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0BCB5" w14:textId="77777777" w:rsidR="002C21AD" w:rsidRDefault="002C21AD" w:rsidP="00A727B3">
      <w:pPr>
        <w:rPr>
          <w:rFonts w:cs="Arial"/>
          <w:b/>
          <w:color w:val="000000"/>
        </w:rPr>
      </w:pPr>
    </w:p>
    <w:p w14:paraId="0D86733C" w14:textId="4BA6A2CF" w:rsidR="002C21AD" w:rsidRPr="00065E92" w:rsidRDefault="002C21AD" w:rsidP="00A727B3">
      <w:pPr>
        <w:rPr>
          <w:rFonts w:cs="Arial"/>
          <w:b/>
          <w:color w:val="000000"/>
        </w:rPr>
      </w:pPr>
      <w:r w:rsidRPr="00065E92">
        <w:rPr>
          <w:rFonts w:cs="Arial"/>
          <w:b/>
          <w:color w:val="000000"/>
        </w:rPr>
        <w:t xml:space="preserve">Zamawiający: </w:t>
      </w:r>
    </w:p>
    <w:p w14:paraId="5B25AB09" w14:textId="702B66E0" w:rsidR="002C21AD" w:rsidRPr="00F64C74" w:rsidRDefault="002C21AD" w:rsidP="00A727B3">
      <w:pPr>
        <w:jc w:val="both"/>
        <w:rPr>
          <w:rFonts w:cs="Arial"/>
          <w:color w:val="000000"/>
        </w:rPr>
      </w:pPr>
      <w:r w:rsidRPr="00065E92">
        <w:rPr>
          <w:rFonts w:cs="Arial"/>
          <w:color w:val="000000"/>
        </w:rPr>
        <w:t>Zakład Wodociągów i Kanalizacji Spółka z ograniczoną odpowiedzialnością w Świnoujściu, z siedzibą w Świnoujściu, ul. Kołłątaja 4, 72-600 Świnoujście, zarejestrowana w Rejestrze Przedsiębiorców Krajowego Rejestru Sądowego prowadzonym przez Sąd Rejonowy Szczecin-Centrum w Szczecinie XIII Wydział Gospodarczy KRS pod numerem 0000139551, o kapitale zakładowym w kwocie 9</w:t>
      </w:r>
      <w:r w:rsidR="001B7D11">
        <w:rPr>
          <w:rFonts w:cs="Arial"/>
          <w:color w:val="000000"/>
        </w:rPr>
        <w:t>9</w:t>
      </w:r>
      <w:r w:rsidRPr="00065E92">
        <w:rPr>
          <w:rFonts w:cs="Arial"/>
          <w:color w:val="000000"/>
        </w:rPr>
        <w:t>.8</w:t>
      </w:r>
      <w:r w:rsidR="001B7D11">
        <w:rPr>
          <w:rFonts w:cs="Arial"/>
          <w:color w:val="000000"/>
        </w:rPr>
        <w:t>12</w:t>
      </w:r>
      <w:r w:rsidRPr="00065E92">
        <w:rPr>
          <w:rFonts w:cs="Arial"/>
          <w:color w:val="000000"/>
        </w:rPr>
        <w:t>.</w:t>
      </w:r>
      <w:r w:rsidR="001B7D11">
        <w:rPr>
          <w:rFonts w:cs="Arial"/>
          <w:color w:val="000000"/>
        </w:rPr>
        <w:t>4</w:t>
      </w:r>
      <w:r w:rsidRPr="00065E92">
        <w:rPr>
          <w:rFonts w:cs="Arial"/>
          <w:color w:val="000000"/>
        </w:rPr>
        <w:t>00,00 zł</w:t>
      </w:r>
      <w:r>
        <w:rPr>
          <w:rFonts w:cs="Arial"/>
          <w:color w:val="000000"/>
        </w:rPr>
        <w:t xml:space="preserve">, </w:t>
      </w:r>
      <w:r w:rsidRPr="00F64C74">
        <w:rPr>
          <w:rFonts w:cs="Arial"/>
          <w:color w:val="000000"/>
        </w:rPr>
        <w:t>NIP 855-00-24-412, REGON 810 561 303.</w:t>
      </w:r>
    </w:p>
    <w:p w14:paraId="3FBA9DF3" w14:textId="77777777" w:rsidR="0017783F" w:rsidRPr="00FC0527" w:rsidRDefault="0017783F" w:rsidP="00A727B3">
      <w:pPr>
        <w:jc w:val="center"/>
        <w:rPr>
          <w:rFonts w:cs="Arial"/>
        </w:rPr>
      </w:pPr>
    </w:p>
    <w:p w14:paraId="754A40D3" w14:textId="47145FF8" w:rsidR="0017783F" w:rsidRDefault="0017783F" w:rsidP="00A727B3">
      <w:pPr>
        <w:jc w:val="center"/>
        <w:rPr>
          <w:rFonts w:cs="Arial"/>
          <w:b/>
        </w:rPr>
      </w:pPr>
    </w:p>
    <w:p w14:paraId="73B27C5D" w14:textId="77777777" w:rsidR="002C21AD" w:rsidRPr="00FC0527" w:rsidRDefault="002C21AD" w:rsidP="00A727B3">
      <w:pPr>
        <w:jc w:val="center"/>
        <w:rPr>
          <w:rFonts w:cs="Arial"/>
          <w:b/>
        </w:rPr>
      </w:pPr>
    </w:p>
    <w:p w14:paraId="3CA5DEC8" w14:textId="77777777" w:rsidR="0017783F" w:rsidRPr="00FC0527" w:rsidRDefault="0017783F" w:rsidP="00A727B3">
      <w:pPr>
        <w:jc w:val="center"/>
        <w:rPr>
          <w:rFonts w:cs="Arial"/>
          <w:b/>
        </w:rPr>
      </w:pPr>
    </w:p>
    <w:p w14:paraId="42606983" w14:textId="77777777" w:rsidR="0017783F" w:rsidRPr="00FC0527" w:rsidRDefault="0017783F" w:rsidP="00A727B3">
      <w:pPr>
        <w:jc w:val="center"/>
        <w:rPr>
          <w:rFonts w:cs="Arial"/>
          <w:b/>
        </w:rPr>
      </w:pPr>
    </w:p>
    <w:p w14:paraId="07BC8BAD" w14:textId="77777777" w:rsidR="0017783F" w:rsidRPr="00FC0527" w:rsidRDefault="0017783F" w:rsidP="00A727B3">
      <w:pPr>
        <w:jc w:val="center"/>
        <w:rPr>
          <w:rFonts w:cs="Arial"/>
          <w:b/>
        </w:rPr>
      </w:pPr>
      <w:r w:rsidRPr="00FC0527">
        <w:rPr>
          <w:rFonts w:cs="Arial"/>
          <w:b/>
        </w:rPr>
        <w:t>SPECYFIKACJA ISTOTNYCH WARUNKÓW ZAMÓWIENIA</w:t>
      </w:r>
    </w:p>
    <w:p w14:paraId="67473174" w14:textId="77777777" w:rsidR="0017783F" w:rsidRPr="00FC0527" w:rsidRDefault="0017783F" w:rsidP="00A727B3">
      <w:pPr>
        <w:jc w:val="center"/>
        <w:rPr>
          <w:rFonts w:cs="Arial"/>
        </w:rPr>
      </w:pPr>
    </w:p>
    <w:p w14:paraId="31412587" w14:textId="77777777" w:rsidR="0017783F" w:rsidRPr="00FC0527" w:rsidRDefault="0017783F" w:rsidP="00A727B3">
      <w:pPr>
        <w:jc w:val="center"/>
        <w:rPr>
          <w:rFonts w:cs="Arial"/>
        </w:rPr>
      </w:pPr>
    </w:p>
    <w:p w14:paraId="2B498595" w14:textId="77777777" w:rsidR="0017783F" w:rsidRPr="00FC0527" w:rsidRDefault="0017783F" w:rsidP="00A727B3">
      <w:pPr>
        <w:jc w:val="center"/>
        <w:rPr>
          <w:rFonts w:cs="Arial"/>
        </w:rPr>
      </w:pPr>
    </w:p>
    <w:p w14:paraId="3E96814B" w14:textId="77777777" w:rsidR="0017783F" w:rsidRPr="00FC0527" w:rsidRDefault="0017783F" w:rsidP="00A727B3">
      <w:pPr>
        <w:jc w:val="center"/>
        <w:rPr>
          <w:rFonts w:cs="Arial"/>
        </w:rPr>
      </w:pPr>
    </w:p>
    <w:p w14:paraId="2EEADDC2" w14:textId="77777777" w:rsidR="0017783F" w:rsidRPr="00FC0527" w:rsidRDefault="0017783F" w:rsidP="00A727B3">
      <w:pPr>
        <w:jc w:val="center"/>
        <w:rPr>
          <w:rFonts w:cs="Arial"/>
        </w:rPr>
      </w:pPr>
      <w:r w:rsidRPr="00FC0527">
        <w:rPr>
          <w:rFonts w:cs="Arial"/>
        </w:rPr>
        <w:t xml:space="preserve">w postępowaniu o udzielenie zamówienia </w:t>
      </w:r>
      <w:r w:rsidRPr="00345DB1">
        <w:rPr>
          <w:rFonts w:cs="Arial"/>
        </w:rPr>
        <w:t>prowadzonym</w:t>
      </w:r>
      <w:r w:rsidRPr="007905A8">
        <w:rPr>
          <w:rFonts w:cs="Arial"/>
          <w:strike/>
        </w:rPr>
        <w:t xml:space="preserve"> </w:t>
      </w:r>
    </w:p>
    <w:p w14:paraId="034A2835" w14:textId="77777777" w:rsidR="0017783F" w:rsidRPr="00FC0527" w:rsidRDefault="0017783F" w:rsidP="00A727B3">
      <w:pPr>
        <w:jc w:val="center"/>
        <w:rPr>
          <w:rFonts w:cs="Arial"/>
        </w:rPr>
      </w:pPr>
      <w:r w:rsidRPr="00FC0527">
        <w:rPr>
          <w:rFonts w:cs="Arial"/>
        </w:rPr>
        <w:t>w trybie przetargu nieograniczonego w oparciu o „Regulamin Wewnętrzny w sprawie zasad, form i trybu udzielania zamówień na wykonanie robót budowlanych, dostaw i usług” na:</w:t>
      </w:r>
    </w:p>
    <w:p w14:paraId="4EF52CBB" w14:textId="77777777" w:rsidR="0017783F" w:rsidRPr="00FC0527" w:rsidRDefault="0017783F" w:rsidP="00A727B3">
      <w:pPr>
        <w:jc w:val="center"/>
        <w:rPr>
          <w:rFonts w:cs="Arial"/>
          <w:b/>
        </w:rPr>
      </w:pPr>
    </w:p>
    <w:p w14:paraId="2EC1D39C" w14:textId="77777777" w:rsidR="00DA4127" w:rsidRDefault="00DA4127" w:rsidP="00A727B3">
      <w:pPr>
        <w:jc w:val="center"/>
        <w:rPr>
          <w:rFonts w:cs="Arial"/>
          <w:b/>
        </w:rPr>
      </w:pPr>
    </w:p>
    <w:p w14:paraId="1A38C162" w14:textId="77777777" w:rsidR="001A1E63" w:rsidRPr="00FC0527" w:rsidRDefault="001A1E63" w:rsidP="00A727B3">
      <w:pPr>
        <w:jc w:val="center"/>
        <w:rPr>
          <w:rFonts w:cs="Arial"/>
          <w:b/>
        </w:rPr>
      </w:pPr>
    </w:p>
    <w:p w14:paraId="5CDFD1B3" w14:textId="1B324073" w:rsidR="00DA4127" w:rsidRPr="001A1E63" w:rsidRDefault="00DA4127" w:rsidP="001A1E63">
      <w:pPr>
        <w:jc w:val="center"/>
        <w:rPr>
          <w:b/>
        </w:rPr>
      </w:pPr>
      <w:r w:rsidRPr="001A1E63">
        <w:rPr>
          <w:rFonts w:cs="Arial"/>
          <w:b/>
        </w:rPr>
        <w:t>„</w:t>
      </w:r>
      <w:r w:rsidR="001A1E63" w:rsidRPr="001A1E63">
        <w:rPr>
          <w:b/>
        </w:rPr>
        <w:t>Zakup wraz z dostawą środka chemicznego FLOKOR 1,2 A</w:t>
      </w:r>
      <w:r w:rsidRPr="001A1E63">
        <w:rPr>
          <w:b/>
        </w:rPr>
        <w:t>”</w:t>
      </w:r>
    </w:p>
    <w:p w14:paraId="117CAB8D" w14:textId="77777777" w:rsidR="0017783F" w:rsidRPr="00FC0527" w:rsidRDefault="0017783F" w:rsidP="00A727B3">
      <w:pPr>
        <w:jc w:val="center"/>
        <w:rPr>
          <w:rFonts w:cs="Arial"/>
          <w:b/>
        </w:rPr>
      </w:pPr>
    </w:p>
    <w:p w14:paraId="76CE0CCC" w14:textId="77777777" w:rsidR="0017783F" w:rsidRPr="00FC0527" w:rsidRDefault="0017783F" w:rsidP="00A727B3">
      <w:pPr>
        <w:rPr>
          <w:rFonts w:cs="Arial"/>
          <w:b/>
        </w:rPr>
      </w:pPr>
    </w:p>
    <w:p w14:paraId="59CDE060" w14:textId="77777777" w:rsidR="0017783F" w:rsidRPr="00FC0527" w:rsidRDefault="0017783F" w:rsidP="00A727B3">
      <w:pPr>
        <w:rPr>
          <w:rFonts w:cs="Arial"/>
          <w:b/>
        </w:rPr>
      </w:pPr>
    </w:p>
    <w:p w14:paraId="4A259CDD" w14:textId="77777777" w:rsidR="0017783F" w:rsidRPr="00FC0527" w:rsidRDefault="0017783F" w:rsidP="00A727B3">
      <w:pPr>
        <w:rPr>
          <w:rFonts w:cs="Arial"/>
          <w:b/>
        </w:rPr>
      </w:pPr>
    </w:p>
    <w:p w14:paraId="1FFFA9E5" w14:textId="77777777" w:rsidR="0017783F" w:rsidRPr="00FC0527" w:rsidRDefault="0017783F" w:rsidP="00A727B3">
      <w:pPr>
        <w:rPr>
          <w:rFonts w:cs="Arial"/>
          <w:b/>
        </w:rPr>
      </w:pPr>
    </w:p>
    <w:p w14:paraId="2E258757" w14:textId="77777777" w:rsidR="0017783F" w:rsidRPr="00FC0527" w:rsidRDefault="0017783F" w:rsidP="00A727B3">
      <w:pPr>
        <w:rPr>
          <w:rFonts w:cs="Arial"/>
          <w:b/>
        </w:rPr>
      </w:pPr>
    </w:p>
    <w:p w14:paraId="70C5E394" w14:textId="77777777" w:rsidR="0017783F" w:rsidRPr="00FC0527" w:rsidRDefault="0017783F" w:rsidP="00A727B3">
      <w:pPr>
        <w:rPr>
          <w:rFonts w:cs="Arial"/>
          <w:b/>
        </w:rPr>
      </w:pPr>
    </w:p>
    <w:p w14:paraId="29C9BA24" w14:textId="77777777" w:rsidR="002C21AD" w:rsidRPr="00065E92" w:rsidRDefault="002C21AD" w:rsidP="00A727B3">
      <w:pPr>
        <w:jc w:val="center"/>
        <w:rPr>
          <w:rFonts w:cs="Arial"/>
          <w:b/>
          <w:color w:val="000000"/>
        </w:rPr>
      </w:pPr>
      <w:r w:rsidRPr="00065E92">
        <w:rPr>
          <w:rFonts w:cs="Arial"/>
          <w:b/>
          <w:color w:val="000000"/>
        </w:rPr>
        <w:t>ZATWIERDZAM:</w:t>
      </w:r>
    </w:p>
    <w:p w14:paraId="31630E7C" w14:textId="77777777" w:rsidR="0017783F" w:rsidRPr="00FC0527" w:rsidRDefault="0017783F" w:rsidP="00A727B3">
      <w:pPr>
        <w:jc w:val="center"/>
        <w:rPr>
          <w:rFonts w:cs="Arial"/>
        </w:rPr>
      </w:pPr>
    </w:p>
    <w:p w14:paraId="402F766D" w14:textId="77777777" w:rsidR="0017783F" w:rsidRPr="00FC0527" w:rsidRDefault="0017783F" w:rsidP="00A727B3">
      <w:pPr>
        <w:jc w:val="center"/>
        <w:rPr>
          <w:rFonts w:cs="Arial"/>
        </w:rPr>
      </w:pPr>
    </w:p>
    <w:p w14:paraId="77DF0318" w14:textId="42B2447F" w:rsidR="0017783F" w:rsidRPr="002C21AD" w:rsidRDefault="0017783F" w:rsidP="00A727B3">
      <w:pPr>
        <w:jc w:val="center"/>
        <w:rPr>
          <w:rFonts w:cs="Arial"/>
          <w:bCs/>
        </w:rPr>
      </w:pPr>
      <w:r w:rsidRPr="002C21AD">
        <w:rPr>
          <w:rFonts w:cs="Arial"/>
          <w:bCs/>
        </w:rPr>
        <w:t>Świnou</w:t>
      </w:r>
      <w:r w:rsidR="00061BB4" w:rsidRPr="002C21AD">
        <w:rPr>
          <w:rFonts w:cs="Arial"/>
          <w:bCs/>
        </w:rPr>
        <w:t xml:space="preserve">jście, </w:t>
      </w:r>
      <w:r w:rsidR="001A1E63">
        <w:rPr>
          <w:rFonts w:cs="Arial"/>
          <w:bCs/>
        </w:rPr>
        <w:t>styczeń</w:t>
      </w:r>
      <w:r w:rsidR="00061BB4" w:rsidRPr="002C21AD">
        <w:rPr>
          <w:rFonts w:cs="Arial"/>
          <w:bCs/>
        </w:rPr>
        <w:t xml:space="preserve"> 20</w:t>
      </w:r>
      <w:r w:rsidR="005B099C" w:rsidRPr="002C21AD">
        <w:rPr>
          <w:rFonts w:cs="Arial"/>
          <w:bCs/>
        </w:rPr>
        <w:t>2</w:t>
      </w:r>
      <w:r w:rsidR="001A1E63">
        <w:rPr>
          <w:rFonts w:cs="Arial"/>
          <w:bCs/>
        </w:rPr>
        <w:t>6</w:t>
      </w:r>
      <w:r w:rsidRPr="002C21AD">
        <w:rPr>
          <w:rFonts w:cs="Arial"/>
          <w:bCs/>
        </w:rPr>
        <w:t xml:space="preserve"> r.</w:t>
      </w:r>
    </w:p>
    <w:p w14:paraId="4186A535" w14:textId="77777777" w:rsidR="0017783F" w:rsidRPr="002C21AD" w:rsidRDefault="0017783F" w:rsidP="00A727B3">
      <w:pPr>
        <w:jc w:val="both"/>
        <w:rPr>
          <w:rFonts w:cs="Arial"/>
          <w:bCs/>
        </w:rPr>
      </w:pPr>
      <w:r w:rsidRPr="002C21AD">
        <w:rPr>
          <w:rFonts w:cs="Arial"/>
          <w:bCs/>
        </w:rPr>
        <w:br w:type="page"/>
      </w:r>
    </w:p>
    <w:p w14:paraId="657CB4E6" w14:textId="77777777" w:rsidR="0017783F" w:rsidRPr="00FC0527" w:rsidRDefault="0017783F" w:rsidP="00A727B3">
      <w:pPr>
        <w:rPr>
          <w:rFonts w:cs="Arial"/>
        </w:rPr>
      </w:pPr>
    </w:p>
    <w:p w14:paraId="7C34C2CD" w14:textId="77777777" w:rsidR="0017783F" w:rsidRPr="00FC0527" w:rsidRDefault="0017783F" w:rsidP="00A727B3">
      <w:pPr>
        <w:rPr>
          <w:rFonts w:cs="Arial"/>
          <w:b/>
        </w:rPr>
      </w:pPr>
      <w:r w:rsidRPr="00FC0527">
        <w:rPr>
          <w:rFonts w:cs="Arial"/>
          <w:b/>
        </w:rPr>
        <w:t>SPECYFIKACJA ISTOTNYCH WARUNKÓW ZAMÓWIENIA zawiera:</w:t>
      </w:r>
    </w:p>
    <w:p w14:paraId="2FB994AE" w14:textId="77777777" w:rsidR="0017783F" w:rsidRPr="00FC0527" w:rsidRDefault="0017783F" w:rsidP="00A727B3">
      <w:pPr>
        <w:rPr>
          <w:rFonts w:cs="Arial"/>
          <w:b/>
        </w:rPr>
      </w:pPr>
    </w:p>
    <w:p w14:paraId="7D89A2BC" w14:textId="77777777" w:rsidR="0017783F" w:rsidRPr="00FC0527" w:rsidRDefault="0017783F" w:rsidP="00A727B3">
      <w:pPr>
        <w:rPr>
          <w:rFonts w:cs="Arial"/>
          <w:b/>
        </w:rPr>
      </w:pPr>
      <w:r w:rsidRPr="00FC0527">
        <w:rPr>
          <w:rFonts w:cs="Arial"/>
          <w:b/>
        </w:rPr>
        <w:t>Rozdział I</w:t>
      </w:r>
      <w:r w:rsidRPr="00FC0527">
        <w:rPr>
          <w:rFonts w:cs="Arial"/>
          <w:b/>
        </w:rPr>
        <w:tab/>
        <w:t>Instrukcja dla Wykonawców</w:t>
      </w:r>
    </w:p>
    <w:p w14:paraId="24350A19" w14:textId="77777777" w:rsidR="0017783F" w:rsidRPr="00FC0527" w:rsidRDefault="0017783F" w:rsidP="00A727B3">
      <w:pPr>
        <w:rPr>
          <w:rFonts w:cs="Arial"/>
          <w:b/>
        </w:rPr>
      </w:pPr>
    </w:p>
    <w:p w14:paraId="21D1280B" w14:textId="77777777" w:rsidR="0017783F" w:rsidRPr="00FC0527" w:rsidRDefault="0017783F" w:rsidP="00A727B3">
      <w:pPr>
        <w:rPr>
          <w:rFonts w:cs="Arial"/>
          <w:b/>
        </w:rPr>
      </w:pPr>
    </w:p>
    <w:p w14:paraId="6FF9E1FE" w14:textId="77777777" w:rsidR="0017783F" w:rsidRPr="00FC0527" w:rsidRDefault="0017783F" w:rsidP="00A727B3">
      <w:pPr>
        <w:rPr>
          <w:rFonts w:cs="Arial"/>
          <w:b/>
        </w:rPr>
      </w:pPr>
      <w:r w:rsidRPr="00FC0527">
        <w:rPr>
          <w:rFonts w:cs="Arial"/>
          <w:b/>
        </w:rPr>
        <w:t>Rozdział II</w:t>
      </w:r>
      <w:r w:rsidRPr="00FC0527">
        <w:rPr>
          <w:rFonts w:cs="Arial"/>
          <w:b/>
        </w:rPr>
        <w:tab/>
        <w:t>Formularz Oferty i Formularze załączników do Oferty:</w:t>
      </w:r>
    </w:p>
    <w:p w14:paraId="3765B659" w14:textId="77777777" w:rsidR="004749FA" w:rsidRDefault="004749FA" w:rsidP="004749FA">
      <w:pPr>
        <w:rPr>
          <w:rFonts w:cs="Arial"/>
        </w:rPr>
      </w:pPr>
    </w:p>
    <w:p w14:paraId="37F653E3" w14:textId="4AA09903" w:rsidR="004749FA" w:rsidRDefault="004749FA" w:rsidP="00C21F0B">
      <w:pPr>
        <w:jc w:val="both"/>
        <w:rPr>
          <w:rFonts w:cs="Arial"/>
        </w:rPr>
      </w:pPr>
    </w:p>
    <w:p w14:paraId="0EAD603F" w14:textId="77777777" w:rsidR="00C21F0B" w:rsidRDefault="00C21F0B" w:rsidP="00C21F0B">
      <w:pPr>
        <w:jc w:val="both"/>
        <w:rPr>
          <w:rFonts w:cs="Arial"/>
          <w:b/>
          <w:bCs/>
        </w:rPr>
      </w:pPr>
      <w:bookmarkStart w:id="0" w:name="_Hlk152050609"/>
      <w:r>
        <w:rPr>
          <w:rFonts w:cs="Arial"/>
          <w:b/>
          <w:bCs/>
        </w:rPr>
        <w:t>Załączniki do SIWZ:</w:t>
      </w:r>
    </w:p>
    <w:p w14:paraId="2C521047" w14:textId="42C0BEFD" w:rsidR="001A1E63" w:rsidRPr="001A1E63" w:rsidRDefault="00C21F0B" w:rsidP="001A1E63">
      <w:pPr>
        <w:jc w:val="both"/>
        <w:rPr>
          <w:rFonts w:cs="Arial"/>
        </w:rPr>
      </w:pPr>
      <w:r>
        <w:rPr>
          <w:rFonts w:cs="Arial"/>
          <w:b/>
          <w:bCs/>
        </w:rPr>
        <w:t xml:space="preserve">- załącznik nr 1 </w:t>
      </w:r>
      <w:r w:rsidR="001A1E63">
        <w:rPr>
          <w:rFonts w:cs="Arial"/>
          <w:b/>
          <w:bCs/>
        </w:rPr>
        <w:t xml:space="preserve">– </w:t>
      </w:r>
      <w:r w:rsidR="001A1E63" w:rsidRPr="001A1E63">
        <w:rPr>
          <w:rFonts w:cs="Arial"/>
        </w:rPr>
        <w:t>szczegółowy opis przedmiotu zmówienia</w:t>
      </w:r>
    </w:p>
    <w:p w14:paraId="14265925" w14:textId="3581FCAE" w:rsidR="00C21F0B" w:rsidRPr="001A1E63" w:rsidRDefault="00C21F0B" w:rsidP="00C21F0B">
      <w:pPr>
        <w:jc w:val="both"/>
        <w:rPr>
          <w:rFonts w:cs="Arial"/>
        </w:rPr>
      </w:pPr>
    </w:p>
    <w:p w14:paraId="0F6647B1" w14:textId="77777777" w:rsidR="00EA60BE" w:rsidRDefault="00EA60BE" w:rsidP="004749FA">
      <w:pPr>
        <w:rPr>
          <w:rFonts w:cs="Arial"/>
          <w:b/>
          <w:bCs/>
        </w:rPr>
      </w:pPr>
    </w:p>
    <w:p w14:paraId="4B53DFB5" w14:textId="77777777" w:rsidR="00EA60BE" w:rsidRPr="00EA60BE" w:rsidRDefault="00EA60BE" w:rsidP="004749FA">
      <w:pPr>
        <w:rPr>
          <w:rFonts w:cs="Arial"/>
          <w:b/>
          <w:bCs/>
        </w:rPr>
      </w:pPr>
    </w:p>
    <w:p w14:paraId="683A1265" w14:textId="0F8F8AA0" w:rsidR="00CF17AF" w:rsidRPr="00C81459" w:rsidRDefault="00974CD6" w:rsidP="004749FA">
      <w:pPr>
        <w:rPr>
          <w:rFonts w:cs="Arial"/>
          <w:b/>
        </w:rPr>
      </w:pPr>
      <w:r>
        <w:rPr>
          <w:rFonts w:cs="Arial"/>
          <w:b/>
        </w:rPr>
        <w:t>Z</w:t>
      </w:r>
      <w:r w:rsidR="00CF17AF">
        <w:rPr>
          <w:rFonts w:cs="Arial"/>
          <w:b/>
        </w:rPr>
        <w:t>ałączniki do oferty:</w:t>
      </w:r>
    </w:p>
    <w:p w14:paraId="78890EE4" w14:textId="5A4FB70D" w:rsidR="009B2D35" w:rsidRDefault="009B2D35" w:rsidP="009B2D35">
      <w:pPr>
        <w:tabs>
          <w:tab w:val="left" w:pos="540"/>
        </w:tabs>
        <w:jc w:val="both"/>
        <w:rPr>
          <w:rFonts w:cs="Arial"/>
        </w:rPr>
      </w:pPr>
      <w:r>
        <w:rPr>
          <w:rFonts w:cs="Arial"/>
          <w:b/>
          <w:bCs/>
        </w:rPr>
        <w:t xml:space="preserve">- </w:t>
      </w:r>
      <w:r w:rsidRPr="00FC0527">
        <w:rPr>
          <w:rFonts w:cs="Arial"/>
          <w:b/>
          <w:bCs/>
        </w:rPr>
        <w:t xml:space="preserve">załącznik nr 1 </w:t>
      </w:r>
      <w:r>
        <w:rPr>
          <w:rFonts w:cs="Arial"/>
          <w:b/>
          <w:bCs/>
        </w:rPr>
        <w:t>- o</w:t>
      </w:r>
      <w:r w:rsidRPr="00FC0527">
        <w:rPr>
          <w:rFonts w:cs="Arial"/>
        </w:rPr>
        <w:t>świadczenie Wykonawcy o spełnianiu warunków udziału w postępowaniu</w:t>
      </w:r>
      <w:r>
        <w:rPr>
          <w:rFonts w:cs="Arial"/>
        </w:rPr>
        <w:t>,</w:t>
      </w:r>
    </w:p>
    <w:p w14:paraId="7BCBFD55" w14:textId="70565022" w:rsidR="00A03513" w:rsidRPr="00FC0527" w:rsidRDefault="00A03513" w:rsidP="00A03513">
      <w:pPr>
        <w:tabs>
          <w:tab w:val="left" w:pos="540"/>
        </w:tabs>
        <w:ind w:left="426" w:hanging="426"/>
        <w:jc w:val="both"/>
        <w:rPr>
          <w:rFonts w:cs="Arial"/>
          <w:b/>
          <w:bCs/>
        </w:rPr>
      </w:pPr>
      <w:r>
        <w:rPr>
          <w:rFonts w:cs="Arial"/>
          <w:b/>
        </w:rPr>
        <w:t xml:space="preserve">- </w:t>
      </w:r>
      <w:r w:rsidRPr="00FC0527">
        <w:rPr>
          <w:rFonts w:cs="Arial"/>
          <w:b/>
          <w:bCs/>
        </w:rPr>
        <w:t xml:space="preserve">załącznik nr </w:t>
      </w:r>
      <w:r>
        <w:rPr>
          <w:rFonts w:cs="Arial"/>
          <w:b/>
          <w:bCs/>
        </w:rPr>
        <w:t>2</w:t>
      </w:r>
      <w:r w:rsidRPr="00FC0527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 xml:space="preserve">- </w:t>
      </w:r>
      <w:r w:rsidRPr="00FC0527">
        <w:rPr>
          <w:rFonts w:cs="Arial"/>
        </w:rPr>
        <w:t>projekt umowy</w:t>
      </w:r>
      <w:r>
        <w:rPr>
          <w:rFonts w:cs="Arial"/>
        </w:rPr>
        <w:t>,</w:t>
      </w:r>
    </w:p>
    <w:p w14:paraId="6219D455" w14:textId="51F4A52D" w:rsidR="00A03513" w:rsidRPr="00756198" w:rsidRDefault="00A03513" w:rsidP="00A03513">
      <w:pPr>
        <w:jc w:val="both"/>
        <w:rPr>
          <w:rFonts w:cs="Arial"/>
        </w:rPr>
      </w:pPr>
      <w:r w:rsidRPr="00A03513">
        <w:rPr>
          <w:rFonts w:cs="Arial"/>
          <w:b/>
        </w:rPr>
        <w:t xml:space="preserve">- załącznik nr </w:t>
      </w:r>
      <w:r w:rsidR="001A1E63">
        <w:rPr>
          <w:rFonts w:cs="Arial"/>
          <w:b/>
        </w:rPr>
        <w:t xml:space="preserve">3 </w:t>
      </w:r>
      <w:r w:rsidRPr="00A03513">
        <w:rPr>
          <w:rFonts w:cs="Arial"/>
          <w:b/>
        </w:rPr>
        <w:t xml:space="preserve">- </w:t>
      </w:r>
      <w:r w:rsidRPr="00A03513">
        <w:rPr>
          <w:rFonts w:cs="Arial"/>
        </w:rPr>
        <w:t>wykaz z określeniem części zamówienia, które wykonawca zamierza powierzyć podwykonawcom lub oświadczenie Wykonawcy o wykonaniu zamówienia własnymi siłami,</w:t>
      </w:r>
    </w:p>
    <w:p w14:paraId="2AF3531D" w14:textId="52810D1D" w:rsidR="00F33D40" w:rsidRDefault="00F33D40" w:rsidP="00F33D40">
      <w:pPr>
        <w:pStyle w:val="pkt"/>
        <w:tabs>
          <w:tab w:val="num" w:pos="1080"/>
        </w:tabs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</w:t>
      </w:r>
      <w:r w:rsidRPr="00756198">
        <w:rPr>
          <w:rFonts w:ascii="Arial" w:hAnsi="Arial" w:cs="Arial"/>
          <w:b/>
          <w:sz w:val="22"/>
          <w:szCs w:val="22"/>
        </w:rPr>
        <w:t xml:space="preserve">załącznik nr </w:t>
      </w:r>
      <w:r w:rsidR="001A1E63">
        <w:rPr>
          <w:rFonts w:ascii="Arial" w:hAnsi="Arial" w:cs="Arial"/>
          <w:b/>
          <w:sz w:val="22"/>
          <w:szCs w:val="22"/>
        </w:rPr>
        <w:t>4</w:t>
      </w:r>
      <w:r w:rsidRPr="00756198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-</w:t>
      </w:r>
      <w:r w:rsidR="009B2D35" w:rsidRPr="00FC0527">
        <w:rPr>
          <w:rFonts w:ascii="Arial" w:hAnsi="Arial" w:cs="Arial"/>
          <w:color w:val="000000"/>
          <w:sz w:val="22"/>
          <w:szCs w:val="22"/>
        </w:rPr>
        <w:t xml:space="preserve"> </w:t>
      </w:r>
      <w:r w:rsidR="009B2D35" w:rsidRPr="00FC0527">
        <w:rPr>
          <w:rFonts w:ascii="Arial" w:hAnsi="Arial" w:cs="Arial"/>
          <w:sz w:val="22"/>
          <w:szCs w:val="22"/>
        </w:rPr>
        <w:t xml:space="preserve">oświadczenie, że urzędujący członek organu zarządzającego Wykonawcy nie został  </w:t>
      </w:r>
      <w:r w:rsidR="009B2D35" w:rsidRPr="00756198">
        <w:rPr>
          <w:rFonts w:ascii="Arial" w:hAnsi="Arial" w:cs="Arial"/>
          <w:sz w:val="22"/>
          <w:szCs w:val="22"/>
        </w:rPr>
        <w:t>prawomocnie skazany za przestępstwo popełnione w związku z postępowaniem o udzielenie zamówienia, przestępstwo przeciwko prawom osób wykonujących pracę zarobkową</w:t>
      </w:r>
      <w:r>
        <w:rPr>
          <w:rFonts w:ascii="Arial" w:hAnsi="Arial" w:cs="Arial"/>
          <w:sz w:val="22"/>
          <w:szCs w:val="22"/>
        </w:rPr>
        <w:t>,</w:t>
      </w:r>
      <w:r w:rsidR="009B2D35" w:rsidRPr="00756198">
        <w:rPr>
          <w:rFonts w:ascii="Arial" w:hAnsi="Arial" w:cs="Arial"/>
          <w:sz w:val="22"/>
          <w:szCs w:val="22"/>
        </w:rPr>
        <w:t xml:space="preserve"> przestępstwo przekupstwa,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</w:t>
      </w:r>
      <w:r>
        <w:rPr>
          <w:rFonts w:ascii="Arial" w:hAnsi="Arial" w:cs="Arial"/>
          <w:sz w:val="22"/>
          <w:szCs w:val="22"/>
        </w:rPr>
        <w:t>,</w:t>
      </w:r>
    </w:p>
    <w:p w14:paraId="667FFF91" w14:textId="558A15F2" w:rsidR="009B2D35" w:rsidRPr="00756198" w:rsidRDefault="00F33D40" w:rsidP="00F33D40">
      <w:pPr>
        <w:pStyle w:val="pkt"/>
        <w:tabs>
          <w:tab w:val="num" w:pos="1080"/>
        </w:tabs>
        <w:spacing w:before="0" w:after="0"/>
        <w:ind w:left="-142" w:firstLine="14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756198">
        <w:rPr>
          <w:rFonts w:ascii="Arial" w:hAnsi="Arial" w:cs="Arial"/>
          <w:b/>
          <w:sz w:val="22"/>
          <w:szCs w:val="22"/>
        </w:rPr>
        <w:t xml:space="preserve">załącznik nr </w:t>
      </w:r>
      <w:r w:rsidR="001A1E63">
        <w:rPr>
          <w:rFonts w:ascii="Arial" w:hAnsi="Arial" w:cs="Arial"/>
          <w:b/>
          <w:sz w:val="22"/>
          <w:szCs w:val="22"/>
        </w:rPr>
        <w:t>5</w:t>
      </w:r>
      <w:r w:rsidRPr="00756198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 w:rsidR="009B2D35" w:rsidRPr="00756198">
        <w:rPr>
          <w:rFonts w:ascii="Arial" w:hAnsi="Arial" w:cs="Arial"/>
          <w:sz w:val="22"/>
          <w:szCs w:val="22"/>
        </w:rPr>
        <w:t>oświadczenie, że sąd w stosunku do Wykonawcy ( podmiotu zbiorowego ) nie orzekł zakazu ubiegania się o zamówienia, na podstawie przepisów o odpowiedzialności podmiotów zbiorowych za czyny zabronione pod groźbą kary</w:t>
      </w:r>
      <w:r>
        <w:rPr>
          <w:rFonts w:ascii="Arial" w:hAnsi="Arial" w:cs="Arial"/>
          <w:sz w:val="22"/>
          <w:szCs w:val="22"/>
        </w:rPr>
        <w:t>,</w:t>
      </w:r>
    </w:p>
    <w:p w14:paraId="0C8437E3" w14:textId="1FBE67CF" w:rsidR="00A03513" w:rsidRDefault="00F33D40" w:rsidP="00F33D40">
      <w:pPr>
        <w:pStyle w:val="pkt"/>
        <w:tabs>
          <w:tab w:val="num" w:pos="1080"/>
        </w:tabs>
        <w:spacing w:before="0"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756198">
        <w:rPr>
          <w:rFonts w:ascii="Arial" w:hAnsi="Arial" w:cs="Arial"/>
          <w:b/>
          <w:sz w:val="22"/>
          <w:szCs w:val="22"/>
        </w:rPr>
        <w:t xml:space="preserve">załącznik nr </w:t>
      </w:r>
      <w:r w:rsidR="001A1E63">
        <w:rPr>
          <w:rFonts w:ascii="Arial" w:hAnsi="Arial" w:cs="Arial"/>
          <w:b/>
          <w:sz w:val="22"/>
          <w:szCs w:val="22"/>
        </w:rPr>
        <w:t>6</w:t>
      </w:r>
      <w:r w:rsidRPr="00756198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 w:rsidR="009B2D35" w:rsidRPr="00756198">
        <w:rPr>
          <w:rFonts w:ascii="Arial" w:hAnsi="Arial" w:cs="Arial"/>
          <w:sz w:val="22"/>
          <w:szCs w:val="22"/>
        </w:rPr>
        <w:t>oświadczenie, że Wykonawca nie zalega z uiszczaniem podatków, opłat lub składek na ubezpieczenie społeczne lub zdrowotne</w:t>
      </w:r>
      <w:r w:rsidR="00A03513">
        <w:rPr>
          <w:rFonts w:ascii="Arial" w:hAnsi="Arial" w:cs="Arial"/>
          <w:sz w:val="22"/>
          <w:szCs w:val="22"/>
        </w:rPr>
        <w:t>,</w:t>
      </w:r>
    </w:p>
    <w:p w14:paraId="04D34A1B" w14:textId="52B85D9E" w:rsidR="00A03513" w:rsidRPr="00D057F4" w:rsidRDefault="00A03513" w:rsidP="00A03513">
      <w:pPr>
        <w:pStyle w:val="pkt"/>
        <w:tabs>
          <w:tab w:val="num" w:pos="1080"/>
        </w:tabs>
        <w:spacing w:before="0"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D057F4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1A1E63">
        <w:rPr>
          <w:rFonts w:ascii="Arial" w:hAnsi="Arial" w:cs="Arial"/>
          <w:b/>
          <w:bCs/>
          <w:sz w:val="22"/>
          <w:szCs w:val="22"/>
        </w:rPr>
        <w:t>7</w:t>
      </w:r>
      <w:r w:rsidR="00EA60BE">
        <w:rPr>
          <w:rFonts w:ascii="Arial" w:hAnsi="Arial" w:cs="Arial"/>
          <w:b/>
          <w:bCs/>
          <w:sz w:val="22"/>
          <w:szCs w:val="22"/>
        </w:rPr>
        <w:t xml:space="preserve"> </w:t>
      </w:r>
      <w:r w:rsidRPr="00D057F4">
        <w:rPr>
          <w:rFonts w:ascii="Arial" w:hAnsi="Arial" w:cs="Arial"/>
          <w:sz w:val="22"/>
          <w:szCs w:val="22"/>
        </w:rPr>
        <w:t xml:space="preserve">– oświadczenie, że w stosunku do Wykonawcy </w:t>
      </w:r>
      <w:r w:rsidRPr="00D057F4">
        <w:rPr>
          <w:rStyle w:val="markedcontent"/>
          <w:rFonts w:ascii="Arial" w:hAnsi="Arial" w:cs="Arial"/>
          <w:sz w:val="22"/>
          <w:szCs w:val="22"/>
        </w:rPr>
        <w:t>nie zachodzą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7E0EC9">
        <w:rPr>
          <w:rStyle w:val="markedcontent"/>
          <w:rFonts w:ascii="Arial" w:hAnsi="Arial" w:cs="Arial"/>
          <w:sz w:val="22"/>
          <w:szCs w:val="22"/>
        </w:rPr>
        <w:t>5</w:t>
      </w:r>
      <w:r w:rsidRPr="00D057F4">
        <w:rPr>
          <w:rStyle w:val="markedcontent"/>
          <w:rFonts w:ascii="Arial" w:hAnsi="Arial" w:cs="Arial"/>
          <w:sz w:val="22"/>
          <w:szCs w:val="22"/>
        </w:rPr>
        <w:t xml:space="preserve">r. poz. </w:t>
      </w:r>
      <w:r w:rsidR="007E0EC9">
        <w:rPr>
          <w:rStyle w:val="markedcontent"/>
          <w:rFonts w:ascii="Arial" w:hAnsi="Arial" w:cs="Arial"/>
          <w:sz w:val="22"/>
          <w:szCs w:val="22"/>
        </w:rPr>
        <w:t>514 t.j.</w:t>
      </w:r>
      <w:r w:rsidRPr="00D057F4">
        <w:rPr>
          <w:rStyle w:val="markedcontent"/>
          <w:rFonts w:ascii="Arial" w:hAnsi="Arial" w:cs="Arial"/>
          <w:sz w:val="22"/>
          <w:szCs w:val="22"/>
        </w:rPr>
        <w:t>),</w:t>
      </w:r>
    </w:p>
    <w:p w14:paraId="57082AFB" w14:textId="6A731940" w:rsidR="009B2D35" w:rsidRPr="00756198" w:rsidRDefault="00F33D40" w:rsidP="00F33D40">
      <w:pPr>
        <w:jc w:val="both"/>
        <w:rPr>
          <w:rFonts w:cs="Arial"/>
          <w:b/>
        </w:rPr>
      </w:pPr>
      <w:r>
        <w:rPr>
          <w:rFonts w:cs="Arial"/>
        </w:rPr>
        <w:t xml:space="preserve">- </w:t>
      </w:r>
      <w:r w:rsidRPr="00756198">
        <w:rPr>
          <w:rFonts w:cs="Arial"/>
          <w:b/>
        </w:rPr>
        <w:t xml:space="preserve">załącznik nr </w:t>
      </w:r>
      <w:r w:rsidR="001A1E63">
        <w:rPr>
          <w:rFonts w:cs="Arial"/>
          <w:b/>
        </w:rPr>
        <w:t>8</w:t>
      </w:r>
      <w:r w:rsidRPr="00756198">
        <w:rPr>
          <w:rFonts w:cs="Arial"/>
          <w:b/>
        </w:rPr>
        <w:t xml:space="preserve"> </w:t>
      </w:r>
      <w:r>
        <w:rPr>
          <w:rFonts w:cs="Arial"/>
        </w:rPr>
        <w:t xml:space="preserve">- </w:t>
      </w:r>
      <w:r w:rsidR="009B2D35" w:rsidRPr="00756198">
        <w:rPr>
          <w:rFonts w:cs="Arial"/>
        </w:rPr>
        <w:t xml:space="preserve">oświadczenie </w:t>
      </w:r>
      <w:r w:rsidR="009B2D35" w:rsidRPr="00756198">
        <w:rPr>
          <w:rFonts w:cs="Arial"/>
          <w:color w:val="000000"/>
        </w:rPr>
        <w:t xml:space="preserve">wykonawcy w zakresie wypełnienia obowiązków informacyjnych przewidzianych w art. 13 lub art. 14 RODO. </w:t>
      </w:r>
    </w:p>
    <w:p w14:paraId="53A61AA0" w14:textId="77777777" w:rsidR="00974CD6" w:rsidRDefault="00974CD6" w:rsidP="00974CD6">
      <w:pPr>
        <w:jc w:val="center"/>
        <w:rPr>
          <w:rFonts w:cs="Arial"/>
        </w:rPr>
      </w:pPr>
    </w:p>
    <w:p w14:paraId="230DEB94" w14:textId="77777777" w:rsidR="00974CD6" w:rsidRDefault="00974CD6" w:rsidP="00974CD6">
      <w:pPr>
        <w:jc w:val="center"/>
        <w:rPr>
          <w:rFonts w:cs="Arial"/>
        </w:rPr>
      </w:pPr>
    </w:p>
    <w:p w14:paraId="47380950" w14:textId="77777777" w:rsidR="00974CD6" w:rsidRDefault="00974CD6" w:rsidP="00974CD6">
      <w:pPr>
        <w:jc w:val="center"/>
        <w:rPr>
          <w:rFonts w:cs="Arial"/>
        </w:rPr>
      </w:pPr>
    </w:p>
    <w:p w14:paraId="255DAA6B" w14:textId="77777777" w:rsidR="00974CD6" w:rsidRDefault="00974CD6" w:rsidP="00974CD6">
      <w:pPr>
        <w:jc w:val="center"/>
        <w:rPr>
          <w:rFonts w:cs="Arial"/>
        </w:rPr>
      </w:pPr>
    </w:p>
    <w:bookmarkEnd w:id="0"/>
    <w:p w14:paraId="0CD21EBF" w14:textId="77777777" w:rsidR="00974CD6" w:rsidRDefault="00974CD6" w:rsidP="00974CD6">
      <w:pPr>
        <w:jc w:val="center"/>
        <w:rPr>
          <w:rFonts w:cs="Arial"/>
        </w:rPr>
      </w:pPr>
    </w:p>
    <w:p w14:paraId="30483344" w14:textId="77777777" w:rsidR="00974CD6" w:rsidRDefault="00974CD6" w:rsidP="00974CD6">
      <w:pPr>
        <w:jc w:val="center"/>
        <w:rPr>
          <w:rFonts w:cs="Arial"/>
        </w:rPr>
      </w:pPr>
    </w:p>
    <w:p w14:paraId="2033E01A" w14:textId="77777777" w:rsidR="00974CD6" w:rsidRDefault="00974CD6" w:rsidP="00974CD6">
      <w:pPr>
        <w:jc w:val="center"/>
        <w:rPr>
          <w:rFonts w:cs="Arial"/>
        </w:rPr>
      </w:pPr>
    </w:p>
    <w:p w14:paraId="2015570A" w14:textId="77777777" w:rsidR="00974CD6" w:rsidRDefault="00974CD6" w:rsidP="00974CD6">
      <w:pPr>
        <w:jc w:val="center"/>
        <w:rPr>
          <w:rFonts w:cs="Arial"/>
        </w:rPr>
      </w:pPr>
    </w:p>
    <w:p w14:paraId="6A73AF8B" w14:textId="77777777" w:rsidR="00974CD6" w:rsidRDefault="00974CD6" w:rsidP="00974CD6">
      <w:pPr>
        <w:jc w:val="center"/>
        <w:rPr>
          <w:rFonts w:cs="Arial"/>
        </w:rPr>
      </w:pPr>
    </w:p>
    <w:p w14:paraId="081F64A7" w14:textId="77777777" w:rsidR="00974CD6" w:rsidRDefault="00974CD6" w:rsidP="00974CD6">
      <w:pPr>
        <w:jc w:val="center"/>
        <w:rPr>
          <w:rFonts w:cs="Arial"/>
        </w:rPr>
      </w:pPr>
    </w:p>
    <w:p w14:paraId="3D1B5940" w14:textId="77777777" w:rsidR="00974CD6" w:rsidRDefault="00974CD6" w:rsidP="00974CD6">
      <w:pPr>
        <w:jc w:val="center"/>
        <w:rPr>
          <w:rFonts w:cs="Arial"/>
        </w:rPr>
      </w:pPr>
    </w:p>
    <w:p w14:paraId="565112E0" w14:textId="77777777" w:rsidR="00974CD6" w:rsidRDefault="00974CD6" w:rsidP="00974CD6">
      <w:pPr>
        <w:jc w:val="center"/>
        <w:rPr>
          <w:rFonts w:cs="Arial"/>
        </w:rPr>
      </w:pPr>
    </w:p>
    <w:p w14:paraId="6E577E8B" w14:textId="77777777" w:rsidR="00974CD6" w:rsidRDefault="00974CD6" w:rsidP="00974CD6">
      <w:pPr>
        <w:jc w:val="center"/>
        <w:rPr>
          <w:rFonts w:cs="Arial"/>
        </w:rPr>
      </w:pPr>
    </w:p>
    <w:p w14:paraId="385C99E1" w14:textId="77777777" w:rsidR="00974CD6" w:rsidRDefault="00974CD6" w:rsidP="00974CD6">
      <w:pPr>
        <w:jc w:val="center"/>
        <w:rPr>
          <w:rFonts w:cs="Arial"/>
        </w:rPr>
      </w:pPr>
    </w:p>
    <w:p w14:paraId="7C14CF43" w14:textId="77777777" w:rsidR="00541866" w:rsidRDefault="00541866" w:rsidP="00974CD6">
      <w:pPr>
        <w:jc w:val="center"/>
        <w:rPr>
          <w:rFonts w:cs="Arial"/>
          <w:b/>
          <w:sz w:val="28"/>
          <w:szCs w:val="28"/>
        </w:rPr>
      </w:pPr>
    </w:p>
    <w:p w14:paraId="17009C70" w14:textId="77777777" w:rsidR="00541866" w:rsidRDefault="00541866" w:rsidP="00974CD6">
      <w:pPr>
        <w:jc w:val="center"/>
        <w:rPr>
          <w:rFonts w:cs="Arial"/>
          <w:b/>
          <w:sz w:val="28"/>
          <w:szCs w:val="28"/>
        </w:rPr>
      </w:pPr>
    </w:p>
    <w:p w14:paraId="3C927C86" w14:textId="77777777" w:rsidR="00541866" w:rsidRDefault="00541866" w:rsidP="00974CD6">
      <w:pPr>
        <w:jc w:val="center"/>
        <w:rPr>
          <w:rFonts w:cs="Arial"/>
          <w:b/>
          <w:sz w:val="28"/>
          <w:szCs w:val="28"/>
        </w:rPr>
      </w:pPr>
    </w:p>
    <w:p w14:paraId="1203319A" w14:textId="77777777" w:rsidR="00541866" w:rsidRDefault="00541866" w:rsidP="00974CD6">
      <w:pPr>
        <w:jc w:val="center"/>
        <w:rPr>
          <w:rFonts w:cs="Arial"/>
          <w:b/>
          <w:sz w:val="28"/>
          <w:szCs w:val="28"/>
        </w:rPr>
      </w:pPr>
    </w:p>
    <w:p w14:paraId="5928F8CE" w14:textId="77777777" w:rsidR="00541866" w:rsidRDefault="00541866" w:rsidP="00974CD6">
      <w:pPr>
        <w:jc w:val="center"/>
        <w:rPr>
          <w:rFonts w:cs="Arial"/>
          <w:b/>
          <w:sz w:val="28"/>
          <w:szCs w:val="28"/>
        </w:rPr>
      </w:pPr>
    </w:p>
    <w:p w14:paraId="41A956DA" w14:textId="77777777" w:rsidR="00541866" w:rsidRDefault="00541866" w:rsidP="00974CD6">
      <w:pPr>
        <w:jc w:val="center"/>
        <w:rPr>
          <w:rFonts w:cs="Arial"/>
          <w:b/>
          <w:sz w:val="28"/>
          <w:szCs w:val="28"/>
        </w:rPr>
      </w:pPr>
    </w:p>
    <w:p w14:paraId="7AADCC15" w14:textId="77777777" w:rsidR="00541866" w:rsidRDefault="00541866" w:rsidP="00974CD6">
      <w:pPr>
        <w:jc w:val="center"/>
        <w:rPr>
          <w:rFonts w:cs="Arial"/>
          <w:b/>
          <w:sz w:val="28"/>
          <w:szCs w:val="28"/>
        </w:rPr>
      </w:pPr>
    </w:p>
    <w:p w14:paraId="2AA50532" w14:textId="77777777" w:rsidR="00541866" w:rsidRDefault="00541866" w:rsidP="00974CD6">
      <w:pPr>
        <w:jc w:val="center"/>
        <w:rPr>
          <w:rFonts w:cs="Arial"/>
          <w:b/>
          <w:sz w:val="28"/>
          <w:szCs w:val="28"/>
        </w:rPr>
      </w:pPr>
    </w:p>
    <w:p w14:paraId="2808EA82" w14:textId="787B3B76" w:rsidR="0017783F" w:rsidRPr="00974CD6" w:rsidRDefault="0017783F" w:rsidP="00974CD6">
      <w:pPr>
        <w:jc w:val="center"/>
        <w:rPr>
          <w:rFonts w:cs="Arial"/>
        </w:rPr>
      </w:pPr>
      <w:r w:rsidRPr="00FC0527">
        <w:rPr>
          <w:rFonts w:cs="Arial"/>
          <w:b/>
          <w:sz w:val="28"/>
          <w:szCs w:val="28"/>
        </w:rPr>
        <w:t>Rozdział I</w:t>
      </w:r>
    </w:p>
    <w:p w14:paraId="791954AA" w14:textId="77777777" w:rsidR="0017783F" w:rsidRPr="00FC0527" w:rsidRDefault="0017783F" w:rsidP="00A727B3">
      <w:pPr>
        <w:jc w:val="center"/>
        <w:rPr>
          <w:rFonts w:cs="Arial"/>
          <w:b/>
          <w:sz w:val="28"/>
          <w:szCs w:val="28"/>
        </w:rPr>
      </w:pPr>
    </w:p>
    <w:p w14:paraId="5BD1FCFC" w14:textId="77777777" w:rsidR="0017783F" w:rsidRPr="00FC0527" w:rsidRDefault="0017783F" w:rsidP="00A727B3">
      <w:pPr>
        <w:jc w:val="center"/>
        <w:rPr>
          <w:rFonts w:cs="Arial"/>
          <w:b/>
          <w:sz w:val="28"/>
          <w:szCs w:val="28"/>
        </w:rPr>
      </w:pPr>
      <w:r w:rsidRPr="00FC0527">
        <w:rPr>
          <w:rFonts w:cs="Arial"/>
          <w:b/>
          <w:sz w:val="28"/>
          <w:szCs w:val="28"/>
        </w:rPr>
        <w:t>Instrukcja dla Wykonawców</w:t>
      </w:r>
    </w:p>
    <w:p w14:paraId="21E339DF" w14:textId="77777777" w:rsidR="0017783F" w:rsidRPr="00FC0527" w:rsidRDefault="0017783F" w:rsidP="00A727B3">
      <w:pPr>
        <w:rPr>
          <w:rFonts w:cs="Arial"/>
          <w:b/>
        </w:rPr>
      </w:pPr>
    </w:p>
    <w:p w14:paraId="252FF030" w14:textId="77777777" w:rsidR="007123EE" w:rsidRPr="00FC0527" w:rsidRDefault="007123EE" w:rsidP="00A727B3">
      <w:pPr>
        <w:jc w:val="center"/>
        <w:rPr>
          <w:b/>
        </w:rPr>
      </w:pPr>
    </w:p>
    <w:p w14:paraId="3B1E228D" w14:textId="77777777" w:rsidR="007123EE" w:rsidRPr="00FC0527" w:rsidRDefault="007123EE" w:rsidP="00A727B3">
      <w:pPr>
        <w:jc w:val="center"/>
        <w:rPr>
          <w:b/>
        </w:rPr>
      </w:pPr>
    </w:p>
    <w:p w14:paraId="0E204F25" w14:textId="77777777" w:rsidR="007123EE" w:rsidRPr="00FC0527" w:rsidRDefault="007123EE" w:rsidP="00A727B3">
      <w:pPr>
        <w:jc w:val="center"/>
        <w:rPr>
          <w:b/>
        </w:rPr>
      </w:pPr>
    </w:p>
    <w:p w14:paraId="088902B4" w14:textId="77777777" w:rsidR="007123EE" w:rsidRPr="00FC0527" w:rsidRDefault="007123EE" w:rsidP="00A727B3">
      <w:pPr>
        <w:jc w:val="center"/>
        <w:rPr>
          <w:b/>
        </w:rPr>
      </w:pPr>
    </w:p>
    <w:p w14:paraId="0B397914" w14:textId="77777777" w:rsidR="007123EE" w:rsidRPr="00FC0527" w:rsidRDefault="007123EE" w:rsidP="00A727B3">
      <w:pPr>
        <w:jc w:val="center"/>
        <w:rPr>
          <w:b/>
        </w:rPr>
      </w:pPr>
    </w:p>
    <w:p w14:paraId="36E6A4E5" w14:textId="77777777" w:rsidR="007123EE" w:rsidRPr="00FC0527" w:rsidRDefault="007123EE" w:rsidP="00A727B3">
      <w:pPr>
        <w:jc w:val="center"/>
        <w:rPr>
          <w:b/>
        </w:rPr>
      </w:pPr>
    </w:p>
    <w:p w14:paraId="4950BA9C" w14:textId="77777777" w:rsidR="007123EE" w:rsidRPr="00FC0527" w:rsidRDefault="007123EE" w:rsidP="00A727B3">
      <w:pPr>
        <w:jc w:val="center"/>
        <w:rPr>
          <w:b/>
        </w:rPr>
      </w:pPr>
    </w:p>
    <w:p w14:paraId="3913CF36" w14:textId="77777777" w:rsidR="007123EE" w:rsidRPr="00FC0527" w:rsidRDefault="007123EE" w:rsidP="00A727B3">
      <w:pPr>
        <w:jc w:val="center"/>
        <w:rPr>
          <w:b/>
        </w:rPr>
      </w:pPr>
    </w:p>
    <w:p w14:paraId="48010A9B" w14:textId="77777777" w:rsidR="007123EE" w:rsidRPr="00FC0527" w:rsidRDefault="007123EE" w:rsidP="00A727B3">
      <w:pPr>
        <w:jc w:val="center"/>
        <w:rPr>
          <w:b/>
        </w:rPr>
      </w:pPr>
    </w:p>
    <w:p w14:paraId="6B00BACA" w14:textId="77777777" w:rsidR="007123EE" w:rsidRPr="00FC0527" w:rsidRDefault="007123EE" w:rsidP="00A727B3">
      <w:pPr>
        <w:jc w:val="center"/>
        <w:rPr>
          <w:b/>
        </w:rPr>
      </w:pPr>
    </w:p>
    <w:p w14:paraId="160AD976" w14:textId="77777777" w:rsidR="007123EE" w:rsidRPr="00FC0527" w:rsidRDefault="007123EE" w:rsidP="00A727B3">
      <w:pPr>
        <w:jc w:val="center"/>
        <w:rPr>
          <w:b/>
        </w:rPr>
      </w:pPr>
    </w:p>
    <w:p w14:paraId="394543EE" w14:textId="77777777" w:rsidR="007123EE" w:rsidRPr="00FC0527" w:rsidRDefault="007123EE" w:rsidP="00A727B3">
      <w:pPr>
        <w:jc w:val="center"/>
        <w:rPr>
          <w:b/>
        </w:rPr>
      </w:pPr>
    </w:p>
    <w:p w14:paraId="314BE6EA" w14:textId="77777777" w:rsidR="007123EE" w:rsidRPr="00FC0527" w:rsidRDefault="007123EE" w:rsidP="00A727B3">
      <w:pPr>
        <w:jc w:val="center"/>
        <w:rPr>
          <w:b/>
        </w:rPr>
      </w:pPr>
    </w:p>
    <w:p w14:paraId="47E67699" w14:textId="77777777" w:rsidR="007123EE" w:rsidRPr="00FC0527" w:rsidRDefault="007123EE" w:rsidP="00A727B3">
      <w:pPr>
        <w:jc w:val="center"/>
        <w:rPr>
          <w:b/>
        </w:rPr>
      </w:pPr>
    </w:p>
    <w:p w14:paraId="6F60B262" w14:textId="77777777" w:rsidR="007123EE" w:rsidRPr="00FC0527" w:rsidRDefault="007123EE" w:rsidP="00A727B3">
      <w:pPr>
        <w:jc w:val="center"/>
        <w:rPr>
          <w:b/>
        </w:rPr>
      </w:pPr>
    </w:p>
    <w:p w14:paraId="6BA83B88" w14:textId="77777777" w:rsidR="007123EE" w:rsidRPr="00FC0527" w:rsidRDefault="007123EE" w:rsidP="00A727B3">
      <w:pPr>
        <w:jc w:val="center"/>
        <w:rPr>
          <w:b/>
        </w:rPr>
      </w:pPr>
    </w:p>
    <w:p w14:paraId="3000B9D5" w14:textId="77777777" w:rsidR="007123EE" w:rsidRPr="00FC0527" w:rsidRDefault="007123EE" w:rsidP="00A727B3">
      <w:pPr>
        <w:jc w:val="center"/>
        <w:rPr>
          <w:b/>
        </w:rPr>
      </w:pPr>
    </w:p>
    <w:p w14:paraId="26E5E9BC" w14:textId="77777777" w:rsidR="007123EE" w:rsidRPr="00FC0527" w:rsidRDefault="007123EE" w:rsidP="00A727B3">
      <w:pPr>
        <w:jc w:val="center"/>
        <w:rPr>
          <w:b/>
        </w:rPr>
      </w:pPr>
    </w:p>
    <w:p w14:paraId="5D44A477" w14:textId="77777777" w:rsidR="007123EE" w:rsidRPr="00FC0527" w:rsidRDefault="007123EE" w:rsidP="00A727B3">
      <w:pPr>
        <w:jc w:val="center"/>
        <w:rPr>
          <w:b/>
        </w:rPr>
      </w:pPr>
    </w:p>
    <w:p w14:paraId="2D665AE6" w14:textId="77777777" w:rsidR="007123EE" w:rsidRPr="00FC0527" w:rsidRDefault="007123EE" w:rsidP="00A727B3">
      <w:pPr>
        <w:jc w:val="center"/>
        <w:rPr>
          <w:b/>
        </w:rPr>
      </w:pPr>
    </w:p>
    <w:p w14:paraId="4AB9F216" w14:textId="77777777" w:rsidR="007123EE" w:rsidRPr="00FC0527" w:rsidRDefault="007123EE" w:rsidP="00A727B3">
      <w:pPr>
        <w:jc w:val="center"/>
        <w:rPr>
          <w:b/>
        </w:rPr>
      </w:pPr>
    </w:p>
    <w:p w14:paraId="5A89093C" w14:textId="77777777" w:rsidR="007123EE" w:rsidRPr="00FC0527" w:rsidRDefault="007123EE" w:rsidP="00A727B3">
      <w:pPr>
        <w:jc w:val="center"/>
        <w:rPr>
          <w:b/>
        </w:rPr>
      </w:pPr>
    </w:p>
    <w:p w14:paraId="56343B6E" w14:textId="77777777" w:rsidR="007123EE" w:rsidRPr="00FC0527" w:rsidRDefault="007123EE" w:rsidP="00A727B3">
      <w:pPr>
        <w:jc w:val="center"/>
        <w:rPr>
          <w:b/>
        </w:rPr>
      </w:pPr>
    </w:p>
    <w:p w14:paraId="2CD8D5BC" w14:textId="77777777" w:rsidR="007123EE" w:rsidRPr="00FC0527" w:rsidRDefault="007123EE" w:rsidP="00A727B3">
      <w:pPr>
        <w:jc w:val="center"/>
        <w:rPr>
          <w:b/>
        </w:rPr>
      </w:pPr>
    </w:p>
    <w:p w14:paraId="0BE57841" w14:textId="77777777" w:rsidR="002C21AD" w:rsidRPr="00065E92" w:rsidRDefault="002C21AD" w:rsidP="004508B0">
      <w:pPr>
        <w:numPr>
          <w:ilvl w:val="0"/>
          <w:numId w:val="2"/>
        </w:numPr>
        <w:jc w:val="both"/>
        <w:rPr>
          <w:rFonts w:cs="Arial"/>
        </w:rPr>
      </w:pPr>
      <w:r w:rsidRPr="00065E92">
        <w:rPr>
          <w:rFonts w:cs="Arial"/>
          <w:b/>
        </w:rPr>
        <w:t>Zamawiający</w:t>
      </w:r>
    </w:p>
    <w:p w14:paraId="7D430D95" w14:textId="77777777" w:rsidR="002C21AD" w:rsidRPr="00065E92" w:rsidRDefault="002C21AD" w:rsidP="00A727B3">
      <w:pPr>
        <w:pStyle w:val="Akapitzlist"/>
        <w:ind w:left="567"/>
        <w:jc w:val="both"/>
        <w:rPr>
          <w:rFonts w:cs="Arial"/>
        </w:rPr>
      </w:pPr>
      <w:r w:rsidRPr="00065E92">
        <w:rPr>
          <w:rFonts w:cs="Arial"/>
        </w:rPr>
        <w:t>Zamawiającym jest Zakład  Wodociągów i Kanalizacji Sp. z o.o.</w:t>
      </w:r>
    </w:p>
    <w:p w14:paraId="106D0145" w14:textId="77777777" w:rsidR="002C21AD" w:rsidRPr="00065E92" w:rsidRDefault="002C21AD" w:rsidP="00A727B3">
      <w:pPr>
        <w:pStyle w:val="Akapitzlist"/>
        <w:ind w:left="567"/>
        <w:jc w:val="both"/>
        <w:rPr>
          <w:rFonts w:cs="Arial"/>
        </w:rPr>
      </w:pPr>
      <w:r w:rsidRPr="00065E92">
        <w:rPr>
          <w:rFonts w:cs="Arial"/>
        </w:rPr>
        <w:t>Adres: ul. Kołłątaja 4, 72-600 Świnoujście</w:t>
      </w:r>
    </w:p>
    <w:p w14:paraId="40D67C86" w14:textId="77777777" w:rsidR="002C21AD" w:rsidRPr="00065E92" w:rsidRDefault="002C21AD" w:rsidP="00A727B3">
      <w:pPr>
        <w:pStyle w:val="Akapitzlist"/>
        <w:ind w:left="567"/>
        <w:jc w:val="both"/>
        <w:rPr>
          <w:rStyle w:val="Hipercze"/>
          <w:rFonts w:cs="Arial"/>
          <w:lang w:val="de-DE"/>
        </w:rPr>
      </w:pPr>
      <w:hyperlink r:id="rId8" w:history="1">
        <w:r w:rsidRPr="00065E92">
          <w:rPr>
            <w:rStyle w:val="Hipercze"/>
            <w:rFonts w:cs="Arial"/>
            <w:lang w:val="de-DE"/>
          </w:rPr>
          <w:t>http://bip.um.swinoujscie.pl/artykuly/1084/dane-podstawowe</w:t>
        </w:r>
      </w:hyperlink>
    </w:p>
    <w:p w14:paraId="7F73ECF4" w14:textId="77777777" w:rsidR="002C21AD" w:rsidRPr="00065E92" w:rsidRDefault="002C21AD" w:rsidP="00A727B3">
      <w:pPr>
        <w:pStyle w:val="Akapitzlist"/>
        <w:ind w:left="567"/>
        <w:jc w:val="both"/>
        <w:rPr>
          <w:rFonts w:cs="Arial"/>
        </w:rPr>
      </w:pPr>
      <w:r w:rsidRPr="00065E92">
        <w:rPr>
          <w:rFonts w:cs="Arial"/>
        </w:rPr>
        <w:t xml:space="preserve">Platforma zakupowa: </w:t>
      </w:r>
      <w:hyperlink r:id="rId9" w:history="1">
        <w:r w:rsidRPr="00065E92">
          <w:rPr>
            <w:rStyle w:val="Hipercze"/>
            <w:rFonts w:cs="Arial"/>
          </w:rPr>
          <w:t>https://platformazakupowa.pl/pn/zwik_swi</w:t>
        </w:r>
      </w:hyperlink>
    </w:p>
    <w:p w14:paraId="1D564966" w14:textId="77777777" w:rsidR="002C21AD" w:rsidRPr="00065E92" w:rsidRDefault="002C21AD" w:rsidP="00A727B3">
      <w:pPr>
        <w:jc w:val="both"/>
        <w:rPr>
          <w:rFonts w:cs="Arial"/>
        </w:rPr>
      </w:pPr>
      <w:r w:rsidRPr="00065E92">
        <w:rPr>
          <w:rFonts w:cs="Arial"/>
        </w:rPr>
        <w:tab/>
      </w:r>
    </w:p>
    <w:p w14:paraId="124A922B" w14:textId="77777777" w:rsidR="002C21AD" w:rsidRPr="00F64C74" w:rsidRDefault="002C21AD" w:rsidP="004508B0">
      <w:pPr>
        <w:numPr>
          <w:ilvl w:val="0"/>
          <w:numId w:val="2"/>
        </w:numPr>
        <w:jc w:val="both"/>
        <w:rPr>
          <w:rFonts w:cs="Arial"/>
          <w:b/>
        </w:rPr>
      </w:pPr>
      <w:r w:rsidRPr="00F64C74">
        <w:rPr>
          <w:rFonts w:cs="Arial"/>
          <w:b/>
        </w:rPr>
        <w:t>Opis sposobu porozumiewania się Zamawiającego z Wykonawcami.</w:t>
      </w:r>
    </w:p>
    <w:p w14:paraId="51D6335E" w14:textId="5AEA99C7" w:rsidR="002C21AD" w:rsidRPr="002C21AD" w:rsidRDefault="002C21AD" w:rsidP="00E63BD3">
      <w:pPr>
        <w:pStyle w:val="Akapitzlist"/>
        <w:numPr>
          <w:ilvl w:val="1"/>
          <w:numId w:val="5"/>
        </w:numPr>
        <w:jc w:val="both"/>
        <w:rPr>
          <w:rFonts w:cs="Arial"/>
          <w:strike/>
        </w:rPr>
      </w:pPr>
      <w:bookmarkStart w:id="1" w:name="_Hlk34742145"/>
      <w:r w:rsidRPr="002C21AD">
        <w:rPr>
          <w:rFonts w:cs="Arial"/>
        </w:rPr>
        <w:t>Zamawiający pracuje w następujących dniach (roboczych) od poniedziałku do piątku w godzinach od 7:00 do 15:00.</w:t>
      </w:r>
    </w:p>
    <w:p w14:paraId="217D7C62" w14:textId="7D1F7D8B" w:rsidR="002C21AD" w:rsidRPr="002C21AD" w:rsidRDefault="002C21AD" w:rsidP="00E63BD3">
      <w:pPr>
        <w:pStyle w:val="Akapitzlist"/>
        <w:numPr>
          <w:ilvl w:val="1"/>
          <w:numId w:val="5"/>
        </w:numPr>
        <w:jc w:val="both"/>
        <w:rPr>
          <w:rFonts w:cs="Arial"/>
          <w:strike/>
        </w:rPr>
      </w:pPr>
      <w:r w:rsidRPr="002C21AD">
        <w:rPr>
          <w:rFonts w:cs="Arial"/>
        </w:rPr>
        <w:t xml:space="preserve">Zamawiający dopuszcza porozumiewanie się wyłącznie drogą elektroniczną za pośrednictwem platformy zakupowej: </w:t>
      </w:r>
      <w:hyperlink r:id="rId10" w:history="1">
        <w:r w:rsidRPr="002C21AD">
          <w:rPr>
            <w:rStyle w:val="Hipercze"/>
            <w:rFonts w:cs="Arial"/>
          </w:rPr>
          <w:t>https://platformazakupowa.pl/pn/zwik_swi</w:t>
        </w:r>
      </w:hyperlink>
      <w:r w:rsidRPr="002C21AD">
        <w:rPr>
          <w:rFonts w:cs="Arial"/>
        </w:rPr>
        <w:t xml:space="preserve"> w zakładce „Postępowania” w części dotyczącej niniejszego postępowania.</w:t>
      </w:r>
    </w:p>
    <w:p w14:paraId="66199045" w14:textId="77777777" w:rsidR="002C21AD" w:rsidRPr="002C21AD" w:rsidRDefault="002C21AD" w:rsidP="00E63BD3">
      <w:pPr>
        <w:pStyle w:val="Akapitzlist"/>
        <w:numPr>
          <w:ilvl w:val="1"/>
          <w:numId w:val="5"/>
        </w:numPr>
        <w:jc w:val="both"/>
        <w:rPr>
          <w:rFonts w:cs="Arial"/>
          <w:strike/>
        </w:rPr>
      </w:pPr>
      <w:r w:rsidRPr="002C21AD">
        <w:rPr>
          <w:rFonts w:cs="Arial"/>
        </w:rPr>
        <w:t xml:space="preserve">w przypadku pytań merytorycznych związanych z postępowaniem Zamawiający przewiduje możliwość porozumiewania się wyłącznie drogą elektroniczną przy pomocy </w:t>
      </w:r>
      <w:r w:rsidRPr="002C21AD">
        <w:rPr>
          <w:rFonts w:cs="Arial"/>
          <w:color w:val="000000"/>
        </w:rPr>
        <w:t>przycisku: "Wyślij wiadomość".</w:t>
      </w:r>
      <w:r w:rsidRPr="002C21AD">
        <w:rPr>
          <w:rFonts w:cs="Arial"/>
          <w:strike/>
          <w:highlight w:val="cyan"/>
        </w:rPr>
        <w:t xml:space="preserve"> </w:t>
      </w:r>
    </w:p>
    <w:p w14:paraId="3C693C78" w14:textId="0B0B31B1" w:rsidR="00756198" w:rsidRPr="00E93D03" w:rsidRDefault="002C21AD" w:rsidP="00A727B3">
      <w:pPr>
        <w:ind w:left="708"/>
        <w:jc w:val="both"/>
        <w:rPr>
          <w:rFonts w:cs="Arial"/>
        </w:rPr>
      </w:pPr>
      <w:r w:rsidRPr="00E93D03">
        <w:rPr>
          <w:rFonts w:cs="Arial"/>
        </w:rPr>
        <w:t>Przycisk “Wyślij wiadomość” służy również do odpowiedzi na wezwanie do u</w:t>
      </w:r>
      <w:r w:rsidR="00756198">
        <w:rPr>
          <w:rFonts w:cs="Arial"/>
        </w:rPr>
        <w:t>zu</w:t>
      </w:r>
      <w:r w:rsidRPr="00E93D03">
        <w:rPr>
          <w:rFonts w:cs="Arial"/>
        </w:rPr>
        <w:t>pełnienia ofert, przesłania odwołania /inne.</w:t>
      </w:r>
    </w:p>
    <w:bookmarkEnd w:id="1"/>
    <w:p w14:paraId="5E93C524" w14:textId="0CE44380" w:rsidR="002C21AD" w:rsidRPr="00756198" w:rsidRDefault="002C21AD" w:rsidP="00E63BD3">
      <w:pPr>
        <w:pStyle w:val="Akapitzlist"/>
        <w:numPr>
          <w:ilvl w:val="1"/>
          <w:numId w:val="5"/>
        </w:numPr>
        <w:spacing w:line="252" w:lineRule="auto"/>
        <w:jc w:val="both"/>
        <w:rPr>
          <w:rFonts w:cs="Arial"/>
          <w:strike/>
        </w:rPr>
      </w:pPr>
      <w:r w:rsidRPr="00756198">
        <w:rPr>
          <w:rFonts w:cs="Arial"/>
        </w:rPr>
        <w:t xml:space="preserve">w przypadku pytań dotyczących funkcjonowania i obsługi technicznej platformy, prosimy o skorzystanie z pomocy </w:t>
      </w:r>
      <w:r w:rsidRPr="00756198">
        <w:rPr>
          <w:rFonts w:cs="Arial"/>
          <w:b/>
          <w:bCs/>
        </w:rPr>
        <w:t xml:space="preserve">Centrum Wsparcia Klienta, </w:t>
      </w:r>
      <w:r w:rsidRPr="00756198">
        <w:rPr>
          <w:rFonts w:cs="Arial"/>
        </w:rPr>
        <w:t xml:space="preserve">które udziela wszelkich informacji związanych z procesem składania oferty, rejestracji czy innych aspektów technicznych platformy, dostępnego codziennie </w:t>
      </w:r>
      <w:r w:rsidRPr="00756198">
        <w:rPr>
          <w:rFonts w:cs="Arial"/>
          <w:b/>
          <w:bCs/>
        </w:rPr>
        <w:t xml:space="preserve">od poniedziałku do piątku </w:t>
      </w:r>
      <w:r w:rsidRPr="00756198">
        <w:rPr>
          <w:rFonts w:cs="Arial"/>
        </w:rPr>
        <w:t xml:space="preserve">w godzinach </w:t>
      </w:r>
      <w:r w:rsidRPr="00756198">
        <w:rPr>
          <w:rFonts w:cs="Arial"/>
          <w:b/>
          <w:bCs/>
        </w:rPr>
        <w:t xml:space="preserve">od 8:00 do 17:00 </w:t>
      </w:r>
      <w:r w:rsidRPr="00756198">
        <w:rPr>
          <w:rFonts w:cs="Arial"/>
        </w:rPr>
        <w:t xml:space="preserve">pod nr tel. </w:t>
      </w:r>
      <w:r w:rsidRPr="00756198">
        <w:rPr>
          <w:rFonts w:cs="Arial"/>
          <w:b/>
          <w:bCs/>
        </w:rPr>
        <w:t xml:space="preserve">(22) 101-02-02. </w:t>
      </w:r>
    </w:p>
    <w:p w14:paraId="65FED0D0" w14:textId="06C55EAD" w:rsidR="002C21AD" w:rsidRPr="00E93D03" w:rsidRDefault="002C21AD" w:rsidP="00E63BD3">
      <w:pPr>
        <w:pStyle w:val="Akapitzlist"/>
        <w:numPr>
          <w:ilvl w:val="1"/>
          <w:numId w:val="5"/>
        </w:numPr>
        <w:spacing w:line="252" w:lineRule="auto"/>
        <w:jc w:val="both"/>
        <w:rPr>
          <w:rFonts w:cs="Arial"/>
          <w:b/>
          <w:bCs/>
        </w:rPr>
      </w:pPr>
      <w:r w:rsidRPr="00E93D03">
        <w:rPr>
          <w:rFonts w:cs="Arial"/>
        </w:rPr>
        <w:t xml:space="preserve">w sytuacjach awaryjnych - w przypadku braku działania platformy zakupowej </w:t>
      </w:r>
      <w:hyperlink r:id="rId11" w:history="1">
        <w:r w:rsidRPr="00E93D03">
          <w:rPr>
            <w:rStyle w:val="Hipercze"/>
            <w:rFonts w:cs="Arial"/>
          </w:rPr>
          <w:t>https://platformazakupowa.pl/pn/zwik_swi</w:t>
        </w:r>
      </w:hyperlink>
      <w:r w:rsidRPr="00E93D03">
        <w:rPr>
          <w:rFonts w:cs="Arial"/>
        </w:rPr>
        <w:t xml:space="preserve"> Zamawiający i Wykonawcy mogą również komunikować się za pośrednictwem poczty elektronicznej: </w:t>
      </w:r>
      <w:hyperlink r:id="rId12" w:history="1">
        <w:r w:rsidRPr="00E93D03">
          <w:rPr>
            <w:rStyle w:val="Hipercze"/>
            <w:rFonts w:cs="Arial"/>
          </w:rPr>
          <w:t>kszczawinska@zwik.fn.pl</w:t>
        </w:r>
      </w:hyperlink>
      <w:r w:rsidRPr="00E93D03">
        <w:rPr>
          <w:rFonts w:cs="Arial"/>
        </w:rPr>
        <w:t xml:space="preserve"> </w:t>
      </w:r>
    </w:p>
    <w:p w14:paraId="7B9DBA7D" w14:textId="77777777" w:rsidR="002C21AD" w:rsidRPr="00D9219F" w:rsidRDefault="002C21AD" w:rsidP="00E63BD3">
      <w:pPr>
        <w:pStyle w:val="Akapitzlist"/>
        <w:numPr>
          <w:ilvl w:val="1"/>
          <w:numId w:val="5"/>
        </w:numPr>
        <w:spacing w:line="252" w:lineRule="auto"/>
        <w:jc w:val="both"/>
        <w:rPr>
          <w:rFonts w:cs="Arial"/>
          <w:b/>
          <w:bCs/>
        </w:rPr>
      </w:pPr>
      <w:r w:rsidRPr="00E93D03">
        <w:rPr>
          <w:rFonts w:cs="Arial"/>
        </w:rPr>
        <w:t>Korzystanie z platformy zakupowej przez Wykonawcę jest</w:t>
      </w:r>
      <w:r w:rsidRPr="00D9219F">
        <w:rPr>
          <w:rFonts w:cs="Arial"/>
        </w:rPr>
        <w:t xml:space="preserve"> bezpłatne.</w:t>
      </w:r>
    </w:p>
    <w:p w14:paraId="6D084212" w14:textId="77777777" w:rsidR="002C21AD" w:rsidRPr="00065E92" w:rsidRDefault="002C21AD" w:rsidP="00A727B3">
      <w:pPr>
        <w:jc w:val="both"/>
        <w:rPr>
          <w:rFonts w:cs="Arial"/>
        </w:rPr>
      </w:pPr>
    </w:p>
    <w:p w14:paraId="70DBA5B2" w14:textId="77777777" w:rsidR="002C21AD" w:rsidRPr="00065E92" w:rsidRDefault="002C21AD" w:rsidP="00E63BD3">
      <w:pPr>
        <w:numPr>
          <w:ilvl w:val="0"/>
          <w:numId w:val="5"/>
        </w:numPr>
        <w:ind w:hanging="566"/>
        <w:jc w:val="both"/>
        <w:rPr>
          <w:rFonts w:cs="Arial"/>
          <w:b/>
        </w:rPr>
      </w:pPr>
      <w:r w:rsidRPr="00065E92">
        <w:rPr>
          <w:rFonts w:cs="Arial"/>
          <w:b/>
        </w:rPr>
        <w:t>Tryb postępowania</w:t>
      </w:r>
    </w:p>
    <w:p w14:paraId="357092EE" w14:textId="77777777" w:rsidR="002C21AD" w:rsidRPr="00065E92" w:rsidRDefault="002C21AD" w:rsidP="00A727B3">
      <w:pPr>
        <w:pStyle w:val="Akapitzlist"/>
        <w:ind w:left="567"/>
        <w:jc w:val="both"/>
        <w:rPr>
          <w:rFonts w:cs="Arial"/>
          <w:color w:val="000000"/>
        </w:rPr>
      </w:pPr>
    </w:p>
    <w:p w14:paraId="3AC17247" w14:textId="3C307D1C" w:rsidR="002C21AD" w:rsidRPr="00065E92" w:rsidRDefault="002C21AD" w:rsidP="00A727B3">
      <w:pPr>
        <w:jc w:val="both"/>
        <w:rPr>
          <w:rFonts w:cs="Arial"/>
        </w:rPr>
      </w:pPr>
      <w:r w:rsidRPr="00065E92">
        <w:rPr>
          <w:rFonts w:cs="Arial"/>
        </w:rPr>
        <w:t xml:space="preserve">Postępowanie o udzielenie zamówienia prowadzone jest w trybie przetargu nieograniczonego na podstawie Regulaminu Wewnętrznego w sprawie zasad, form i trybu udzielania zamówień na wykonanie robót budowlanych, dostaw i </w:t>
      </w:r>
      <w:r w:rsidRPr="00914E09">
        <w:rPr>
          <w:rFonts w:cs="Arial"/>
        </w:rPr>
        <w:t xml:space="preserve">usług (wprowadzony uchwałą Zarządu ZWiK Sp. z o.o. Nr </w:t>
      </w:r>
      <w:bookmarkStart w:id="2" w:name="_Hlk20217355"/>
      <w:r w:rsidRPr="00914E09">
        <w:rPr>
          <w:rFonts w:cs="Arial"/>
        </w:rPr>
        <w:t>82/2019 z dn. 12.09.2019r.</w:t>
      </w:r>
      <w:bookmarkEnd w:id="2"/>
      <w:r w:rsidR="001B7D11">
        <w:rPr>
          <w:rFonts w:cs="Arial"/>
        </w:rPr>
        <w:t xml:space="preserve"> z późn. zm.</w:t>
      </w:r>
      <w:r w:rsidRPr="00914E09">
        <w:rPr>
          <w:rFonts w:cs="Arial"/>
        </w:rPr>
        <w:t>). Regulamin dostępny jest na stronie internetowej Zamawiającego:</w:t>
      </w:r>
      <w:r w:rsidRPr="00065E92">
        <w:rPr>
          <w:rFonts w:cs="Arial"/>
        </w:rPr>
        <w:t xml:space="preserve"> </w:t>
      </w:r>
    </w:p>
    <w:p w14:paraId="2A49E204" w14:textId="77777777" w:rsidR="002C21AD" w:rsidRPr="00065E92" w:rsidRDefault="002C21AD" w:rsidP="00A727B3">
      <w:pPr>
        <w:jc w:val="both"/>
        <w:rPr>
          <w:rFonts w:cs="Arial"/>
        </w:rPr>
      </w:pPr>
      <w:hyperlink r:id="rId13" w:history="1">
        <w:r w:rsidRPr="00065E92">
          <w:rPr>
            <w:rStyle w:val="Hipercze"/>
            <w:rFonts w:cs="Arial"/>
          </w:rPr>
          <w:t>http://bip.um.swinoujscie.pl/artykul/1097/20732/regulamin-wewnetrzny-w-sprawie-zasad-form-i-trybu-udzielania-zamowien-na-wykonanie-robot-budowlanych-dostaw-i-uslug</w:t>
        </w:r>
      </w:hyperlink>
      <w:r w:rsidRPr="00065E92">
        <w:rPr>
          <w:rFonts w:cs="Arial"/>
        </w:rPr>
        <w:t xml:space="preserve"> </w:t>
      </w:r>
    </w:p>
    <w:p w14:paraId="6F706D38" w14:textId="77777777" w:rsidR="002C21AD" w:rsidRPr="00065E92" w:rsidRDefault="002C21AD" w:rsidP="00A727B3">
      <w:pPr>
        <w:jc w:val="both"/>
        <w:rPr>
          <w:rFonts w:cs="Arial"/>
        </w:rPr>
      </w:pPr>
      <w:r w:rsidRPr="00065E92">
        <w:rPr>
          <w:rFonts w:cs="Arial"/>
        </w:rPr>
        <w:t>Regulamin dostępny jest również w siedzibie Zamawiającego w pokoju nr 4.</w:t>
      </w:r>
    </w:p>
    <w:p w14:paraId="471AFF45" w14:textId="77777777" w:rsidR="002C21AD" w:rsidRPr="00065E92" w:rsidRDefault="002C21AD" w:rsidP="00A727B3">
      <w:pPr>
        <w:jc w:val="both"/>
        <w:rPr>
          <w:rFonts w:cs="Arial"/>
          <w:b/>
          <w:bCs/>
          <w:color w:val="000000"/>
        </w:rPr>
      </w:pPr>
    </w:p>
    <w:p w14:paraId="0CD4FF5F" w14:textId="7EE12390" w:rsidR="00C25D28" w:rsidRPr="00AA5FBC" w:rsidRDefault="00C25D28" w:rsidP="00C25D28">
      <w:pPr>
        <w:jc w:val="both"/>
        <w:rPr>
          <w:rFonts w:cs="Arial"/>
          <w:b/>
        </w:rPr>
      </w:pPr>
      <w:r w:rsidRPr="00AA5FBC">
        <w:rPr>
          <w:rFonts w:cs="Arial"/>
          <w:b/>
          <w:bCs/>
          <w:color w:val="000000"/>
        </w:rPr>
        <w:t xml:space="preserve">Do udzielenia tego zamówienia nie stosuje się przepisów </w:t>
      </w:r>
      <w:r w:rsidRPr="00AA5FBC">
        <w:rPr>
          <w:rFonts w:cs="Arial"/>
          <w:b/>
        </w:rPr>
        <w:t>ustawy z dnia 11 września 2019 r. Prawo zamówień publicznych (</w:t>
      </w:r>
      <w:r w:rsidR="007E0EC9">
        <w:rPr>
          <w:rFonts w:cs="Arial"/>
          <w:b/>
          <w:bCs/>
        </w:rPr>
        <w:t>Dz. U. z 2024r. poz. 1320 z późn. zm.</w:t>
      </w:r>
      <w:r w:rsidRPr="00AA5FBC">
        <w:rPr>
          <w:rFonts w:cs="Arial"/>
          <w:b/>
          <w:bCs/>
        </w:rPr>
        <w:t>).</w:t>
      </w:r>
    </w:p>
    <w:p w14:paraId="0A939841" w14:textId="77777777" w:rsidR="001E5492" w:rsidRPr="00FC0527" w:rsidRDefault="001E5492" w:rsidP="00A727B3">
      <w:pPr>
        <w:jc w:val="both"/>
        <w:rPr>
          <w:b/>
        </w:rPr>
      </w:pPr>
    </w:p>
    <w:p w14:paraId="3E7A4E9D" w14:textId="77777777" w:rsidR="0017783F" w:rsidRPr="00FC0527" w:rsidRDefault="0017783F" w:rsidP="00E63BD3">
      <w:pPr>
        <w:pStyle w:val="Akapitzlist"/>
        <w:numPr>
          <w:ilvl w:val="0"/>
          <w:numId w:val="4"/>
        </w:numPr>
        <w:jc w:val="both"/>
        <w:rPr>
          <w:rFonts w:cs="Arial"/>
          <w:b/>
        </w:rPr>
      </w:pPr>
      <w:bookmarkStart w:id="3" w:name="_Hlk214820187"/>
      <w:r w:rsidRPr="00FC0527">
        <w:rPr>
          <w:rFonts w:cs="Arial"/>
          <w:b/>
        </w:rPr>
        <w:t>Opis przedmiotu zamówienia</w:t>
      </w:r>
    </w:p>
    <w:bookmarkEnd w:id="3"/>
    <w:p w14:paraId="7526B54C" w14:textId="77777777" w:rsidR="0017783F" w:rsidRPr="00FC0527" w:rsidRDefault="0017783F" w:rsidP="00A727B3">
      <w:pPr>
        <w:jc w:val="both"/>
        <w:rPr>
          <w:rFonts w:cs="Arial"/>
          <w:b/>
          <w:u w:val="single"/>
        </w:rPr>
      </w:pPr>
    </w:p>
    <w:p w14:paraId="7527B512" w14:textId="77777777" w:rsidR="00A6742A" w:rsidRPr="00AC041A" w:rsidRDefault="00A6742A" w:rsidP="00A6742A">
      <w:pPr>
        <w:ind w:left="567"/>
        <w:jc w:val="both"/>
        <w:rPr>
          <w:rFonts w:cs="Arial"/>
        </w:rPr>
      </w:pPr>
      <w:r w:rsidRPr="00AC041A">
        <w:rPr>
          <w:rFonts w:cs="Arial"/>
          <w:color w:val="000000"/>
        </w:rPr>
        <w:lastRenderedPageBreak/>
        <w:t xml:space="preserve">Przedmiotem zamówienia jest </w:t>
      </w:r>
      <w:r w:rsidRPr="001B4268">
        <w:rPr>
          <w:rFonts w:cs="Arial"/>
          <w:bCs/>
          <w:color w:val="000000"/>
        </w:rPr>
        <w:t xml:space="preserve">zakup wraz z dostawą środka chemicznego </w:t>
      </w:r>
      <w:r>
        <w:rPr>
          <w:rFonts w:cs="Arial"/>
          <w:bCs/>
          <w:color w:val="000000"/>
        </w:rPr>
        <w:t>FLOKOR 1,2A</w:t>
      </w:r>
      <w:r w:rsidRPr="001B4268">
        <w:rPr>
          <w:rFonts w:cs="Arial"/>
          <w:bCs/>
          <w:color w:val="000000"/>
        </w:rPr>
        <w:t xml:space="preserve"> </w:t>
      </w:r>
      <w:r w:rsidRPr="00AC041A">
        <w:rPr>
          <w:rFonts w:cs="Arial"/>
          <w:color w:val="000000"/>
        </w:rPr>
        <w:t xml:space="preserve">do Zamawiającego tj.: Ujęcie Wody ODRA przy ul. Wrzosowej </w:t>
      </w:r>
      <w:r>
        <w:rPr>
          <w:rFonts w:cs="Arial"/>
          <w:color w:val="000000"/>
        </w:rPr>
        <w:t xml:space="preserve">10 </w:t>
      </w:r>
      <w:r w:rsidRPr="00AC041A">
        <w:rPr>
          <w:rFonts w:cs="Arial"/>
          <w:color w:val="000000"/>
        </w:rPr>
        <w:t>w</w:t>
      </w:r>
      <w:r>
        <w:rPr>
          <w:rFonts w:cs="Arial"/>
          <w:color w:val="000000"/>
        </w:rPr>
        <w:t> </w:t>
      </w:r>
      <w:r w:rsidRPr="00AC041A">
        <w:rPr>
          <w:rFonts w:cs="Arial"/>
          <w:color w:val="000000"/>
        </w:rPr>
        <w:t>Świnoujściu</w:t>
      </w:r>
      <w:r>
        <w:rPr>
          <w:rFonts w:cs="Arial"/>
          <w:color w:val="000000"/>
        </w:rPr>
        <w:t>,</w:t>
      </w:r>
      <w:r w:rsidRPr="001B4268">
        <w:rPr>
          <w:rFonts w:cs="Arial"/>
          <w:bCs/>
          <w:color w:val="000000"/>
        </w:rPr>
        <w:t xml:space="preserve"> w</w:t>
      </w:r>
      <w:r>
        <w:rPr>
          <w:rFonts w:cs="Arial"/>
          <w:bCs/>
          <w:color w:val="000000"/>
        </w:rPr>
        <w:t xml:space="preserve"> ilości 12m3 w</w:t>
      </w:r>
      <w:r w:rsidRPr="001B4268">
        <w:rPr>
          <w:rFonts w:cs="Arial"/>
          <w:bCs/>
          <w:color w:val="000000"/>
        </w:rPr>
        <w:t xml:space="preserve"> okresie 12 miesięcy.</w:t>
      </w:r>
      <w:r w:rsidRPr="00AC041A">
        <w:rPr>
          <w:rFonts w:cs="Arial"/>
          <w:color w:val="000000"/>
        </w:rPr>
        <w:t xml:space="preserve"> </w:t>
      </w:r>
      <w:r w:rsidRPr="00AC041A">
        <w:rPr>
          <w:rFonts w:cs="Arial"/>
        </w:rPr>
        <w:t>Szczegółowy zakres przedmiotu zamówienia określony został w załączniku nr 1 do siwz (nr 1 do umowy).</w:t>
      </w:r>
    </w:p>
    <w:p w14:paraId="148F8604" w14:textId="77777777" w:rsidR="0017783F" w:rsidRPr="003D69BD" w:rsidRDefault="0017783F" w:rsidP="00A727B3">
      <w:pPr>
        <w:jc w:val="both"/>
        <w:rPr>
          <w:rFonts w:cs="Arial"/>
        </w:rPr>
      </w:pPr>
    </w:p>
    <w:p w14:paraId="41E5CE04" w14:textId="18D7D7C8" w:rsidR="00C25D28" w:rsidRDefault="00C25D28" w:rsidP="00E63BD3">
      <w:pPr>
        <w:pStyle w:val="pkt"/>
        <w:numPr>
          <w:ilvl w:val="0"/>
          <w:numId w:val="4"/>
        </w:numPr>
        <w:tabs>
          <w:tab w:val="left" w:pos="900"/>
        </w:tabs>
        <w:spacing w:before="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Oferty częściowe</w:t>
      </w:r>
    </w:p>
    <w:p w14:paraId="353F37E8" w14:textId="77777777" w:rsidR="00263C41" w:rsidRDefault="00263C41" w:rsidP="00263C41">
      <w:pPr>
        <w:pStyle w:val="pkt"/>
        <w:tabs>
          <w:tab w:val="left" w:pos="900"/>
        </w:tabs>
        <w:spacing w:before="0" w:after="0"/>
        <w:ind w:left="0" w:firstLine="0"/>
        <w:rPr>
          <w:rFonts w:ascii="Arial" w:hAnsi="Arial" w:cs="Arial"/>
          <w:sz w:val="22"/>
          <w:szCs w:val="22"/>
        </w:rPr>
      </w:pPr>
    </w:p>
    <w:p w14:paraId="30368160" w14:textId="2BC5772D" w:rsidR="00125CF5" w:rsidRPr="00A6742A" w:rsidRDefault="00125CF5" w:rsidP="00125CF5">
      <w:pPr>
        <w:pStyle w:val="pkt"/>
        <w:tabs>
          <w:tab w:val="left" w:pos="900"/>
        </w:tabs>
        <w:spacing w:before="0" w:after="0"/>
        <w:ind w:left="0" w:firstLine="0"/>
        <w:rPr>
          <w:rFonts w:ascii="Arial" w:hAnsi="Arial" w:cs="Arial"/>
          <w:bCs/>
          <w:sz w:val="22"/>
          <w:szCs w:val="22"/>
        </w:rPr>
      </w:pPr>
      <w:r w:rsidRPr="00065E92">
        <w:rPr>
          <w:rFonts w:ascii="Arial" w:hAnsi="Arial" w:cs="Arial"/>
          <w:sz w:val="22"/>
          <w:szCs w:val="22"/>
        </w:rPr>
        <w:t>Każdy Wykonawca może złożyć w niniejszym postępowaniu tylko jedną ofertę. Wykonawcy przedstawią oferty zgodnie z wymaganiami SIWZ</w:t>
      </w:r>
      <w:r w:rsidR="00A6742A" w:rsidRPr="00A6742A">
        <w:rPr>
          <w:rFonts w:ascii="Arial" w:hAnsi="Arial" w:cs="Arial"/>
          <w:b/>
          <w:sz w:val="22"/>
          <w:szCs w:val="22"/>
        </w:rPr>
        <w:t xml:space="preserve"> </w:t>
      </w:r>
      <w:r w:rsidR="00A6742A" w:rsidRPr="00A6742A">
        <w:rPr>
          <w:rFonts w:ascii="Arial" w:hAnsi="Arial" w:cs="Arial"/>
          <w:bCs/>
          <w:sz w:val="22"/>
          <w:szCs w:val="22"/>
        </w:rPr>
        <w:t>obejmujące całość zamówienia. Zamawiający nie dopuszcza możliwości składania ofert częściowych.</w:t>
      </w:r>
    </w:p>
    <w:p w14:paraId="4879D7B0" w14:textId="77777777" w:rsidR="00A6742A" w:rsidRDefault="00A6742A" w:rsidP="00125CF5">
      <w:pPr>
        <w:pStyle w:val="pkt"/>
        <w:tabs>
          <w:tab w:val="left" w:pos="900"/>
        </w:tabs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</w:p>
    <w:p w14:paraId="38841354" w14:textId="77777777" w:rsidR="0017783F" w:rsidRPr="003D69BD" w:rsidRDefault="0017783F" w:rsidP="00E63BD3">
      <w:pPr>
        <w:numPr>
          <w:ilvl w:val="0"/>
          <w:numId w:val="4"/>
        </w:numPr>
        <w:jc w:val="both"/>
        <w:rPr>
          <w:rFonts w:cs="Arial"/>
          <w:b/>
        </w:rPr>
      </w:pPr>
      <w:r w:rsidRPr="003D69BD">
        <w:rPr>
          <w:rFonts w:cs="Arial"/>
          <w:b/>
        </w:rPr>
        <w:t xml:space="preserve">Termin realizacji przedmiotu zamówienia: </w:t>
      </w:r>
    </w:p>
    <w:p w14:paraId="3DE64BF7" w14:textId="77777777" w:rsidR="0017783F" w:rsidRPr="00FC0527" w:rsidRDefault="0017783F" w:rsidP="00A727B3">
      <w:pPr>
        <w:jc w:val="both"/>
        <w:rPr>
          <w:rFonts w:cs="Arial"/>
          <w:color w:val="000000"/>
        </w:rPr>
      </w:pPr>
    </w:p>
    <w:p w14:paraId="6EC9B323" w14:textId="77777777" w:rsidR="00A6742A" w:rsidRDefault="00A6742A" w:rsidP="00A6742A">
      <w:pPr>
        <w:jc w:val="both"/>
        <w:rPr>
          <w:rFonts w:cs="Arial"/>
          <w:color w:val="000000"/>
        </w:rPr>
      </w:pPr>
      <w:r w:rsidRPr="00AC041A">
        <w:rPr>
          <w:rFonts w:cs="Arial"/>
          <w:color w:val="000000"/>
        </w:rPr>
        <w:t>Dostawy realizowane będą sukcesywnie przez okres 12 miesięcy od dnia podpisania umowy. Okres realizacji każdego zamówienia nie może być dłuższy niż 3 dni kalendarzowe od dnia zło</w:t>
      </w:r>
      <w:smartTag w:uri="urn:schemas-microsoft-com:office:smarttags" w:element="PersonName">
        <w:r w:rsidRPr="00AC041A">
          <w:rPr>
            <w:rFonts w:cs="Arial"/>
            <w:color w:val="000000"/>
          </w:rPr>
          <w:t>żenia</w:t>
        </w:r>
      </w:smartTag>
      <w:r w:rsidRPr="00AC041A">
        <w:rPr>
          <w:rFonts w:cs="Arial"/>
          <w:color w:val="000000"/>
        </w:rPr>
        <w:t xml:space="preserve"> zamówienia.</w:t>
      </w:r>
    </w:p>
    <w:p w14:paraId="784372F0" w14:textId="77777777" w:rsidR="0017783F" w:rsidRPr="00FC0527" w:rsidRDefault="0017783F" w:rsidP="00A727B3">
      <w:pPr>
        <w:jc w:val="both"/>
        <w:rPr>
          <w:rFonts w:cs="Arial"/>
        </w:rPr>
      </w:pPr>
    </w:p>
    <w:p w14:paraId="4E9D698E" w14:textId="77777777" w:rsidR="0017783F" w:rsidRDefault="0017783F" w:rsidP="00E63BD3">
      <w:pPr>
        <w:numPr>
          <w:ilvl w:val="0"/>
          <w:numId w:val="4"/>
        </w:numPr>
        <w:jc w:val="both"/>
        <w:rPr>
          <w:rFonts w:cs="Arial"/>
          <w:b/>
        </w:rPr>
      </w:pPr>
      <w:r w:rsidRPr="00FC0527">
        <w:rPr>
          <w:rFonts w:cs="Arial"/>
          <w:b/>
        </w:rPr>
        <w:t>Warunki udziału w postępowaniu oraz opis sposobu oceny spełniania tych warunków</w:t>
      </w:r>
    </w:p>
    <w:p w14:paraId="72D58082" w14:textId="77777777" w:rsidR="00A6742A" w:rsidRPr="00FC0527" w:rsidRDefault="00A6742A" w:rsidP="00A6742A">
      <w:pPr>
        <w:ind w:left="360"/>
        <w:jc w:val="both"/>
        <w:rPr>
          <w:rFonts w:cs="Arial"/>
          <w:b/>
        </w:rPr>
      </w:pPr>
    </w:p>
    <w:p w14:paraId="07E75CE8" w14:textId="56BE297B" w:rsidR="0017783F" w:rsidRPr="00FC0527" w:rsidRDefault="00C25D28" w:rsidP="00A727B3">
      <w:pPr>
        <w:pStyle w:val="pkt"/>
        <w:spacing w:before="0" w:after="0"/>
        <w:ind w:left="0" w:firstLine="0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</w:rPr>
        <w:t>7</w:t>
      </w:r>
      <w:r w:rsidR="0017783F" w:rsidRPr="00FC0527">
        <w:rPr>
          <w:rFonts w:ascii="Arial" w:hAnsi="Arial" w:cs="Arial"/>
          <w:color w:val="000000"/>
          <w:sz w:val="22"/>
          <w:szCs w:val="22"/>
        </w:rPr>
        <w:t xml:space="preserve">.1. </w:t>
      </w:r>
      <w:r w:rsidR="0017783F" w:rsidRPr="00FC0527">
        <w:rPr>
          <w:rFonts w:ascii="Arial" w:hAnsi="Arial" w:cs="Arial"/>
          <w:color w:val="000000"/>
          <w:sz w:val="22"/>
          <w:szCs w:val="22"/>
          <w:u w:val="single"/>
        </w:rPr>
        <w:t>O zamówienie mogą ubiegać się Wykonawcy, którzy:</w:t>
      </w:r>
    </w:p>
    <w:p w14:paraId="51E3EE79" w14:textId="1C74F616" w:rsidR="0017783F" w:rsidRPr="00EA60BE" w:rsidRDefault="0017783F" w:rsidP="00EA60BE">
      <w:pPr>
        <w:pStyle w:val="Akapitzlist"/>
        <w:numPr>
          <w:ilvl w:val="0"/>
          <w:numId w:val="1"/>
        </w:numPr>
        <w:autoSpaceDE w:val="0"/>
        <w:autoSpaceDN w:val="0"/>
        <w:jc w:val="both"/>
        <w:rPr>
          <w:rFonts w:cs="Arial"/>
          <w:color w:val="000000"/>
        </w:rPr>
      </w:pPr>
      <w:r w:rsidRPr="00EA60BE">
        <w:rPr>
          <w:rFonts w:cs="Arial"/>
          <w:color w:val="000000"/>
        </w:rPr>
        <w:t>posiadają uprawnienia do wykonywania określonej działalności lub czynności, jeżeli ustawy nakładają obowiązek posiadania takich uprawnień</w:t>
      </w:r>
      <w:r w:rsidR="00B85027" w:rsidRPr="00EA60BE">
        <w:rPr>
          <w:rFonts w:cs="Arial"/>
          <w:color w:val="000000"/>
        </w:rPr>
        <w:t>,</w:t>
      </w:r>
    </w:p>
    <w:p w14:paraId="578B9FAB" w14:textId="03AFE900" w:rsidR="00042136" w:rsidRDefault="00BB258F" w:rsidP="00A6742A">
      <w:pPr>
        <w:numPr>
          <w:ilvl w:val="0"/>
          <w:numId w:val="1"/>
        </w:numPr>
        <w:autoSpaceDE w:val="0"/>
        <w:autoSpaceDN w:val="0"/>
        <w:jc w:val="both"/>
        <w:rPr>
          <w:rFonts w:cs="Arial"/>
          <w:b/>
        </w:rPr>
      </w:pPr>
      <w:r w:rsidRPr="00BB258F">
        <w:rPr>
          <w:rFonts w:cs="Arial"/>
        </w:rPr>
        <w:t xml:space="preserve">posiadają niezbędną wiedzę i doświadczenie oraz dysponują potencjałem technicznym i osobami zdolnymi do wykonania </w:t>
      </w:r>
    </w:p>
    <w:p w14:paraId="0993A73B" w14:textId="22795A1C" w:rsidR="0017783F" w:rsidRDefault="0017783F" w:rsidP="005D4DB6">
      <w:pPr>
        <w:numPr>
          <w:ilvl w:val="0"/>
          <w:numId w:val="1"/>
        </w:numPr>
        <w:autoSpaceDE w:val="0"/>
        <w:autoSpaceDN w:val="0"/>
        <w:jc w:val="both"/>
        <w:rPr>
          <w:rFonts w:cs="Arial"/>
        </w:rPr>
      </w:pPr>
      <w:r w:rsidRPr="00FC0527">
        <w:rPr>
          <w:rFonts w:cs="Arial"/>
        </w:rPr>
        <w:t>znajdują się w sytuacji ekonomicznej i finansowej zapewniającej wykonanie zamówienia,</w:t>
      </w:r>
    </w:p>
    <w:p w14:paraId="45AC5253" w14:textId="7EB608FF" w:rsidR="0017783F" w:rsidRPr="00FC0527" w:rsidRDefault="0017783F" w:rsidP="005D4DB6">
      <w:pPr>
        <w:pStyle w:val="Akapitzlist"/>
        <w:numPr>
          <w:ilvl w:val="0"/>
          <w:numId w:val="1"/>
        </w:numPr>
        <w:jc w:val="both"/>
        <w:rPr>
          <w:rFonts w:cs="Arial"/>
          <w:color w:val="000000"/>
        </w:rPr>
      </w:pPr>
      <w:r w:rsidRPr="00FC0527">
        <w:rPr>
          <w:rFonts w:cs="Arial"/>
          <w:color w:val="000000"/>
        </w:rPr>
        <w:t>nie podlegają wykluczeniu z postępowania o udzielenie zamówienia,</w:t>
      </w:r>
    </w:p>
    <w:p w14:paraId="608C3ABB" w14:textId="27D8B567" w:rsidR="005D2FAE" w:rsidRPr="00FC0527" w:rsidRDefault="005D2FAE" w:rsidP="00A727B3">
      <w:pPr>
        <w:pStyle w:val="Akapitzlist"/>
        <w:ind w:left="1068"/>
        <w:jc w:val="both"/>
        <w:rPr>
          <w:rFonts w:cs="Arial"/>
          <w:color w:val="000000"/>
        </w:rPr>
      </w:pPr>
    </w:p>
    <w:p w14:paraId="7770895D" w14:textId="77777777" w:rsidR="005D2FAE" w:rsidRPr="00FC0527" w:rsidRDefault="005D2FAE" w:rsidP="00A727B3">
      <w:pPr>
        <w:ind w:left="708"/>
        <w:jc w:val="both"/>
        <w:rPr>
          <w:rFonts w:cs="Arial"/>
        </w:rPr>
      </w:pPr>
      <w:r w:rsidRPr="00FC0527">
        <w:rPr>
          <w:rFonts w:cs="Arial"/>
        </w:rPr>
        <w:t>W celu potwierdzenia spełniania w/w warunków Wykonawcy zobowiązani są przedłożyć:</w:t>
      </w:r>
    </w:p>
    <w:p w14:paraId="3352A9AD" w14:textId="51E9A45C" w:rsidR="005D2FAE" w:rsidRPr="00F52BB5" w:rsidRDefault="005D2FAE" w:rsidP="00E63BD3">
      <w:pPr>
        <w:pStyle w:val="Akapitzlist"/>
        <w:numPr>
          <w:ilvl w:val="0"/>
          <w:numId w:val="11"/>
        </w:numPr>
        <w:ind w:left="1426"/>
        <w:jc w:val="both"/>
        <w:rPr>
          <w:rFonts w:cs="Arial"/>
        </w:rPr>
      </w:pPr>
      <w:r w:rsidRPr="00F52BB5">
        <w:rPr>
          <w:rFonts w:cs="Arial"/>
        </w:rPr>
        <w:t xml:space="preserve">oświadczenie, że urzędujący członek organu zarządzającego Wykonawcy nie został prawomocnie skazany za przestępstwo popełnione w związku z postępowaniem o udzielenie zamówienia, przestępstwo przeciwko prawom osób wykonujących pracę zarobkową przestępstwo przekupstwa,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- </w:t>
      </w:r>
      <w:r w:rsidRPr="00F52BB5">
        <w:rPr>
          <w:rFonts w:cs="Arial"/>
          <w:b/>
        </w:rPr>
        <w:t xml:space="preserve">Załącznik nr </w:t>
      </w:r>
      <w:r w:rsidR="00A6742A">
        <w:rPr>
          <w:rFonts w:cs="Arial"/>
          <w:b/>
        </w:rPr>
        <w:t>4</w:t>
      </w:r>
      <w:r w:rsidRPr="00F52BB5">
        <w:rPr>
          <w:rFonts w:cs="Arial"/>
          <w:b/>
        </w:rPr>
        <w:t xml:space="preserve"> do oferty,</w:t>
      </w:r>
    </w:p>
    <w:p w14:paraId="0544131D" w14:textId="77777777" w:rsidR="005D2FAE" w:rsidRPr="00FC0527" w:rsidRDefault="005D2FAE" w:rsidP="00A727B3">
      <w:pPr>
        <w:pStyle w:val="Akapitzlist"/>
        <w:ind w:left="1418"/>
        <w:jc w:val="both"/>
        <w:rPr>
          <w:rFonts w:cs="Arial"/>
        </w:rPr>
      </w:pPr>
    </w:p>
    <w:p w14:paraId="1F9DFB08" w14:textId="78F3DBDA" w:rsidR="005D2FAE" w:rsidRPr="00F52BB5" w:rsidRDefault="005D2FAE" w:rsidP="00E63BD3">
      <w:pPr>
        <w:pStyle w:val="Akapitzlist"/>
        <w:numPr>
          <w:ilvl w:val="0"/>
          <w:numId w:val="11"/>
        </w:numPr>
        <w:ind w:left="1426"/>
        <w:jc w:val="both"/>
        <w:rPr>
          <w:rFonts w:cs="Arial"/>
        </w:rPr>
      </w:pPr>
      <w:r w:rsidRPr="00F52BB5">
        <w:rPr>
          <w:rFonts w:cs="Arial"/>
        </w:rPr>
        <w:t xml:space="preserve">oświadczenie, że sąd w stosunku do Wykonawcy (podmiotu zbiorowego) nie orzekł zakazu ubiegania się o zamówienia, na podstawie przepisów ustawy z dnia 28 października 2002 r. o odpowiedzialności podmiotów zbiorowych za czyny zabronione pod groźbą kary – </w:t>
      </w:r>
      <w:r w:rsidRPr="00F52BB5">
        <w:rPr>
          <w:rFonts w:cs="Arial"/>
          <w:b/>
        </w:rPr>
        <w:t xml:space="preserve">Załącznik nr </w:t>
      </w:r>
      <w:r w:rsidR="00A6742A">
        <w:rPr>
          <w:rFonts w:cs="Arial"/>
          <w:b/>
        </w:rPr>
        <w:t>5</w:t>
      </w:r>
      <w:r w:rsidRPr="00F52BB5">
        <w:rPr>
          <w:rFonts w:cs="Arial"/>
          <w:b/>
        </w:rPr>
        <w:t xml:space="preserve"> do oferty,</w:t>
      </w:r>
    </w:p>
    <w:p w14:paraId="0AB41DED" w14:textId="77777777" w:rsidR="005D2FAE" w:rsidRPr="00FC0527" w:rsidRDefault="005D2FAE" w:rsidP="00A727B3">
      <w:pPr>
        <w:pStyle w:val="Akapitzlist"/>
        <w:rPr>
          <w:rFonts w:cs="Arial"/>
        </w:rPr>
      </w:pPr>
    </w:p>
    <w:p w14:paraId="3AECD388" w14:textId="388ADDC6" w:rsidR="005D2FAE" w:rsidRPr="00B34AF5" w:rsidRDefault="005D2FAE" w:rsidP="00E63BD3">
      <w:pPr>
        <w:pStyle w:val="Akapitzlist"/>
        <w:numPr>
          <w:ilvl w:val="0"/>
          <w:numId w:val="11"/>
        </w:numPr>
        <w:ind w:left="1418" w:hanging="284"/>
        <w:jc w:val="both"/>
        <w:rPr>
          <w:rFonts w:cs="Arial"/>
        </w:rPr>
      </w:pPr>
      <w:r w:rsidRPr="00FC0527">
        <w:rPr>
          <w:rFonts w:cs="Arial"/>
        </w:rPr>
        <w:t xml:space="preserve">oświadczenie, że Wykonawca nie zalega z uiszczaniem podatków, opłat lub składek na ubezpieczenie społeczne lub zdrowotne - </w:t>
      </w:r>
      <w:r w:rsidRPr="00FC0527">
        <w:rPr>
          <w:rFonts w:cs="Arial"/>
          <w:b/>
        </w:rPr>
        <w:t xml:space="preserve">Załącznik nr </w:t>
      </w:r>
      <w:r w:rsidR="00A6742A">
        <w:rPr>
          <w:rFonts w:cs="Arial"/>
          <w:b/>
        </w:rPr>
        <w:t>6</w:t>
      </w:r>
      <w:r w:rsidRPr="00FC0527">
        <w:rPr>
          <w:rFonts w:cs="Arial"/>
          <w:b/>
        </w:rPr>
        <w:t xml:space="preserve"> do oferty,</w:t>
      </w:r>
    </w:p>
    <w:p w14:paraId="123F5531" w14:textId="48C825A6" w:rsidR="00B34AF5" w:rsidRPr="00B34AF5" w:rsidRDefault="00B34AF5" w:rsidP="00E63BD3">
      <w:pPr>
        <w:pStyle w:val="Akapitzlist"/>
        <w:numPr>
          <w:ilvl w:val="0"/>
          <w:numId w:val="11"/>
        </w:numPr>
        <w:ind w:left="1418" w:hanging="284"/>
        <w:jc w:val="both"/>
        <w:rPr>
          <w:rFonts w:cs="Arial"/>
        </w:rPr>
      </w:pPr>
      <w:r w:rsidRPr="00B34AF5">
        <w:rPr>
          <w:rFonts w:cs="Arial"/>
        </w:rPr>
        <w:t xml:space="preserve">oświadczenie, że w stosunku do Wykonawcy </w:t>
      </w:r>
      <w:r w:rsidRPr="00B34AF5">
        <w:rPr>
          <w:rStyle w:val="markedcontent"/>
          <w:rFonts w:cs="Arial"/>
        </w:rPr>
        <w:t>nie zachodzą przesłanki wykluczenia z postępowania na podstawie art. 7 ust. 1 ustawy z dnia 13 kwietnia 2022 r. o szczególnych rozwiązaniach w zakresie przeciwdziałania wspieraniu agresji na Ukrainę oraz służących ochronie bezpieczeństwa narodowego (Dz.U. z 202</w:t>
      </w:r>
      <w:r w:rsidR="007E0EC9">
        <w:rPr>
          <w:rStyle w:val="markedcontent"/>
          <w:rFonts w:cs="Arial"/>
        </w:rPr>
        <w:t>5</w:t>
      </w:r>
      <w:r w:rsidRPr="00B34AF5">
        <w:rPr>
          <w:rStyle w:val="markedcontent"/>
          <w:rFonts w:cs="Arial"/>
        </w:rPr>
        <w:t>r. poz. </w:t>
      </w:r>
      <w:r w:rsidR="007E0EC9">
        <w:rPr>
          <w:rStyle w:val="markedcontent"/>
          <w:rFonts w:cs="Arial"/>
        </w:rPr>
        <w:t>514 t.j.</w:t>
      </w:r>
      <w:r w:rsidRPr="00B34AF5">
        <w:rPr>
          <w:rStyle w:val="markedcontent"/>
          <w:rFonts w:cs="Arial"/>
        </w:rPr>
        <w:t xml:space="preserve">) – </w:t>
      </w:r>
      <w:r w:rsidRPr="00B34AF5">
        <w:rPr>
          <w:rStyle w:val="markedcontent"/>
          <w:rFonts w:cs="Arial"/>
          <w:b/>
          <w:bCs/>
        </w:rPr>
        <w:t xml:space="preserve">załącznik nr </w:t>
      </w:r>
      <w:r w:rsidR="00A6742A">
        <w:rPr>
          <w:rStyle w:val="markedcontent"/>
          <w:rFonts w:cs="Arial"/>
          <w:b/>
          <w:bCs/>
        </w:rPr>
        <w:t>7</w:t>
      </w:r>
      <w:r w:rsidRPr="00B34AF5">
        <w:rPr>
          <w:rStyle w:val="markedcontent"/>
          <w:rFonts w:cs="Arial"/>
          <w:b/>
          <w:bCs/>
        </w:rPr>
        <w:t xml:space="preserve"> do oferty</w:t>
      </w:r>
    </w:p>
    <w:p w14:paraId="3FB3FFFE" w14:textId="77777777" w:rsidR="005D2FAE" w:rsidRPr="00FC0527" w:rsidRDefault="005D2FAE" w:rsidP="00A727B3">
      <w:pPr>
        <w:pStyle w:val="Akapitzlist"/>
        <w:ind w:left="1068"/>
        <w:jc w:val="both"/>
        <w:rPr>
          <w:rFonts w:cs="Arial"/>
          <w:color w:val="000000"/>
        </w:rPr>
      </w:pPr>
    </w:p>
    <w:p w14:paraId="14E35FA7" w14:textId="70D6843F" w:rsidR="0017783F" w:rsidRDefault="0017783F" w:rsidP="001B7D11">
      <w:pPr>
        <w:pStyle w:val="Akapitzlist"/>
        <w:numPr>
          <w:ilvl w:val="0"/>
          <w:numId w:val="1"/>
        </w:numPr>
        <w:autoSpaceDE w:val="0"/>
        <w:autoSpaceDN w:val="0"/>
        <w:jc w:val="both"/>
        <w:rPr>
          <w:rFonts w:cs="Arial"/>
          <w:color w:val="000000"/>
        </w:rPr>
      </w:pPr>
      <w:r w:rsidRPr="00F52BB5">
        <w:rPr>
          <w:rFonts w:cs="Arial"/>
          <w:color w:val="000000"/>
        </w:rPr>
        <w:t>spełniają wszystkie warunki udziału w postępowaniu określone przez Zamawiającego</w:t>
      </w:r>
      <w:r w:rsidR="00F52BB5" w:rsidRPr="00F52BB5">
        <w:rPr>
          <w:rFonts w:cs="Arial"/>
          <w:color w:val="000000"/>
        </w:rPr>
        <w:t>.</w:t>
      </w:r>
    </w:p>
    <w:p w14:paraId="38F92B09" w14:textId="77777777" w:rsidR="00F52BB5" w:rsidRPr="00F52BB5" w:rsidRDefault="00F52BB5" w:rsidP="00F52BB5">
      <w:pPr>
        <w:pStyle w:val="Akapitzlist"/>
        <w:autoSpaceDE w:val="0"/>
        <w:autoSpaceDN w:val="0"/>
        <w:ind w:left="1068"/>
        <w:jc w:val="both"/>
        <w:rPr>
          <w:rFonts w:cs="Arial"/>
          <w:color w:val="000000"/>
        </w:rPr>
      </w:pPr>
    </w:p>
    <w:p w14:paraId="71D939C5" w14:textId="1B159B8B" w:rsidR="0017783F" w:rsidRPr="00FC0527" w:rsidRDefault="00B34AF5" w:rsidP="00A727B3">
      <w:pPr>
        <w:pStyle w:val="pkt"/>
        <w:tabs>
          <w:tab w:val="num" w:pos="1647"/>
        </w:tabs>
        <w:spacing w:before="0" w:after="0"/>
        <w:ind w:left="0" w:firstLine="0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</w:rPr>
        <w:t>7</w:t>
      </w:r>
      <w:r w:rsidR="0017783F" w:rsidRPr="00FC0527">
        <w:rPr>
          <w:rFonts w:ascii="Arial" w:hAnsi="Arial" w:cs="Arial"/>
          <w:color w:val="000000"/>
          <w:sz w:val="22"/>
          <w:szCs w:val="22"/>
        </w:rPr>
        <w:t xml:space="preserve">.2. </w:t>
      </w:r>
      <w:r w:rsidR="0017783F" w:rsidRPr="00FC0527">
        <w:rPr>
          <w:rFonts w:ascii="Arial" w:hAnsi="Arial" w:cs="Arial"/>
          <w:color w:val="000000"/>
          <w:sz w:val="22"/>
          <w:szCs w:val="22"/>
          <w:u w:val="single"/>
        </w:rPr>
        <w:t>Opis oceny spełnienia warunków:</w:t>
      </w:r>
    </w:p>
    <w:p w14:paraId="358A2BEF" w14:textId="77777777" w:rsidR="0017783F" w:rsidRPr="00FC0527" w:rsidRDefault="0017783F" w:rsidP="00A727B3">
      <w:pPr>
        <w:pStyle w:val="pkt"/>
        <w:tabs>
          <w:tab w:val="left" w:pos="900"/>
        </w:tabs>
        <w:spacing w:before="0" w:after="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FC0527">
        <w:rPr>
          <w:rFonts w:ascii="Arial" w:hAnsi="Arial" w:cs="Arial"/>
          <w:color w:val="000000"/>
          <w:sz w:val="22"/>
          <w:szCs w:val="22"/>
        </w:rPr>
        <w:tab/>
      </w:r>
    </w:p>
    <w:p w14:paraId="10C442EC" w14:textId="4FFA7BA9" w:rsidR="0017783F" w:rsidRPr="00FC0527" w:rsidRDefault="0017783F" w:rsidP="00A727B3">
      <w:pPr>
        <w:pStyle w:val="pkt"/>
        <w:spacing w:before="0" w:after="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FC0527">
        <w:rPr>
          <w:rFonts w:ascii="Arial" w:hAnsi="Arial" w:cs="Arial"/>
          <w:color w:val="000000"/>
          <w:sz w:val="22"/>
          <w:szCs w:val="22"/>
        </w:rPr>
        <w:t xml:space="preserve">Ocena spełniania warunków wymaganych od Wykonawców zostanie dokonana na podstawie </w:t>
      </w:r>
      <w:r w:rsidRPr="00CB289F">
        <w:rPr>
          <w:rFonts w:ascii="Arial" w:hAnsi="Arial" w:cs="Arial"/>
          <w:color w:val="000000"/>
          <w:sz w:val="22"/>
          <w:szCs w:val="22"/>
        </w:rPr>
        <w:t xml:space="preserve">żądanych w pkt. </w:t>
      </w:r>
      <w:r w:rsidR="00B34AF5">
        <w:rPr>
          <w:rFonts w:ascii="Arial" w:hAnsi="Arial" w:cs="Arial"/>
          <w:color w:val="000000"/>
          <w:sz w:val="22"/>
          <w:szCs w:val="22"/>
        </w:rPr>
        <w:t>8</w:t>
      </w:r>
      <w:r w:rsidR="003B5C34" w:rsidRPr="00CB289F">
        <w:rPr>
          <w:rFonts w:ascii="Arial" w:hAnsi="Arial" w:cs="Arial"/>
          <w:color w:val="000000"/>
          <w:sz w:val="22"/>
          <w:szCs w:val="22"/>
        </w:rPr>
        <w:t xml:space="preserve"> </w:t>
      </w:r>
      <w:r w:rsidR="00CB289F" w:rsidRPr="00CB289F">
        <w:rPr>
          <w:rFonts w:ascii="Arial" w:hAnsi="Arial" w:cs="Arial"/>
          <w:color w:val="000000"/>
          <w:sz w:val="22"/>
          <w:szCs w:val="22"/>
        </w:rPr>
        <w:t>SIWZ</w:t>
      </w:r>
      <w:r w:rsidRPr="00CB289F">
        <w:rPr>
          <w:rFonts w:ascii="Arial" w:hAnsi="Arial" w:cs="Arial"/>
          <w:color w:val="000000"/>
          <w:sz w:val="22"/>
          <w:szCs w:val="22"/>
        </w:rPr>
        <w:t xml:space="preserve"> oświadczeń</w:t>
      </w:r>
      <w:r w:rsidRPr="00FC0527">
        <w:rPr>
          <w:rFonts w:ascii="Arial" w:hAnsi="Arial" w:cs="Arial"/>
          <w:color w:val="000000"/>
          <w:sz w:val="22"/>
          <w:szCs w:val="22"/>
        </w:rPr>
        <w:t xml:space="preserve"> i dokumentów, wg formuły „spełnia – nie spełnia”.</w:t>
      </w:r>
    </w:p>
    <w:p w14:paraId="54481C11" w14:textId="77777777" w:rsidR="0017783F" w:rsidRPr="00FC0527" w:rsidRDefault="0017783F" w:rsidP="00A727B3">
      <w:pPr>
        <w:pStyle w:val="pkt"/>
        <w:tabs>
          <w:tab w:val="num" w:pos="1080"/>
        </w:tabs>
        <w:spacing w:before="0" w:after="0"/>
        <w:rPr>
          <w:rFonts w:ascii="Arial" w:hAnsi="Arial" w:cs="Arial"/>
          <w:color w:val="000000"/>
          <w:sz w:val="22"/>
          <w:szCs w:val="22"/>
        </w:rPr>
      </w:pPr>
    </w:p>
    <w:p w14:paraId="0461E4E5" w14:textId="77777777" w:rsidR="00B34AF5" w:rsidRPr="00B249BE" w:rsidRDefault="00B34AF5" w:rsidP="00B34AF5">
      <w:pPr>
        <w:pStyle w:val="pkt"/>
        <w:tabs>
          <w:tab w:val="num" w:pos="1647"/>
        </w:tabs>
        <w:spacing w:before="0" w:after="0"/>
        <w:ind w:left="0" w:firstLine="0"/>
        <w:rPr>
          <w:rFonts w:ascii="Arial" w:hAnsi="Arial" w:cs="Arial"/>
          <w:color w:val="000000"/>
          <w:sz w:val="22"/>
          <w:szCs w:val="22"/>
          <w:u w:val="single"/>
        </w:rPr>
      </w:pPr>
      <w:r w:rsidRPr="00B249BE">
        <w:rPr>
          <w:rFonts w:ascii="Arial" w:hAnsi="Arial" w:cs="Arial"/>
          <w:color w:val="000000"/>
          <w:sz w:val="22"/>
          <w:szCs w:val="22"/>
        </w:rPr>
        <w:t xml:space="preserve">7.3. </w:t>
      </w:r>
      <w:r w:rsidRPr="00B249BE">
        <w:rPr>
          <w:rFonts w:ascii="Arial" w:hAnsi="Arial" w:cs="Arial"/>
          <w:color w:val="000000"/>
          <w:sz w:val="22"/>
          <w:szCs w:val="22"/>
          <w:u w:val="single"/>
        </w:rPr>
        <w:t>Podstawy wykluczenia</w:t>
      </w:r>
    </w:p>
    <w:p w14:paraId="3A96CD5B" w14:textId="77777777" w:rsidR="00B34AF5" w:rsidRPr="00B249BE" w:rsidRDefault="00B34AF5" w:rsidP="00B34AF5">
      <w:pPr>
        <w:pStyle w:val="pkt"/>
        <w:tabs>
          <w:tab w:val="num" w:pos="1647"/>
        </w:tabs>
        <w:spacing w:before="0" w:after="0"/>
        <w:ind w:left="0" w:firstLine="0"/>
        <w:rPr>
          <w:rFonts w:ascii="Arial" w:hAnsi="Arial" w:cs="Arial"/>
          <w:color w:val="000000"/>
          <w:sz w:val="22"/>
          <w:szCs w:val="22"/>
          <w:u w:val="single"/>
        </w:rPr>
      </w:pPr>
    </w:p>
    <w:p w14:paraId="4650DD52" w14:textId="77777777" w:rsidR="00B34AF5" w:rsidRPr="00B249BE" w:rsidRDefault="00B34AF5" w:rsidP="00B34AF5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B249BE">
        <w:rPr>
          <w:rFonts w:ascii="Arial" w:hAnsi="Arial" w:cs="Arial"/>
          <w:sz w:val="22"/>
          <w:szCs w:val="22"/>
        </w:rPr>
        <w:t xml:space="preserve">1) Z postępowania o udzielenie zamówienia wyklucza się Wykonawców zgodnie z zapisami § 9 Regulaminu wewnętrznego w sprawie zasad, form i trybu udzielania zamówień na wykonanie robót budowlanych, dostaw i usług. </w:t>
      </w:r>
    </w:p>
    <w:p w14:paraId="274774A6" w14:textId="77777777" w:rsidR="00B34AF5" w:rsidRPr="00B249BE" w:rsidRDefault="00B34AF5" w:rsidP="00B34AF5">
      <w:pPr>
        <w:pStyle w:val="Zwykytekst"/>
        <w:jc w:val="both"/>
        <w:rPr>
          <w:rFonts w:ascii="Arial" w:hAnsi="Arial" w:cs="Arial"/>
          <w:szCs w:val="22"/>
        </w:rPr>
      </w:pPr>
    </w:p>
    <w:p w14:paraId="7B52C052" w14:textId="77777777" w:rsidR="00B34AF5" w:rsidRPr="00B249BE" w:rsidRDefault="00B34AF5" w:rsidP="00B34AF5">
      <w:pPr>
        <w:pStyle w:val="Zwykytekst"/>
        <w:jc w:val="both"/>
        <w:rPr>
          <w:rFonts w:ascii="Arial" w:hAnsi="Arial" w:cs="Arial"/>
          <w:szCs w:val="22"/>
        </w:rPr>
      </w:pPr>
      <w:r w:rsidRPr="00B249BE">
        <w:rPr>
          <w:rFonts w:ascii="Arial" w:hAnsi="Arial" w:cs="Arial"/>
          <w:szCs w:val="22"/>
        </w:rPr>
        <w:t>2) Mając na uwadze przesłanki wykluczenia zawarte w art. 7 ust. 1, ustawy z dnia 13 kwietnia 2022 r. o szczególnych rozwiązaniach w  zakresie przeciwdziałania wspieraniu agresji na Ukrainę oraz służących ochronie bezpieczeństwa narodowego z postępowania wyklucza się:</w:t>
      </w:r>
    </w:p>
    <w:p w14:paraId="30A8F696" w14:textId="77777777" w:rsidR="00B34AF5" w:rsidRPr="00B249BE" w:rsidRDefault="00B34AF5" w:rsidP="00B34AF5">
      <w:pPr>
        <w:pStyle w:val="Zwykytekst"/>
        <w:jc w:val="both"/>
        <w:rPr>
          <w:rFonts w:ascii="Arial" w:hAnsi="Arial" w:cs="Arial"/>
          <w:szCs w:val="22"/>
        </w:rPr>
      </w:pPr>
      <w:r w:rsidRPr="00B249BE">
        <w:rPr>
          <w:rFonts w:ascii="Arial" w:hAnsi="Arial" w:cs="Arial"/>
          <w:szCs w:val="22"/>
        </w:rPr>
        <w:t>a) Wykonawcę wymienionego w wykazach określonych w rozporządzeniu 765/2006 i rozporządzeniu 269/2014 albo wpisanego na listę na podstawie decyzji w sprawie wpisu na listę rozstrzygającej o zastosowaniu środka, o którym mowa w art. 1 pkt 3 ww. Ustawy;</w:t>
      </w:r>
    </w:p>
    <w:p w14:paraId="5D08A870" w14:textId="77777777" w:rsidR="00B34AF5" w:rsidRPr="00B249BE" w:rsidRDefault="00B34AF5" w:rsidP="00B34AF5">
      <w:pPr>
        <w:pStyle w:val="Zwykytekst"/>
        <w:jc w:val="both"/>
        <w:rPr>
          <w:rFonts w:ascii="Arial" w:hAnsi="Arial" w:cs="Arial"/>
          <w:szCs w:val="22"/>
        </w:rPr>
      </w:pPr>
    </w:p>
    <w:p w14:paraId="3032C9A0" w14:textId="77777777" w:rsidR="00B34AF5" w:rsidRPr="00B249BE" w:rsidRDefault="00B34AF5" w:rsidP="00B34AF5">
      <w:pPr>
        <w:pStyle w:val="Zwykytekst"/>
        <w:jc w:val="both"/>
        <w:rPr>
          <w:rFonts w:ascii="Arial" w:hAnsi="Arial" w:cs="Arial"/>
          <w:szCs w:val="22"/>
        </w:rPr>
      </w:pPr>
      <w:r w:rsidRPr="00B249BE">
        <w:rPr>
          <w:rFonts w:ascii="Arial" w:hAnsi="Arial" w:cs="Arial"/>
          <w:szCs w:val="22"/>
        </w:rPr>
        <w:t>b) Wykonawcę, którego beneficjentem rzeczywistym w rozumieniu ustawy z dnia 1 marca 2018 r. o przeciwdziałaniu praniu pieniędzy oraz finansowaniu terroryzmu (Dz. U. z 2022 r. poz. 593,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276DB90C" w14:textId="77777777" w:rsidR="00B34AF5" w:rsidRPr="00EA2318" w:rsidRDefault="00B34AF5" w:rsidP="00B34AF5">
      <w:pPr>
        <w:pStyle w:val="Zwykytekst"/>
        <w:jc w:val="both"/>
        <w:rPr>
          <w:rFonts w:ascii="Arial" w:hAnsi="Arial" w:cs="Arial"/>
          <w:szCs w:val="22"/>
        </w:rPr>
      </w:pPr>
    </w:p>
    <w:p w14:paraId="3760C47F" w14:textId="77777777" w:rsidR="00B34AF5" w:rsidRPr="00EA2318" w:rsidRDefault="00B34AF5" w:rsidP="00B34AF5">
      <w:pPr>
        <w:pStyle w:val="Zwykytekst"/>
        <w:jc w:val="both"/>
        <w:rPr>
          <w:rFonts w:ascii="Arial" w:hAnsi="Arial" w:cs="Arial"/>
          <w:szCs w:val="22"/>
        </w:rPr>
      </w:pPr>
      <w:r w:rsidRPr="00EA2318">
        <w:rPr>
          <w:rFonts w:ascii="Arial" w:hAnsi="Arial" w:cs="Arial"/>
          <w:szCs w:val="22"/>
        </w:rPr>
        <w:t>c) Wykonawcę, którego jednostką dominującą w rozumieniu art. 3 ust. 1 pkt 37 ustawy z dnia 29 września 1994 r. o rachunkowości (Dz. U. z 2023r. poz. 120, z późn.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65F0C63" w14:textId="77777777" w:rsidR="00B34AF5" w:rsidRPr="00EA2318" w:rsidRDefault="00B34AF5" w:rsidP="00B34AF5">
      <w:pPr>
        <w:pStyle w:val="Zwykytekst"/>
        <w:jc w:val="both"/>
        <w:rPr>
          <w:rFonts w:ascii="Arial" w:hAnsi="Arial" w:cs="Arial"/>
          <w:szCs w:val="22"/>
        </w:rPr>
      </w:pPr>
    </w:p>
    <w:p w14:paraId="576AFA0B" w14:textId="77777777" w:rsidR="00B34AF5" w:rsidRPr="00EA2318" w:rsidRDefault="00B34AF5" w:rsidP="00B34AF5">
      <w:pPr>
        <w:pStyle w:val="Zwykytekst"/>
        <w:jc w:val="both"/>
        <w:rPr>
          <w:rFonts w:ascii="Arial" w:hAnsi="Arial" w:cs="Arial"/>
          <w:szCs w:val="22"/>
        </w:rPr>
      </w:pPr>
      <w:r w:rsidRPr="00EA2318">
        <w:rPr>
          <w:rFonts w:ascii="Arial" w:hAnsi="Arial" w:cs="Arial"/>
          <w:szCs w:val="22"/>
        </w:rPr>
        <w:lastRenderedPageBreak/>
        <w:t>3) Wykluczenie następuje na okres trwania okoliczności określonych w pkt 7.3.2)</w:t>
      </w:r>
    </w:p>
    <w:p w14:paraId="3E076E29" w14:textId="77777777" w:rsidR="00B34AF5" w:rsidRPr="00EA2318" w:rsidRDefault="00B34AF5" w:rsidP="00B34AF5">
      <w:pPr>
        <w:pStyle w:val="Zwykytekst"/>
        <w:jc w:val="both"/>
        <w:rPr>
          <w:rFonts w:ascii="Arial" w:hAnsi="Arial" w:cs="Arial"/>
          <w:szCs w:val="22"/>
        </w:rPr>
      </w:pPr>
    </w:p>
    <w:p w14:paraId="3E19DF87" w14:textId="77777777" w:rsidR="00B34AF5" w:rsidRPr="00EA2318" w:rsidRDefault="00B34AF5" w:rsidP="00B34AF5">
      <w:pPr>
        <w:pStyle w:val="Zwykytekst"/>
        <w:jc w:val="both"/>
        <w:rPr>
          <w:rFonts w:ascii="Arial" w:hAnsi="Arial" w:cs="Arial"/>
          <w:szCs w:val="22"/>
        </w:rPr>
      </w:pPr>
      <w:r w:rsidRPr="00EA2318">
        <w:rPr>
          <w:rFonts w:ascii="Arial" w:hAnsi="Arial" w:cs="Arial"/>
          <w:szCs w:val="22"/>
        </w:rPr>
        <w:t>4)  W przypadku Wykonawcy wykluczonego na podstawie pkt 7.3.2), Zamawiający odrzuca ofertę takiego Wykonawcy w związku z art. 7 ust. 3 ustawy z dnia 7 kwietnia 2022 r. o szczególnych rozwiązaniach w zakresie przeciwdziałania wspieraniu agresji na Ukrainę oraz służących ochronie bezpieczeństwa narodowego.</w:t>
      </w:r>
    </w:p>
    <w:p w14:paraId="01A12692" w14:textId="77777777" w:rsidR="00B34AF5" w:rsidRPr="00EA2318" w:rsidRDefault="00B34AF5" w:rsidP="00B34AF5">
      <w:pPr>
        <w:pStyle w:val="Zwykytekst"/>
        <w:jc w:val="both"/>
        <w:rPr>
          <w:rFonts w:ascii="Arial" w:hAnsi="Arial" w:cs="Arial"/>
          <w:szCs w:val="22"/>
        </w:rPr>
      </w:pPr>
    </w:p>
    <w:p w14:paraId="1E51716E" w14:textId="77777777" w:rsidR="00B34AF5" w:rsidRPr="00EA2318" w:rsidRDefault="00B34AF5" w:rsidP="00B34AF5">
      <w:pPr>
        <w:pStyle w:val="Zwykytekst"/>
        <w:jc w:val="both"/>
        <w:rPr>
          <w:rFonts w:ascii="Arial" w:hAnsi="Arial" w:cs="Arial"/>
          <w:szCs w:val="22"/>
        </w:rPr>
      </w:pPr>
      <w:r w:rsidRPr="00EA2318">
        <w:rPr>
          <w:rFonts w:ascii="Arial" w:hAnsi="Arial" w:cs="Arial"/>
          <w:szCs w:val="22"/>
        </w:rPr>
        <w:t>5)  Przez ubieganie się o udzielenie zamówienia publicznego rozumie się złożenie oferty.</w:t>
      </w:r>
    </w:p>
    <w:p w14:paraId="357939E4" w14:textId="77777777" w:rsidR="00B34AF5" w:rsidRPr="00EA2318" w:rsidRDefault="00B34AF5" w:rsidP="00B34AF5">
      <w:pPr>
        <w:pStyle w:val="Zwykytekst"/>
        <w:jc w:val="both"/>
        <w:rPr>
          <w:rFonts w:ascii="Arial" w:hAnsi="Arial" w:cs="Arial"/>
          <w:szCs w:val="22"/>
        </w:rPr>
      </w:pPr>
    </w:p>
    <w:p w14:paraId="06AEB643" w14:textId="77777777" w:rsidR="00B34AF5" w:rsidRPr="00EA2318" w:rsidRDefault="00B34AF5" w:rsidP="00B34AF5">
      <w:pPr>
        <w:pStyle w:val="Zwykytekst"/>
        <w:jc w:val="both"/>
        <w:rPr>
          <w:rFonts w:ascii="Arial" w:hAnsi="Arial" w:cs="Arial"/>
          <w:szCs w:val="22"/>
        </w:rPr>
      </w:pPr>
      <w:r w:rsidRPr="00EA2318">
        <w:rPr>
          <w:rFonts w:ascii="Arial" w:hAnsi="Arial" w:cs="Arial"/>
          <w:szCs w:val="22"/>
        </w:rPr>
        <w:t>6)  Osoba lub podmiot podlegające wykluczeniu na podstawie pkt 7.3.2), które w okresie tego wykluczenia ubiegają się o udzielenie zamówienia publicznego lub biorą udział w postępowaniu o udzielenie zamówienia publicznego, podlegają karze pieniężnej.</w:t>
      </w:r>
    </w:p>
    <w:p w14:paraId="7792DCA3" w14:textId="77777777" w:rsidR="00B34AF5" w:rsidRPr="00EA2318" w:rsidRDefault="00B34AF5" w:rsidP="00B34AF5">
      <w:pPr>
        <w:pStyle w:val="Zwykytekst"/>
        <w:jc w:val="both"/>
        <w:rPr>
          <w:rFonts w:ascii="Arial" w:hAnsi="Arial" w:cs="Arial"/>
          <w:szCs w:val="22"/>
        </w:rPr>
      </w:pPr>
    </w:p>
    <w:p w14:paraId="5827512D" w14:textId="77777777" w:rsidR="00B34AF5" w:rsidRPr="00EA2318" w:rsidRDefault="00B34AF5" w:rsidP="00B34AF5">
      <w:pPr>
        <w:pStyle w:val="Zwykytekst"/>
        <w:jc w:val="both"/>
        <w:rPr>
          <w:rFonts w:ascii="Arial" w:hAnsi="Arial" w:cs="Arial"/>
          <w:szCs w:val="22"/>
        </w:rPr>
      </w:pPr>
      <w:r w:rsidRPr="00EA2318">
        <w:rPr>
          <w:rFonts w:ascii="Arial" w:hAnsi="Arial" w:cs="Arial"/>
          <w:szCs w:val="22"/>
        </w:rPr>
        <w:t xml:space="preserve">7)  Karę pieniężną, o której mowa w pkt 7.3.6), nakłada Prezes Urzędu Zamówień Publicznych w drodze decyzji, do wysokości 20 000 000 </w:t>
      </w:r>
      <w:r>
        <w:rPr>
          <w:rFonts w:ascii="Arial" w:hAnsi="Arial" w:cs="Arial"/>
          <w:szCs w:val="22"/>
        </w:rPr>
        <w:t>PLN</w:t>
      </w:r>
      <w:r w:rsidRPr="00EA2318">
        <w:rPr>
          <w:rFonts w:ascii="Arial" w:hAnsi="Arial" w:cs="Arial"/>
          <w:szCs w:val="22"/>
        </w:rPr>
        <w:t>.</w:t>
      </w:r>
    </w:p>
    <w:p w14:paraId="7761FDD7" w14:textId="77777777" w:rsidR="00B34AF5" w:rsidRPr="00EA2318" w:rsidRDefault="00B34AF5" w:rsidP="00B34AF5">
      <w:pPr>
        <w:pStyle w:val="Zwykytekst"/>
        <w:jc w:val="both"/>
        <w:rPr>
          <w:rFonts w:ascii="Arial" w:hAnsi="Arial" w:cs="Arial"/>
          <w:szCs w:val="22"/>
        </w:rPr>
      </w:pPr>
    </w:p>
    <w:p w14:paraId="055420CA" w14:textId="77777777" w:rsidR="00B34AF5" w:rsidRPr="00EA2318" w:rsidRDefault="00B34AF5" w:rsidP="00B34AF5">
      <w:pPr>
        <w:pStyle w:val="Zwykytekst"/>
        <w:jc w:val="both"/>
        <w:rPr>
          <w:rFonts w:ascii="Arial" w:hAnsi="Arial" w:cs="Arial"/>
          <w:szCs w:val="22"/>
        </w:rPr>
      </w:pPr>
      <w:r w:rsidRPr="00EA2318">
        <w:rPr>
          <w:rFonts w:ascii="Arial" w:hAnsi="Arial" w:cs="Arial"/>
          <w:szCs w:val="22"/>
        </w:rPr>
        <w:t>8) W zakresie nieuregulowanym w pkt 7.3.6) i 7.3.7) do nakładania i wymierzania kary pieniężnej, o której mowa w ust. 5, stosuje się przepisy działu IVa ustawy z dnia 14 czerwca 1960 r. - Kodeks postępowania administracyjnego.</w:t>
      </w:r>
    </w:p>
    <w:p w14:paraId="077A8648" w14:textId="77777777" w:rsidR="00B34AF5" w:rsidRPr="00EA2318" w:rsidRDefault="00B34AF5" w:rsidP="00B34AF5">
      <w:pPr>
        <w:pStyle w:val="Zwykytekst"/>
        <w:jc w:val="both"/>
        <w:rPr>
          <w:rFonts w:ascii="Arial" w:hAnsi="Arial" w:cs="Arial"/>
          <w:szCs w:val="22"/>
        </w:rPr>
      </w:pPr>
    </w:p>
    <w:p w14:paraId="027E21AC" w14:textId="77777777" w:rsidR="00B34AF5" w:rsidRPr="00EA2318" w:rsidRDefault="00B34AF5" w:rsidP="00B34AF5">
      <w:pPr>
        <w:pStyle w:val="Zwykytekst"/>
        <w:jc w:val="both"/>
        <w:rPr>
          <w:rFonts w:ascii="Arial" w:hAnsi="Arial" w:cs="Arial"/>
          <w:szCs w:val="22"/>
        </w:rPr>
      </w:pPr>
      <w:r w:rsidRPr="00EA2318">
        <w:rPr>
          <w:rFonts w:ascii="Arial" w:hAnsi="Arial" w:cs="Arial"/>
          <w:szCs w:val="22"/>
        </w:rPr>
        <w:t>9) Wpływy z kar pieniężnych, o których mowa w pkt. 5, stanowią dochód budżetu państwa.</w:t>
      </w:r>
    </w:p>
    <w:p w14:paraId="3BDE68B9" w14:textId="77777777" w:rsidR="00B34AF5" w:rsidRPr="00EA2318" w:rsidRDefault="00B34AF5" w:rsidP="00B34AF5">
      <w:pPr>
        <w:pStyle w:val="Zwykytekst"/>
        <w:jc w:val="both"/>
        <w:rPr>
          <w:rFonts w:ascii="Arial" w:hAnsi="Arial" w:cs="Arial"/>
          <w:szCs w:val="22"/>
        </w:rPr>
      </w:pPr>
    </w:p>
    <w:p w14:paraId="5E64659D" w14:textId="77777777" w:rsidR="00B34AF5" w:rsidRPr="00EA2318" w:rsidRDefault="00B34AF5" w:rsidP="00B34AF5">
      <w:pPr>
        <w:pStyle w:val="Zwykytekst"/>
        <w:jc w:val="both"/>
        <w:rPr>
          <w:rFonts w:ascii="Arial" w:hAnsi="Arial" w:cs="Arial"/>
          <w:szCs w:val="22"/>
        </w:rPr>
      </w:pPr>
      <w:r w:rsidRPr="00EA2318">
        <w:rPr>
          <w:rFonts w:ascii="Arial" w:hAnsi="Arial" w:cs="Arial"/>
          <w:szCs w:val="22"/>
        </w:rPr>
        <w:t>UWAGA!!!: Zamawiający dokonuje weryfikacji braku zaistnienia tej podstawy wykluczenia w stosunku do konkretnego podmiotu za pomocą wszelkich dostępnych środków, np. za pomocą:</w:t>
      </w:r>
    </w:p>
    <w:p w14:paraId="4C9B11CC" w14:textId="77777777" w:rsidR="00B34AF5" w:rsidRPr="00EA2318" w:rsidRDefault="00B34AF5" w:rsidP="00B34AF5">
      <w:pPr>
        <w:pStyle w:val="Zwykytekst"/>
        <w:jc w:val="both"/>
        <w:rPr>
          <w:rFonts w:ascii="Arial" w:hAnsi="Arial" w:cs="Arial"/>
          <w:szCs w:val="22"/>
        </w:rPr>
      </w:pPr>
    </w:p>
    <w:p w14:paraId="7406B02C" w14:textId="77777777" w:rsidR="00B34AF5" w:rsidRPr="00EA2318" w:rsidRDefault="00B34AF5" w:rsidP="00B34AF5">
      <w:pPr>
        <w:pStyle w:val="Zwykytekst"/>
        <w:jc w:val="both"/>
        <w:rPr>
          <w:rFonts w:ascii="Arial" w:hAnsi="Arial" w:cs="Arial"/>
          <w:szCs w:val="22"/>
        </w:rPr>
      </w:pPr>
      <w:r w:rsidRPr="00EA2318">
        <w:rPr>
          <w:rFonts w:ascii="Arial" w:hAnsi="Arial" w:cs="Arial"/>
          <w:szCs w:val="22"/>
        </w:rPr>
        <w:t>1) ogólnodostępnych rejestrów takich jak Krajowy Rejestr Sądowy, Centralna Ewidencja i Informacja o Działalności Gospodarczej;</w:t>
      </w:r>
    </w:p>
    <w:p w14:paraId="3FA18BDC" w14:textId="77777777" w:rsidR="00B34AF5" w:rsidRPr="00EA2318" w:rsidRDefault="00B34AF5" w:rsidP="00B34AF5">
      <w:pPr>
        <w:pStyle w:val="Zwykytekst"/>
        <w:jc w:val="both"/>
        <w:rPr>
          <w:rFonts w:ascii="Arial" w:hAnsi="Arial" w:cs="Arial"/>
          <w:szCs w:val="22"/>
        </w:rPr>
      </w:pPr>
      <w:r w:rsidRPr="00EA2318">
        <w:rPr>
          <w:rFonts w:ascii="Arial" w:hAnsi="Arial" w:cs="Arial"/>
          <w:szCs w:val="22"/>
        </w:rPr>
        <w:t>2) Centralny Rejestr Beneficjentów Rzeczywistych</w:t>
      </w:r>
    </w:p>
    <w:p w14:paraId="337F44C6" w14:textId="77777777" w:rsidR="00B34AF5" w:rsidRPr="00EA2318" w:rsidRDefault="00B34AF5" w:rsidP="00B34AF5">
      <w:pPr>
        <w:pStyle w:val="Zwykytekst"/>
        <w:jc w:val="both"/>
        <w:rPr>
          <w:rFonts w:ascii="Arial" w:hAnsi="Arial" w:cs="Arial"/>
          <w:szCs w:val="22"/>
        </w:rPr>
      </w:pPr>
      <w:r w:rsidRPr="00EA2318">
        <w:rPr>
          <w:rFonts w:ascii="Arial" w:hAnsi="Arial" w:cs="Arial"/>
          <w:szCs w:val="22"/>
        </w:rPr>
        <w:t>3) wykazów określonych w rozporządzeniu 765/2006 i rozporządzeniu 269/2014;</w:t>
      </w:r>
    </w:p>
    <w:p w14:paraId="347E2F34" w14:textId="77777777" w:rsidR="00B34AF5" w:rsidRPr="00EA2318" w:rsidRDefault="00B34AF5" w:rsidP="00B34AF5">
      <w:pPr>
        <w:pStyle w:val="Zwykytekst"/>
        <w:jc w:val="both"/>
        <w:rPr>
          <w:rFonts w:ascii="Arial" w:hAnsi="Arial" w:cs="Arial"/>
          <w:szCs w:val="22"/>
        </w:rPr>
      </w:pPr>
      <w:r w:rsidRPr="00EA2318">
        <w:rPr>
          <w:rFonts w:ascii="Arial" w:hAnsi="Arial" w:cs="Arial"/>
          <w:szCs w:val="22"/>
        </w:rPr>
        <w:t>4) listy Ministra właściwego do spraw wewnętrznych obejmującej osoby i podmioty, wobec których są stosowane środki, o których mowa w art. 1 ustawy z dnia 13 kwietnia 2022 r. o szczególnych rozwiązaniach w zakresie przeciwdziałania wspieraniu agresji na Ukrainę oraz służących ochronie bezpieczeństwa narodowego.</w:t>
      </w:r>
    </w:p>
    <w:p w14:paraId="67E5BE79" w14:textId="77777777" w:rsidR="00B34AF5" w:rsidRPr="00EA2318" w:rsidRDefault="00B34AF5" w:rsidP="00B34AF5">
      <w:pPr>
        <w:tabs>
          <w:tab w:val="left" w:pos="1080"/>
        </w:tabs>
        <w:autoSpaceDE w:val="0"/>
        <w:autoSpaceDN w:val="0"/>
        <w:adjustRightInd w:val="0"/>
        <w:jc w:val="both"/>
        <w:rPr>
          <w:rFonts w:cs="Arial"/>
        </w:rPr>
      </w:pPr>
    </w:p>
    <w:p w14:paraId="73C906F7" w14:textId="77777777" w:rsidR="00B34AF5" w:rsidRPr="00EA2318" w:rsidRDefault="00B34AF5" w:rsidP="00B34AF5">
      <w:pPr>
        <w:autoSpaceDE w:val="0"/>
        <w:autoSpaceDN w:val="0"/>
        <w:adjustRightInd w:val="0"/>
        <w:jc w:val="both"/>
        <w:rPr>
          <w:rFonts w:cs="Arial"/>
          <w:bCs/>
        </w:rPr>
      </w:pPr>
      <w:r w:rsidRPr="00EA2318">
        <w:rPr>
          <w:rFonts w:cs="Arial"/>
          <w:bCs/>
        </w:rPr>
        <w:t>Zamawiający zawiadamia równocześnie wykonawców, którzy zostali wykluczeni z postępowania o udzielenie zamówienia, podając uzasadnienie faktyczne i prawne.</w:t>
      </w:r>
    </w:p>
    <w:p w14:paraId="021D17DD" w14:textId="77777777" w:rsidR="00B34AF5" w:rsidRPr="00EA2318" w:rsidRDefault="00B34AF5" w:rsidP="00B34AF5">
      <w:pPr>
        <w:autoSpaceDE w:val="0"/>
        <w:autoSpaceDN w:val="0"/>
        <w:adjustRightInd w:val="0"/>
        <w:jc w:val="both"/>
        <w:rPr>
          <w:rFonts w:cs="Arial"/>
        </w:rPr>
      </w:pPr>
      <w:r w:rsidRPr="00EA2318">
        <w:rPr>
          <w:rFonts w:cs="Arial"/>
        </w:rPr>
        <w:t>Ofertę wykonawcy wykluczonego uznaje się za odrzuconą.</w:t>
      </w:r>
    </w:p>
    <w:p w14:paraId="31291C94" w14:textId="77777777" w:rsidR="00B34AF5" w:rsidRPr="00EA2318" w:rsidRDefault="00B34AF5" w:rsidP="00B34AF5">
      <w:pPr>
        <w:autoSpaceDE w:val="0"/>
        <w:autoSpaceDN w:val="0"/>
        <w:jc w:val="both"/>
        <w:rPr>
          <w:rFonts w:cs="Arial"/>
          <w:color w:val="000000"/>
        </w:rPr>
      </w:pPr>
    </w:p>
    <w:p w14:paraId="113A2274" w14:textId="77777777" w:rsidR="00B34AF5" w:rsidRPr="00EA2318" w:rsidRDefault="00B34AF5" w:rsidP="00B34AF5">
      <w:pPr>
        <w:autoSpaceDE w:val="0"/>
        <w:autoSpaceDN w:val="0"/>
        <w:jc w:val="both"/>
        <w:rPr>
          <w:rFonts w:cs="Arial"/>
          <w:color w:val="000000"/>
        </w:rPr>
      </w:pPr>
      <w:r w:rsidRPr="00EA2318">
        <w:rPr>
          <w:rFonts w:cs="Arial"/>
          <w:color w:val="000000"/>
        </w:rPr>
        <w:t xml:space="preserve">7.4.   </w:t>
      </w:r>
      <w:r w:rsidRPr="00EA2318">
        <w:rPr>
          <w:rFonts w:cs="Arial"/>
          <w:color w:val="000000"/>
          <w:u w:val="single"/>
        </w:rPr>
        <w:t>Zamawiający odrzuci ofertę jeżeli:</w:t>
      </w:r>
    </w:p>
    <w:p w14:paraId="7E486798" w14:textId="1F5BB042" w:rsidR="00B34AF5" w:rsidRPr="00B42008" w:rsidRDefault="00B34AF5" w:rsidP="00E63BD3">
      <w:pPr>
        <w:pStyle w:val="Akapitzlist"/>
        <w:numPr>
          <w:ilvl w:val="0"/>
          <w:numId w:val="16"/>
        </w:numPr>
        <w:ind w:left="927" w:hanging="360"/>
        <w:jc w:val="both"/>
        <w:rPr>
          <w:rFonts w:cs="Arial"/>
          <w:b/>
          <w:i/>
          <w:color w:val="000000"/>
        </w:rPr>
      </w:pPr>
      <w:r w:rsidRPr="00EA2318">
        <w:rPr>
          <w:rFonts w:cs="Arial"/>
          <w:color w:val="000000"/>
        </w:rPr>
        <w:t>jest niezgodna z Regulaminem</w:t>
      </w:r>
      <w:r w:rsidR="007E0EC9">
        <w:rPr>
          <w:rFonts w:cs="Arial"/>
          <w:color w:val="000000"/>
        </w:rPr>
        <w:t xml:space="preserve"> Wewnętrznym w sprawie zasad, form i trybu udzielania zamówień na wykonanie robót budowlanych, dostaw i usług,</w:t>
      </w:r>
    </w:p>
    <w:p w14:paraId="3ABB3FE9" w14:textId="77777777" w:rsidR="00B34AF5" w:rsidRDefault="00B34AF5" w:rsidP="00E63BD3">
      <w:pPr>
        <w:pStyle w:val="Akapitzlist"/>
        <w:numPr>
          <w:ilvl w:val="0"/>
          <w:numId w:val="16"/>
        </w:numPr>
        <w:ind w:left="927" w:hanging="360"/>
        <w:jc w:val="both"/>
        <w:rPr>
          <w:rFonts w:cs="Arial"/>
          <w:color w:val="000000"/>
        </w:rPr>
      </w:pPr>
      <w:r w:rsidRPr="00B42008">
        <w:rPr>
          <w:rFonts w:cs="Arial"/>
          <w:color w:val="000000"/>
        </w:rPr>
        <w:t xml:space="preserve">jej treść nie odpowiada treści siwz, </w:t>
      </w:r>
    </w:p>
    <w:p w14:paraId="3C8F93B4" w14:textId="77777777" w:rsidR="00B34AF5" w:rsidRDefault="00B34AF5" w:rsidP="00E63BD3">
      <w:pPr>
        <w:pStyle w:val="Akapitzlist"/>
        <w:numPr>
          <w:ilvl w:val="0"/>
          <w:numId w:val="16"/>
        </w:numPr>
        <w:ind w:left="927" w:hanging="360"/>
        <w:jc w:val="both"/>
        <w:rPr>
          <w:rFonts w:cs="Arial"/>
          <w:color w:val="000000"/>
        </w:rPr>
      </w:pPr>
      <w:r w:rsidRPr="00B42008">
        <w:rPr>
          <w:rFonts w:cs="Arial"/>
          <w:color w:val="000000"/>
        </w:rPr>
        <w:t>jej złożenie stanowi czyn nieuczciwej konkurencji w rozumieniu przepisów o zwalczaniu nieuczciwej konkurencji,</w:t>
      </w:r>
    </w:p>
    <w:p w14:paraId="6B2233DC" w14:textId="77777777" w:rsidR="00B34AF5" w:rsidRDefault="00B34AF5" w:rsidP="00E63BD3">
      <w:pPr>
        <w:pStyle w:val="Akapitzlist"/>
        <w:numPr>
          <w:ilvl w:val="0"/>
          <w:numId w:val="16"/>
        </w:numPr>
        <w:ind w:left="927" w:hanging="360"/>
        <w:jc w:val="both"/>
        <w:rPr>
          <w:rFonts w:cs="Arial"/>
          <w:color w:val="000000"/>
        </w:rPr>
      </w:pPr>
      <w:r w:rsidRPr="00B42008">
        <w:rPr>
          <w:rFonts w:cs="Arial"/>
          <w:color w:val="000000"/>
        </w:rPr>
        <w:lastRenderedPageBreak/>
        <w:t>jest nieważna na podstawie odrębnych przepisów,</w:t>
      </w:r>
    </w:p>
    <w:p w14:paraId="1A2C661A" w14:textId="77777777" w:rsidR="00B34AF5" w:rsidRDefault="00B34AF5" w:rsidP="00E63BD3">
      <w:pPr>
        <w:pStyle w:val="Akapitzlist"/>
        <w:numPr>
          <w:ilvl w:val="0"/>
          <w:numId w:val="16"/>
        </w:numPr>
        <w:ind w:left="927" w:hanging="360"/>
        <w:jc w:val="both"/>
        <w:rPr>
          <w:rFonts w:cs="Arial"/>
          <w:color w:val="000000"/>
        </w:rPr>
      </w:pPr>
      <w:r w:rsidRPr="00B42008">
        <w:rPr>
          <w:rFonts w:cs="Arial"/>
          <w:color w:val="000000"/>
        </w:rPr>
        <w:t>została złożona przez wykonawcę wykluczonego z udziału w postępowaniu o udzielenie zamówienia,</w:t>
      </w:r>
    </w:p>
    <w:p w14:paraId="3455AB91" w14:textId="77777777" w:rsidR="00B34AF5" w:rsidRPr="00B42008" w:rsidRDefault="00B34AF5" w:rsidP="00E63BD3">
      <w:pPr>
        <w:pStyle w:val="Akapitzlist"/>
        <w:numPr>
          <w:ilvl w:val="0"/>
          <w:numId w:val="16"/>
        </w:numPr>
        <w:ind w:left="927" w:hanging="360"/>
        <w:jc w:val="both"/>
        <w:rPr>
          <w:rFonts w:cs="Arial"/>
          <w:color w:val="000000"/>
        </w:rPr>
      </w:pPr>
      <w:r w:rsidRPr="00B42008">
        <w:rPr>
          <w:rFonts w:cs="Arial"/>
          <w:color w:val="000000"/>
        </w:rPr>
        <w:t>zawiera rażąco niską cenę w stosunku do przedmiotu zamówienia.</w:t>
      </w:r>
    </w:p>
    <w:p w14:paraId="72817EB2" w14:textId="77777777" w:rsidR="0017783F" w:rsidRPr="00FC0527" w:rsidRDefault="0017783F" w:rsidP="00A727B3">
      <w:pPr>
        <w:jc w:val="both"/>
        <w:rPr>
          <w:rFonts w:cs="Arial"/>
        </w:rPr>
      </w:pPr>
    </w:p>
    <w:p w14:paraId="04BD6288" w14:textId="51EA3F4C" w:rsidR="004A7CF1" w:rsidRPr="004A7CF1" w:rsidRDefault="0017783F" w:rsidP="00E63BD3">
      <w:pPr>
        <w:numPr>
          <w:ilvl w:val="0"/>
          <w:numId w:val="4"/>
        </w:numPr>
        <w:autoSpaceDE w:val="0"/>
        <w:autoSpaceDN w:val="0"/>
        <w:jc w:val="both"/>
        <w:rPr>
          <w:rFonts w:cs="Arial"/>
          <w:b/>
          <w:color w:val="000000"/>
        </w:rPr>
      </w:pPr>
      <w:r w:rsidRPr="00FC0527">
        <w:rPr>
          <w:rFonts w:cs="Arial"/>
          <w:b/>
          <w:color w:val="000000"/>
        </w:rPr>
        <w:t>Wykaz oświadczeń i dokumentów jakie mają dostarczyć Wykonawcy w celu potwierdzenia warunków udziału w postępowaniu</w:t>
      </w:r>
      <w:r w:rsidR="004A7CF1">
        <w:rPr>
          <w:rFonts w:cs="Arial"/>
          <w:b/>
          <w:color w:val="000000"/>
        </w:rPr>
        <w:t xml:space="preserve"> </w:t>
      </w:r>
      <w:r w:rsidR="004A7CF1" w:rsidRPr="004A7CF1">
        <w:rPr>
          <w:rFonts w:cs="Arial"/>
          <w:b/>
          <w:color w:val="000000"/>
        </w:rPr>
        <w:t>– elektronicznie, a następnie dla najkorzystniejszej oferty w formie pisemnej:</w:t>
      </w:r>
    </w:p>
    <w:p w14:paraId="5C8D05F4" w14:textId="77777777" w:rsidR="0017783F" w:rsidRPr="00FC0527" w:rsidRDefault="0017783F" w:rsidP="00A727B3">
      <w:pPr>
        <w:tabs>
          <w:tab w:val="num" w:pos="567"/>
        </w:tabs>
        <w:jc w:val="both"/>
        <w:rPr>
          <w:rFonts w:cs="Arial"/>
          <w:color w:val="000000"/>
        </w:rPr>
      </w:pPr>
    </w:p>
    <w:p w14:paraId="292A4512" w14:textId="594335ED" w:rsidR="0017783F" w:rsidRPr="00FC0527" w:rsidRDefault="0017783F" w:rsidP="00A727B3">
      <w:pPr>
        <w:tabs>
          <w:tab w:val="num" w:pos="567"/>
        </w:tabs>
        <w:jc w:val="both"/>
        <w:rPr>
          <w:rFonts w:cs="Arial"/>
          <w:color w:val="000000"/>
        </w:rPr>
      </w:pPr>
      <w:r w:rsidRPr="00FC0527">
        <w:rPr>
          <w:rFonts w:cs="Arial"/>
          <w:color w:val="000000"/>
        </w:rPr>
        <w:t xml:space="preserve">Poprawnie przygotowana i złożona oferta (Zamawiający wymaga złożenia oferty na formularzu oferty załączonym do SIWZ) zawiera </w:t>
      </w:r>
      <w:r w:rsidRPr="00FC0527">
        <w:rPr>
          <w:rFonts w:cs="Arial"/>
        </w:rPr>
        <w:t>formularz oferty oraz następujące</w:t>
      </w:r>
      <w:r w:rsidRPr="00FC0527">
        <w:rPr>
          <w:rFonts w:cs="Arial"/>
          <w:color w:val="000000"/>
        </w:rPr>
        <w:t xml:space="preserve"> załączniki, w tym oświadczenia i dokumenty potwierdzające spełnienie warunków udziału w postępowaniu:</w:t>
      </w:r>
    </w:p>
    <w:p w14:paraId="55A89ECD" w14:textId="77777777" w:rsidR="0017783F" w:rsidRPr="00FC0527" w:rsidRDefault="0017783F" w:rsidP="00A727B3">
      <w:pPr>
        <w:tabs>
          <w:tab w:val="left" w:pos="540"/>
        </w:tabs>
        <w:jc w:val="both"/>
        <w:rPr>
          <w:rFonts w:cs="Arial"/>
        </w:rPr>
      </w:pPr>
    </w:p>
    <w:p w14:paraId="40E10174" w14:textId="66B79596" w:rsidR="0017783F" w:rsidRPr="004A7CF1" w:rsidRDefault="00310EDF" w:rsidP="00E63BD3">
      <w:pPr>
        <w:pStyle w:val="Akapitzlist"/>
        <w:numPr>
          <w:ilvl w:val="1"/>
          <w:numId w:val="4"/>
        </w:numPr>
        <w:tabs>
          <w:tab w:val="left" w:pos="540"/>
        </w:tabs>
        <w:jc w:val="both"/>
        <w:rPr>
          <w:rFonts w:cs="Arial"/>
          <w:b/>
          <w:bCs/>
        </w:rPr>
      </w:pPr>
      <w:r w:rsidRPr="004A7CF1">
        <w:rPr>
          <w:rFonts w:cs="Arial"/>
        </w:rPr>
        <w:t>O</w:t>
      </w:r>
      <w:r w:rsidR="0017783F" w:rsidRPr="004A7CF1">
        <w:rPr>
          <w:rFonts w:cs="Arial"/>
        </w:rPr>
        <w:t>świadczenie Wykonawcy o spełnianiu warunków udziału w postępowaniu</w:t>
      </w:r>
      <w:r w:rsidR="00784038" w:rsidRPr="004A7CF1">
        <w:rPr>
          <w:rFonts w:cs="Arial"/>
        </w:rPr>
        <w:t xml:space="preserve"> </w:t>
      </w:r>
      <w:r w:rsidR="0017783F" w:rsidRPr="004A7CF1">
        <w:rPr>
          <w:rFonts w:cs="Arial"/>
          <w:b/>
          <w:bCs/>
        </w:rPr>
        <w:t>– załącznik              nr 1 do oferty</w:t>
      </w:r>
      <w:r w:rsidR="004A7CF1" w:rsidRPr="004A7CF1">
        <w:rPr>
          <w:rFonts w:cs="Arial"/>
          <w:b/>
          <w:bCs/>
        </w:rPr>
        <w:t>,</w:t>
      </w:r>
    </w:p>
    <w:p w14:paraId="3F090A59" w14:textId="75852DAB" w:rsidR="0017783F" w:rsidRDefault="0017783F" w:rsidP="00E63BD3">
      <w:pPr>
        <w:pStyle w:val="Akapitzlist"/>
        <w:numPr>
          <w:ilvl w:val="1"/>
          <w:numId w:val="4"/>
        </w:numPr>
        <w:tabs>
          <w:tab w:val="left" w:pos="540"/>
        </w:tabs>
        <w:ind w:left="567" w:hanging="567"/>
        <w:jc w:val="both"/>
        <w:rPr>
          <w:rFonts w:cs="Arial"/>
        </w:rPr>
      </w:pPr>
      <w:r w:rsidRPr="004A7CF1">
        <w:rPr>
          <w:rFonts w:cs="Arial"/>
        </w:rPr>
        <w:t>aktualny (wystawiony nie wcześniej niż 6 miesięcy przed upływem terminu składania ofert) odpis z właściwego rejestru, jeżeli odrębne przepisy wymagają wpisu do rejestru. Dopuszczalne jest złożenie przez Wykonawcę wydruku z Centralnej Ewidencji i Informacji o Działalności Gospodarczej lub Krajowego Rejestru Sądowego</w:t>
      </w:r>
      <w:r w:rsidR="004A7CF1" w:rsidRPr="004A7CF1">
        <w:rPr>
          <w:rFonts w:cs="Arial"/>
        </w:rPr>
        <w:t>,</w:t>
      </w:r>
    </w:p>
    <w:p w14:paraId="63324512" w14:textId="77777777" w:rsidR="004A7CF1" w:rsidRDefault="004A7CF1" w:rsidP="00E63BD3">
      <w:pPr>
        <w:pStyle w:val="Akapitzlist"/>
        <w:numPr>
          <w:ilvl w:val="1"/>
          <w:numId w:val="4"/>
        </w:numPr>
        <w:tabs>
          <w:tab w:val="left" w:pos="540"/>
        </w:tabs>
        <w:ind w:left="567" w:hanging="567"/>
        <w:jc w:val="both"/>
        <w:rPr>
          <w:rFonts w:cs="Arial"/>
        </w:rPr>
      </w:pPr>
      <w:r w:rsidRPr="004A7CF1">
        <w:rPr>
          <w:rFonts w:cs="Arial"/>
        </w:rPr>
        <w:t>pełnomocnictwo do reprezentowania o ile ofertę składa pełnomocnik,</w:t>
      </w:r>
    </w:p>
    <w:p w14:paraId="47F36073" w14:textId="77777777" w:rsidR="004A7CF1" w:rsidRPr="004A7CF1" w:rsidRDefault="004A7CF1" w:rsidP="00E63BD3">
      <w:pPr>
        <w:pStyle w:val="Akapitzlist"/>
        <w:numPr>
          <w:ilvl w:val="1"/>
          <w:numId w:val="4"/>
        </w:numPr>
        <w:tabs>
          <w:tab w:val="left" w:pos="540"/>
        </w:tabs>
        <w:ind w:left="567" w:hanging="567"/>
        <w:jc w:val="both"/>
        <w:rPr>
          <w:rFonts w:cs="Arial"/>
        </w:rPr>
      </w:pPr>
      <w:r w:rsidRPr="004A7CF1">
        <w:rPr>
          <w:rFonts w:cs="Arial"/>
          <w:color w:val="000000"/>
        </w:rPr>
        <w:t>w przypadku podmiotów występujących wspólnie w postępowaniu - pełnomocnictwo do reprezentowania podmiotów występujących wspólnie lub do występowania wspólnie i podpisania umowy,</w:t>
      </w:r>
    </w:p>
    <w:p w14:paraId="0FB3FB69" w14:textId="62E5526F" w:rsidR="004A7CF1" w:rsidRPr="004A7CF1" w:rsidRDefault="004A7CF1" w:rsidP="00E63BD3">
      <w:pPr>
        <w:pStyle w:val="Akapitzlist"/>
        <w:numPr>
          <w:ilvl w:val="1"/>
          <w:numId w:val="4"/>
        </w:numPr>
        <w:tabs>
          <w:tab w:val="left" w:pos="540"/>
        </w:tabs>
        <w:ind w:left="567" w:hanging="567"/>
        <w:jc w:val="both"/>
        <w:rPr>
          <w:rFonts w:cs="Arial"/>
        </w:rPr>
      </w:pPr>
      <w:r w:rsidRPr="004A7CF1">
        <w:rPr>
          <w:color w:val="000000"/>
        </w:rPr>
        <w:t>z</w:t>
      </w:r>
      <w:r w:rsidRPr="004A7CF1">
        <w:rPr>
          <w:rFonts w:cs="Arial"/>
        </w:rPr>
        <w:t xml:space="preserve">aakceptowany przez Wykonawcę projekt umowy - </w:t>
      </w:r>
      <w:r w:rsidRPr="004A7CF1">
        <w:rPr>
          <w:rFonts w:cs="Arial"/>
          <w:b/>
          <w:bCs/>
        </w:rPr>
        <w:t xml:space="preserve">załącznik nr </w:t>
      </w:r>
      <w:r>
        <w:rPr>
          <w:rFonts w:cs="Arial"/>
          <w:b/>
          <w:bCs/>
        </w:rPr>
        <w:t>2</w:t>
      </w:r>
      <w:r w:rsidRPr="004A7CF1">
        <w:rPr>
          <w:rFonts w:cs="Arial"/>
          <w:b/>
          <w:bCs/>
        </w:rPr>
        <w:t xml:space="preserve"> do oferty</w:t>
      </w:r>
      <w:r>
        <w:rPr>
          <w:rFonts w:cs="Arial"/>
          <w:b/>
          <w:bCs/>
        </w:rPr>
        <w:t>,</w:t>
      </w:r>
      <w:r w:rsidRPr="004A7CF1">
        <w:rPr>
          <w:rFonts w:cs="Arial"/>
          <w:b/>
          <w:bCs/>
        </w:rPr>
        <w:t xml:space="preserve"> </w:t>
      </w:r>
    </w:p>
    <w:p w14:paraId="5F697095" w14:textId="15CA4926" w:rsidR="00E12B06" w:rsidRPr="00E12B06" w:rsidRDefault="00E12B06" w:rsidP="00E63BD3">
      <w:pPr>
        <w:pStyle w:val="Akapitzlist"/>
        <w:numPr>
          <w:ilvl w:val="1"/>
          <w:numId w:val="4"/>
        </w:numPr>
        <w:jc w:val="both"/>
        <w:rPr>
          <w:rFonts w:cs="Arial"/>
          <w:b/>
        </w:rPr>
      </w:pPr>
      <w:r w:rsidRPr="00E12B06">
        <w:rPr>
          <w:rFonts w:cs="Arial"/>
        </w:rPr>
        <w:t xml:space="preserve">wykaz z określeniem części zamówienia, które wykonawca zamierza powierzyć podwykonawcom lub oświadczenie Wykonawcy o wykonaniu zamówienia własnymi siłami wg wzoru stanowiącego - </w:t>
      </w:r>
      <w:r w:rsidRPr="00E12B06">
        <w:rPr>
          <w:rFonts w:cs="Arial"/>
          <w:b/>
          <w:bCs/>
        </w:rPr>
        <w:t xml:space="preserve">załącznik nr </w:t>
      </w:r>
      <w:r w:rsidR="00A6742A">
        <w:rPr>
          <w:rFonts w:cs="Arial"/>
          <w:b/>
          <w:bCs/>
        </w:rPr>
        <w:t>3</w:t>
      </w:r>
      <w:r w:rsidRPr="00E12B06">
        <w:rPr>
          <w:rFonts w:cs="Arial"/>
          <w:b/>
          <w:bCs/>
        </w:rPr>
        <w:t xml:space="preserve"> do oferty</w:t>
      </w:r>
      <w:r>
        <w:rPr>
          <w:rFonts w:cs="Arial"/>
          <w:b/>
          <w:bCs/>
        </w:rPr>
        <w:t>,</w:t>
      </w:r>
    </w:p>
    <w:p w14:paraId="25F96726" w14:textId="142272FE" w:rsidR="0017783F" w:rsidRDefault="0017783F" w:rsidP="00E63BD3">
      <w:pPr>
        <w:pStyle w:val="Akapitzlist"/>
        <w:numPr>
          <w:ilvl w:val="1"/>
          <w:numId w:val="4"/>
        </w:numPr>
        <w:jc w:val="both"/>
        <w:rPr>
          <w:rFonts w:cs="Arial"/>
          <w:b/>
        </w:rPr>
      </w:pPr>
      <w:r w:rsidRPr="00E12B06">
        <w:rPr>
          <w:rFonts w:cs="Arial"/>
        </w:rPr>
        <w:t xml:space="preserve">oświadczenie, że urzędujący członek organu zarządzającego Wykonawcy nie został  prawomocnie skazany za przestępstwo popełnione w związku z postępowaniem o udzielenie zamówienia, przestępstwo przeciwko prawom osób wykonujących pracę zarobkową przestępstwo przekupstwa,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</w:t>
      </w:r>
      <w:r w:rsidR="00D91AE9" w:rsidRPr="00E12B06">
        <w:rPr>
          <w:rFonts w:cs="Arial"/>
        </w:rPr>
        <w:t xml:space="preserve">- </w:t>
      </w:r>
      <w:r w:rsidRPr="00E12B06">
        <w:rPr>
          <w:rFonts w:cs="Arial"/>
          <w:b/>
        </w:rPr>
        <w:t xml:space="preserve">załącznik nr </w:t>
      </w:r>
      <w:r w:rsidR="00A6742A">
        <w:rPr>
          <w:rFonts w:cs="Arial"/>
          <w:b/>
        </w:rPr>
        <w:t>4</w:t>
      </w:r>
      <w:r w:rsidR="007A128B" w:rsidRPr="00E12B06">
        <w:rPr>
          <w:rFonts w:cs="Arial"/>
          <w:b/>
        </w:rPr>
        <w:t xml:space="preserve"> </w:t>
      </w:r>
      <w:r w:rsidRPr="00E12B06">
        <w:rPr>
          <w:rFonts w:cs="Arial"/>
          <w:b/>
        </w:rPr>
        <w:t>do oferty</w:t>
      </w:r>
      <w:r w:rsidR="00E12B06">
        <w:rPr>
          <w:rFonts w:cs="Arial"/>
          <w:b/>
        </w:rPr>
        <w:t>,</w:t>
      </w:r>
    </w:p>
    <w:p w14:paraId="77CC1E60" w14:textId="71A94D7B" w:rsidR="0017783F" w:rsidRDefault="0017783F" w:rsidP="00E63BD3">
      <w:pPr>
        <w:pStyle w:val="Akapitzlist"/>
        <w:numPr>
          <w:ilvl w:val="1"/>
          <w:numId w:val="4"/>
        </w:numPr>
        <w:jc w:val="both"/>
        <w:rPr>
          <w:rFonts w:cs="Arial"/>
          <w:b/>
        </w:rPr>
      </w:pPr>
      <w:r w:rsidRPr="00E12B06">
        <w:rPr>
          <w:rFonts w:cs="Arial"/>
        </w:rPr>
        <w:t xml:space="preserve">oświadczenie, że sąd w stosunku do Wykonawcy </w:t>
      </w:r>
      <w:r w:rsidR="00BC48BB" w:rsidRPr="00E12B06">
        <w:rPr>
          <w:rFonts w:cs="Arial"/>
        </w:rPr>
        <w:t>(podmiotu</w:t>
      </w:r>
      <w:r w:rsidRPr="00E12B06">
        <w:rPr>
          <w:rFonts w:cs="Arial"/>
        </w:rPr>
        <w:t xml:space="preserve"> </w:t>
      </w:r>
      <w:r w:rsidR="00BC48BB" w:rsidRPr="00E12B06">
        <w:rPr>
          <w:rFonts w:cs="Arial"/>
        </w:rPr>
        <w:t>zbiorowego)</w:t>
      </w:r>
      <w:r w:rsidRPr="00E12B06">
        <w:rPr>
          <w:rFonts w:cs="Arial"/>
        </w:rPr>
        <w:t xml:space="preserve"> nie orzekł zakazu ubiegania się o zamówienia, na podstawie przepisów o odpowiedzialności podmiotów zbiorowych za czyny zabronione pod groźbą kary – </w:t>
      </w:r>
      <w:r w:rsidRPr="00E12B06">
        <w:rPr>
          <w:rFonts w:cs="Arial"/>
          <w:b/>
        </w:rPr>
        <w:t xml:space="preserve">załącznik nr </w:t>
      </w:r>
      <w:r w:rsidR="00A6742A">
        <w:rPr>
          <w:rFonts w:cs="Arial"/>
          <w:b/>
        </w:rPr>
        <w:t>5</w:t>
      </w:r>
      <w:r w:rsidRPr="00E12B06">
        <w:rPr>
          <w:rFonts w:cs="Arial"/>
          <w:b/>
        </w:rPr>
        <w:t xml:space="preserve"> do oferty</w:t>
      </w:r>
    </w:p>
    <w:p w14:paraId="2715E1EA" w14:textId="0CA0A001" w:rsidR="0017783F" w:rsidRDefault="0017783F" w:rsidP="00E63BD3">
      <w:pPr>
        <w:pStyle w:val="Akapitzlist"/>
        <w:numPr>
          <w:ilvl w:val="1"/>
          <w:numId w:val="4"/>
        </w:numPr>
        <w:jc w:val="both"/>
        <w:rPr>
          <w:rFonts w:cs="Arial"/>
          <w:b/>
        </w:rPr>
      </w:pPr>
      <w:r w:rsidRPr="00E12B06">
        <w:rPr>
          <w:rFonts w:cs="Arial"/>
        </w:rPr>
        <w:t xml:space="preserve">oświadczenie, że Wykonawca nie zalega z uiszczaniem podatków, opłat lub składek na ubezpieczenie społeczne lub zdrowotne - </w:t>
      </w:r>
      <w:r w:rsidRPr="00E12B06">
        <w:rPr>
          <w:rFonts w:cs="Arial"/>
          <w:b/>
        </w:rPr>
        <w:t xml:space="preserve">załącznik nr </w:t>
      </w:r>
      <w:r w:rsidR="00A6742A">
        <w:rPr>
          <w:rFonts w:cs="Arial"/>
          <w:b/>
        </w:rPr>
        <w:t>6</w:t>
      </w:r>
      <w:r w:rsidRPr="00E12B06">
        <w:rPr>
          <w:rFonts w:cs="Arial"/>
          <w:b/>
        </w:rPr>
        <w:t xml:space="preserve"> do oferty</w:t>
      </w:r>
      <w:r w:rsidR="00E12B06">
        <w:rPr>
          <w:rFonts w:cs="Arial"/>
          <w:b/>
        </w:rPr>
        <w:t>,</w:t>
      </w:r>
    </w:p>
    <w:p w14:paraId="0A115EB4" w14:textId="798E9488" w:rsidR="004A7CF1" w:rsidRPr="00125CF5" w:rsidRDefault="004A7CF1" w:rsidP="00E63BD3">
      <w:pPr>
        <w:pStyle w:val="Akapitzlist"/>
        <w:numPr>
          <w:ilvl w:val="1"/>
          <w:numId w:val="4"/>
        </w:numPr>
        <w:jc w:val="both"/>
        <w:rPr>
          <w:rStyle w:val="markedcontent"/>
          <w:rFonts w:cs="Arial"/>
          <w:b/>
        </w:rPr>
      </w:pPr>
      <w:r w:rsidRPr="00125CF5">
        <w:rPr>
          <w:rFonts w:cs="Arial"/>
        </w:rPr>
        <w:t xml:space="preserve">oświadczenie, że w stosunku do Wykonawcy </w:t>
      </w:r>
      <w:r w:rsidRPr="00125CF5">
        <w:rPr>
          <w:rStyle w:val="markedcontent"/>
          <w:rFonts w:cs="Arial"/>
        </w:rPr>
        <w:t xml:space="preserve">nie zachodzą przesłanki wykluczenia z postępowania na podstawie art. 7 ust. 1 ustawy z dnia 13 kwietnia 2022 r. o szczególnych rozwiązaniach w zakresie przeciwdziałania wspieraniu agresji na </w:t>
      </w:r>
      <w:r w:rsidRPr="00125CF5">
        <w:rPr>
          <w:rStyle w:val="markedcontent"/>
          <w:rFonts w:cs="Arial"/>
        </w:rPr>
        <w:lastRenderedPageBreak/>
        <w:t>Ukrainę oraz służących ochronie bezpieczeństwa narodowego (Dz.U. z 202</w:t>
      </w:r>
      <w:r w:rsidR="00635AD3">
        <w:rPr>
          <w:rStyle w:val="markedcontent"/>
          <w:rFonts w:cs="Arial"/>
        </w:rPr>
        <w:t>5</w:t>
      </w:r>
      <w:r w:rsidRPr="00125CF5">
        <w:rPr>
          <w:rStyle w:val="markedcontent"/>
          <w:rFonts w:cs="Arial"/>
        </w:rPr>
        <w:t>r. poz. </w:t>
      </w:r>
      <w:r w:rsidR="00635AD3">
        <w:rPr>
          <w:rStyle w:val="markedcontent"/>
          <w:rFonts w:cs="Arial"/>
        </w:rPr>
        <w:t>514</w:t>
      </w:r>
      <w:r w:rsidRPr="00125CF5">
        <w:rPr>
          <w:rStyle w:val="markedcontent"/>
          <w:rFonts w:cs="Arial"/>
        </w:rPr>
        <w:t xml:space="preserve"> </w:t>
      </w:r>
      <w:r w:rsidR="00635AD3">
        <w:rPr>
          <w:rStyle w:val="markedcontent"/>
          <w:rFonts w:cs="Arial"/>
        </w:rPr>
        <w:t>t.j.</w:t>
      </w:r>
      <w:r w:rsidRPr="00125CF5">
        <w:rPr>
          <w:rStyle w:val="markedcontent"/>
          <w:rFonts w:cs="Arial"/>
        </w:rPr>
        <w:t xml:space="preserve">) – </w:t>
      </w:r>
      <w:r w:rsidRPr="00125CF5">
        <w:rPr>
          <w:rStyle w:val="markedcontent"/>
          <w:rFonts w:cs="Arial"/>
          <w:b/>
          <w:bCs/>
        </w:rPr>
        <w:t xml:space="preserve">załącznik nr </w:t>
      </w:r>
      <w:r w:rsidR="00A6742A">
        <w:rPr>
          <w:rStyle w:val="markedcontent"/>
          <w:rFonts w:cs="Arial"/>
          <w:b/>
          <w:bCs/>
        </w:rPr>
        <w:t>7</w:t>
      </w:r>
      <w:r w:rsidRPr="00125CF5">
        <w:rPr>
          <w:rStyle w:val="markedcontent"/>
          <w:rFonts w:cs="Arial"/>
          <w:b/>
          <w:bCs/>
        </w:rPr>
        <w:t xml:space="preserve"> do oferty,</w:t>
      </w:r>
    </w:p>
    <w:p w14:paraId="0365C8E0" w14:textId="68F30158" w:rsidR="00125CF5" w:rsidRPr="00125CF5" w:rsidRDefault="00125CF5" w:rsidP="00E63BD3">
      <w:pPr>
        <w:pStyle w:val="Akapitzlist"/>
        <w:numPr>
          <w:ilvl w:val="1"/>
          <w:numId w:val="4"/>
        </w:numPr>
        <w:jc w:val="both"/>
        <w:rPr>
          <w:rFonts w:cs="Arial"/>
          <w:b/>
        </w:rPr>
      </w:pPr>
      <w:r w:rsidRPr="00125CF5">
        <w:rPr>
          <w:rFonts w:cs="Arial"/>
        </w:rPr>
        <w:t xml:space="preserve">oświadczenie </w:t>
      </w:r>
      <w:r w:rsidRPr="00125CF5">
        <w:rPr>
          <w:rFonts w:cs="Arial"/>
          <w:color w:val="000000"/>
        </w:rPr>
        <w:t xml:space="preserve">wykonawcy w zakresie wypełnienia obowiązków informacyjnych przewidzianych w art. 13 lub art. 14 RODO. - </w:t>
      </w:r>
      <w:r w:rsidRPr="00125CF5">
        <w:rPr>
          <w:rFonts w:cs="Arial"/>
          <w:b/>
        </w:rPr>
        <w:t xml:space="preserve">załącznik nr </w:t>
      </w:r>
      <w:r w:rsidR="00A6742A">
        <w:rPr>
          <w:rFonts w:cs="Arial"/>
          <w:b/>
        </w:rPr>
        <w:t>8</w:t>
      </w:r>
      <w:r w:rsidRPr="00125CF5">
        <w:rPr>
          <w:rFonts w:cs="Arial"/>
          <w:b/>
        </w:rPr>
        <w:t xml:space="preserve"> do oferty</w:t>
      </w:r>
      <w:r>
        <w:rPr>
          <w:rFonts w:cs="Arial"/>
          <w:b/>
        </w:rPr>
        <w:t>.</w:t>
      </w:r>
    </w:p>
    <w:p w14:paraId="7FEEDC7E" w14:textId="72D7E74E" w:rsidR="00D836E6" w:rsidRPr="00065E92" w:rsidRDefault="00D836E6" w:rsidP="00E12B06">
      <w:pPr>
        <w:jc w:val="both"/>
        <w:rPr>
          <w:rFonts w:cs="Arial"/>
        </w:rPr>
      </w:pPr>
    </w:p>
    <w:p w14:paraId="0D888396" w14:textId="08A6363A" w:rsidR="0017783F" w:rsidRPr="00756198" w:rsidRDefault="00756198" w:rsidP="00D836E6">
      <w:pPr>
        <w:pStyle w:val="Standard"/>
        <w:tabs>
          <w:tab w:val="left" w:pos="7513"/>
        </w:tabs>
        <w:ind w:left="567" w:hanging="567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492CC019" w14:textId="31CE5F56" w:rsidR="0017783F" w:rsidRPr="00FC0527" w:rsidRDefault="0017783F" w:rsidP="00A727B3">
      <w:pPr>
        <w:pStyle w:val="pkt"/>
        <w:tabs>
          <w:tab w:val="num" w:pos="1080"/>
        </w:tabs>
        <w:spacing w:before="0" w:after="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FC0527">
        <w:rPr>
          <w:rFonts w:ascii="Arial" w:hAnsi="Arial" w:cs="Arial"/>
          <w:b/>
          <w:color w:val="000000"/>
          <w:sz w:val="22"/>
          <w:szCs w:val="22"/>
        </w:rPr>
        <w:t xml:space="preserve">W przypadku Wykonawców składających ofertę wspólną wymagane jest złożenie dokumentów i oświadczeń przez każdy podmiot oddzielnie (dotyczy dokumentów wymienionych w pkt. </w:t>
      </w:r>
      <w:r w:rsidR="00125CF5">
        <w:rPr>
          <w:rFonts w:ascii="Arial" w:hAnsi="Arial" w:cs="Arial"/>
          <w:b/>
          <w:color w:val="000000"/>
          <w:sz w:val="22"/>
          <w:szCs w:val="22"/>
        </w:rPr>
        <w:t>8</w:t>
      </w:r>
      <w:r w:rsidR="00310EDF" w:rsidRPr="00FC0527">
        <w:rPr>
          <w:rFonts w:ascii="Arial" w:hAnsi="Arial" w:cs="Arial"/>
          <w:b/>
          <w:color w:val="000000"/>
          <w:sz w:val="22"/>
          <w:szCs w:val="22"/>
        </w:rPr>
        <w:t>.1</w:t>
      </w:r>
      <w:r w:rsidRPr="00FC0527">
        <w:rPr>
          <w:rFonts w:ascii="Arial" w:hAnsi="Arial" w:cs="Arial"/>
          <w:b/>
          <w:color w:val="000000"/>
          <w:sz w:val="22"/>
          <w:szCs w:val="22"/>
        </w:rPr>
        <w:t xml:space="preserve">., </w:t>
      </w:r>
      <w:r w:rsidR="00125CF5">
        <w:rPr>
          <w:rFonts w:ascii="Arial" w:hAnsi="Arial" w:cs="Arial"/>
          <w:b/>
          <w:color w:val="000000"/>
          <w:sz w:val="22"/>
          <w:szCs w:val="22"/>
        </w:rPr>
        <w:t>8</w:t>
      </w:r>
      <w:r w:rsidR="00310EDF" w:rsidRPr="00FC0527">
        <w:rPr>
          <w:rFonts w:ascii="Arial" w:hAnsi="Arial" w:cs="Arial"/>
          <w:b/>
          <w:color w:val="000000"/>
          <w:sz w:val="22"/>
          <w:szCs w:val="22"/>
        </w:rPr>
        <w:t>.2</w:t>
      </w:r>
      <w:r w:rsidRPr="00FC0527">
        <w:rPr>
          <w:rFonts w:ascii="Arial" w:hAnsi="Arial" w:cs="Arial"/>
          <w:b/>
          <w:color w:val="000000"/>
          <w:sz w:val="22"/>
          <w:szCs w:val="22"/>
        </w:rPr>
        <w:t xml:space="preserve">., </w:t>
      </w:r>
      <w:r w:rsidR="00125CF5">
        <w:rPr>
          <w:rFonts w:ascii="Arial" w:hAnsi="Arial" w:cs="Arial"/>
          <w:b/>
          <w:color w:val="000000"/>
          <w:sz w:val="22"/>
          <w:szCs w:val="22"/>
        </w:rPr>
        <w:t>8</w:t>
      </w:r>
      <w:r w:rsidRPr="00FC0527">
        <w:rPr>
          <w:rFonts w:ascii="Arial" w:hAnsi="Arial" w:cs="Arial"/>
          <w:b/>
          <w:color w:val="000000"/>
          <w:sz w:val="22"/>
          <w:szCs w:val="22"/>
        </w:rPr>
        <w:t>.</w:t>
      </w:r>
      <w:r w:rsidR="00A6742A">
        <w:rPr>
          <w:rFonts w:ascii="Arial" w:hAnsi="Arial" w:cs="Arial"/>
          <w:b/>
          <w:color w:val="000000"/>
          <w:sz w:val="22"/>
          <w:szCs w:val="22"/>
        </w:rPr>
        <w:t>7</w:t>
      </w:r>
      <w:r w:rsidRPr="00FC0527">
        <w:rPr>
          <w:rFonts w:ascii="Arial" w:hAnsi="Arial" w:cs="Arial"/>
          <w:b/>
          <w:color w:val="000000"/>
          <w:sz w:val="22"/>
          <w:szCs w:val="22"/>
        </w:rPr>
        <w:t xml:space="preserve">., </w:t>
      </w:r>
      <w:r w:rsidR="00125CF5">
        <w:rPr>
          <w:rFonts w:ascii="Arial" w:hAnsi="Arial" w:cs="Arial"/>
          <w:b/>
          <w:color w:val="000000"/>
          <w:sz w:val="22"/>
          <w:szCs w:val="22"/>
        </w:rPr>
        <w:t>8</w:t>
      </w:r>
      <w:r w:rsidRPr="00FC0527">
        <w:rPr>
          <w:rFonts w:ascii="Arial" w:hAnsi="Arial" w:cs="Arial"/>
          <w:b/>
          <w:color w:val="000000"/>
          <w:sz w:val="22"/>
          <w:szCs w:val="22"/>
        </w:rPr>
        <w:t>.</w:t>
      </w:r>
      <w:r w:rsidR="00A6742A">
        <w:rPr>
          <w:rFonts w:ascii="Arial" w:hAnsi="Arial" w:cs="Arial"/>
          <w:b/>
          <w:color w:val="000000"/>
          <w:sz w:val="22"/>
          <w:szCs w:val="22"/>
        </w:rPr>
        <w:t>8</w:t>
      </w:r>
      <w:r w:rsidRPr="00FC0527">
        <w:rPr>
          <w:rFonts w:ascii="Arial" w:hAnsi="Arial" w:cs="Arial"/>
          <w:b/>
          <w:color w:val="000000"/>
          <w:sz w:val="22"/>
          <w:szCs w:val="22"/>
        </w:rPr>
        <w:t xml:space="preserve">., </w:t>
      </w:r>
      <w:r w:rsidR="00125CF5">
        <w:rPr>
          <w:rFonts w:ascii="Arial" w:hAnsi="Arial" w:cs="Arial"/>
          <w:b/>
          <w:color w:val="000000"/>
          <w:sz w:val="22"/>
          <w:szCs w:val="22"/>
        </w:rPr>
        <w:t>8</w:t>
      </w:r>
      <w:r w:rsidRPr="00FC0527">
        <w:rPr>
          <w:rFonts w:ascii="Arial" w:hAnsi="Arial" w:cs="Arial"/>
          <w:b/>
          <w:color w:val="000000"/>
          <w:sz w:val="22"/>
          <w:szCs w:val="22"/>
        </w:rPr>
        <w:t>.</w:t>
      </w:r>
      <w:r w:rsidR="00A6742A">
        <w:rPr>
          <w:rFonts w:ascii="Arial" w:hAnsi="Arial" w:cs="Arial"/>
          <w:b/>
          <w:color w:val="000000"/>
          <w:sz w:val="22"/>
          <w:szCs w:val="22"/>
        </w:rPr>
        <w:t>9</w:t>
      </w:r>
      <w:r w:rsidRPr="00FC0527">
        <w:rPr>
          <w:rFonts w:ascii="Arial" w:hAnsi="Arial" w:cs="Arial"/>
          <w:b/>
          <w:color w:val="000000"/>
          <w:sz w:val="22"/>
          <w:szCs w:val="22"/>
        </w:rPr>
        <w:t>.</w:t>
      </w:r>
      <w:r w:rsidR="007A128B" w:rsidRPr="00FC0527">
        <w:rPr>
          <w:rFonts w:ascii="Arial" w:hAnsi="Arial" w:cs="Arial"/>
          <w:b/>
          <w:color w:val="000000"/>
          <w:sz w:val="22"/>
          <w:szCs w:val="22"/>
        </w:rPr>
        <w:t>,</w:t>
      </w:r>
      <w:r w:rsidR="007B5C95" w:rsidRPr="00FC052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125CF5">
        <w:rPr>
          <w:rFonts w:ascii="Arial" w:hAnsi="Arial" w:cs="Arial"/>
          <w:b/>
          <w:color w:val="000000"/>
          <w:sz w:val="22"/>
          <w:szCs w:val="22"/>
        </w:rPr>
        <w:t>8</w:t>
      </w:r>
      <w:r w:rsidR="007A128B" w:rsidRPr="00FC0527">
        <w:rPr>
          <w:rFonts w:ascii="Arial" w:hAnsi="Arial" w:cs="Arial"/>
          <w:b/>
          <w:color w:val="000000"/>
          <w:sz w:val="22"/>
          <w:szCs w:val="22"/>
        </w:rPr>
        <w:t>.</w:t>
      </w:r>
      <w:r w:rsidR="007B5C95" w:rsidRPr="00FC0527">
        <w:rPr>
          <w:rFonts w:ascii="Arial" w:hAnsi="Arial" w:cs="Arial"/>
          <w:b/>
          <w:color w:val="000000"/>
          <w:sz w:val="22"/>
          <w:szCs w:val="22"/>
        </w:rPr>
        <w:t>1</w:t>
      </w:r>
      <w:r w:rsidR="00A6742A">
        <w:rPr>
          <w:rFonts w:ascii="Arial" w:hAnsi="Arial" w:cs="Arial"/>
          <w:b/>
          <w:color w:val="000000"/>
          <w:sz w:val="22"/>
          <w:szCs w:val="22"/>
        </w:rPr>
        <w:t>0</w:t>
      </w:r>
      <w:r w:rsidR="007B5C95" w:rsidRPr="00FC0527">
        <w:rPr>
          <w:rFonts w:ascii="Arial" w:hAnsi="Arial" w:cs="Arial"/>
          <w:b/>
          <w:color w:val="000000"/>
          <w:sz w:val="22"/>
          <w:szCs w:val="22"/>
        </w:rPr>
        <w:t>.</w:t>
      </w:r>
      <w:r w:rsidR="00125CF5">
        <w:rPr>
          <w:rFonts w:ascii="Arial" w:hAnsi="Arial" w:cs="Arial"/>
          <w:b/>
          <w:color w:val="000000"/>
          <w:sz w:val="22"/>
          <w:szCs w:val="22"/>
        </w:rPr>
        <w:t>, 8.1</w:t>
      </w:r>
      <w:r w:rsidR="00A6742A">
        <w:rPr>
          <w:rFonts w:ascii="Arial" w:hAnsi="Arial" w:cs="Arial"/>
          <w:b/>
          <w:color w:val="000000"/>
          <w:sz w:val="22"/>
          <w:szCs w:val="22"/>
        </w:rPr>
        <w:t>1</w:t>
      </w:r>
      <w:r w:rsidR="00125CF5">
        <w:rPr>
          <w:rFonts w:ascii="Arial" w:hAnsi="Arial" w:cs="Arial"/>
          <w:b/>
          <w:color w:val="000000"/>
          <w:sz w:val="22"/>
          <w:szCs w:val="22"/>
        </w:rPr>
        <w:t>.</w:t>
      </w:r>
      <w:r w:rsidRPr="00FC0527">
        <w:rPr>
          <w:rFonts w:ascii="Arial" w:hAnsi="Arial" w:cs="Arial"/>
          <w:b/>
          <w:color w:val="000000"/>
          <w:sz w:val="22"/>
          <w:szCs w:val="22"/>
        </w:rPr>
        <w:t xml:space="preserve">) </w:t>
      </w:r>
    </w:p>
    <w:p w14:paraId="54D2582C" w14:textId="4FCB371B" w:rsidR="0017783F" w:rsidRDefault="0017783F" w:rsidP="00A727B3">
      <w:pPr>
        <w:pStyle w:val="pkt"/>
        <w:tabs>
          <w:tab w:val="num" w:pos="1080"/>
        </w:tabs>
        <w:spacing w:before="0" w:after="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5359B2DC" w14:textId="77777777" w:rsidR="00F52BB5" w:rsidRPr="009277F4" w:rsidRDefault="00F52BB5" w:rsidP="00F52BB5">
      <w:pPr>
        <w:pStyle w:val="pkt"/>
        <w:tabs>
          <w:tab w:val="left" w:pos="900"/>
        </w:tabs>
        <w:spacing w:before="0" w:after="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9277F4">
        <w:rPr>
          <w:rFonts w:ascii="Arial" w:hAnsi="Arial" w:cs="Arial"/>
          <w:b/>
          <w:color w:val="000000"/>
          <w:sz w:val="22"/>
          <w:szCs w:val="22"/>
        </w:rPr>
        <w:t xml:space="preserve">9. Wykonawcy mogą wspólnie ubiegać się o udzielenie zamówienia </w:t>
      </w:r>
    </w:p>
    <w:p w14:paraId="332F83B4" w14:textId="77777777" w:rsidR="00F52BB5" w:rsidRPr="009277F4" w:rsidRDefault="00F52BB5" w:rsidP="00F52BB5">
      <w:pPr>
        <w:pStyle w:val="pkt"/>
        <w:tabs>
          <w:tab w:val="left" w:pos="900"/>
        </w:tabs>
        <w:spacing w:before="0" w:after="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9277F4">
        <w:rPr>
          <w:rFonts w:ascii="Arial" w:hAnsi="Arial" w:cs="Arial"/>
          <w:color w:val="000000"/>
          <w:sz w:val="22"/>
          <w:szCs w:val="22"/>
        </w:rPr>
        <w:t>W takim wypadku ich oferta musi spełniać następujące wymagania:</w:t>
      </w:r>
    </w:p>
    <w:p w14:paraId="40DC6BCE" w14:textId="77777777" w:rsidR="00F52BB5" w:rsidRPr="009277F4" w:rsidRDefault="00F52BB5" w:rsidP="00F52BB5">
      <w:pPr>
        <w:pStyle w:val="pkt"/>
        <w:spacing w:before="0" w:after="0"/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9277F4">
        <w:rPr>
          <w:rFonts w:ascii="Arial" w:hAnsi="Arial" w:cs="Arial"/>
          <w:color w:val="000000"/>
          <w:sz w:val="22"/>
          <w:szCs w:val="22"/>
        </w:rPr>
        <w:t>9.1. Wykonawcy ubiegający się wspólnie o udzielenie zamówienia ponoszą solidarną odpowiedzialność za wykonanie umowy.</w:t>
      </w:r>
    </w:p>
    <w:p w14:paraId="63208863" w14:textId="77777777" w:rsidR="00F52BB5" w:rsidRPr="009277F4" w:rsidRDefault="00F52BB5" w:rsidP="00F52BB5">
      <w:pPr>
        <w:pStyle w:val="pkt"/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9277F4">
        <w:rPr>
          <w:rFonts w:ascii="Arial" w:hAnsi="Arial" w:cs="Arial"/>
          <w:sz w:val="22"/>
          <w:szCs w:val="22"/>
        </w:rPr>
        <w:t>9.2. Oferta musi być podpisana w taki sposób, by prawnie zobowiązywała wszystkich wykonawców występujących wspólnie.</w:t>
      </w:r>
    </w:p>
    <w:p w14:paraId="721D33E6" w14:textId="77777777" w:rsidR="00F52BB5" w:rsidRPr="009277F4" w:rsidRDefault="00F52BB5" w:rsidP="00F52BB5">
      <w:pPr>
        <w:pStyle w:val="pkt"/>
        <w:spacing w:before="0" w:after="0"/>
        <w:ind w:left="426" w:hanging="426"/>
        <w:rPr>
          <w:rFonts w:ascii="Arial" w:hAnsi="Arial" w:cs="Arial"/>
          <w:b/>
          <w:sz w:val="22"/>
          <w:szCs w:val="22"/>
        </w:rPr>
      </w:pPr>
      <w:r w:rsidRPr="009277F4">
        <w:rPr>
          <w:rFonts w:ascii="Arial" w:hAnsi="Arial" w:cs="Arial"/>
          <w:sz w:val="22"/>
          <w:szCs w:val="22"/>
        </w:rPr>
        <w:t xml:space="preserve">9.3. Wykonawcy ubiegający się wspólnie o udzielenie zamówienia mają obowiązek ustanowić pełnomocnika (lidera) do reprezentowania ich w postępowaniu o udzielenie zamówienia oraz załączyć do oferty pełnomocnictwo do reprezentowania ich w postępowaniu o udzielenie zamówienia albo reprezentowania w postępowaniu i zawarcia umowy w sprawie zamówienia. Treść pełnomocnictwa powinna dokładnie określać zakres umocowania oraz umożliwić identyfikację podmiotów ubiegających się o zamówienie. Pełnomocnictwo to musi zostać dołączone do oferty i musi być złożone w oryginale lub kopii poświadczonej przez Wykonawcę za zgodność z oryginałem przez osobę(-y) upoważnioną (-e) do reprezentowania Wykonawcy (tzn. zgodnie z formą reprezentacji określoną w odpowiednim rejestrze lub innym dokumencie właściwym dla formy organizacyjnej Wykonawcy). </w:t>
      </w:r>
      <w:r w:rsidRPr="009277F4">
        <w:rPr>
          <w:rFonts w:ascii="Arial" w:hAnsi="Arial" w:cs="Arial"/>
          <w:b/>
          <w:sz w:val="22"/>
          <w:szCs w:val="22"/>
        </w:rPr>
        <w:t>Nie jest dopuszczalne potwierdzanie za zgodność z oryginałem treści pełnomocnictwa przez samego pełnomocnika umocowanego tymże pełnomocnictwem.</w:t>
      </w:r>
    </w:p>
    <w:p w14:paraId="655CFB02" w14:textId="77777777" w:rsidR="00F52BB5" w:rsidRPr="009277F4" w:rsidRDefault="00F52BB5" w:rsidP="00F52BB5">
      <w:pPr>
        <w:pStyle w:val="pkt"/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9277F4">
        <w:rPr>
          <w:rFonts w:ascii="Arial" w:hAnsi="Arial" w:cs="Arial"/>
          <w:sz w:val="22"/>
          <w:szCs w:val="22"/>
        </w:rPr>
        <w:t>9.4. Wszelka korespondencja oraz rozliczenia dokonywane będą wyłącznie z pełnomocnikiem (liderem).</w:t>
      </w:r>
    </w:p>
    <w:p w14:paraId="3B1670B1" w14:textId="77777777" w:rsidR="00F52BB5" w:rsidRPr="009277F4" w:rsidRDefault="00F52BB5" w:rsidP="00F52BB5">
      <w:pPr>
        <w:pStyle w:val="pkt"/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9277F4">
        <w:rPr>
          <w:rFonts w:ascii="Arial" w:hAnsi="Arial" w:cs="Arial"/>
          <w:sz w:val="22"/>
          <w:szCs w:val="22"/>
        </w:rPr>
        <w:t>9.5. Wypełniając formularz ofertowy, jak również inne dokumenty powołujące się na „Wykonawcę” w miejscu np. „nazwa i adres Wykonawcy” należy wpisać dane dotyczące lidera.</w:t>
      </w:r>
    </w:p>
    <w:p w14:paraId="66EDFE88" w14:textId="77777777" w:rsidR="00F52BB5" w:rsidRPr="009277F4" w:rsidRDefault="00F52BB5" w:rsidP="00F52BB5">
      <w:pPr>
        <w:pStyle w:val="pkt"/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9277F4">
        <w:rPr>
          <w:rFonts w:ascii="Arial" w:hAnsi="Arial" w:cs="Arial"/>
          <w:sz w:val="22"/>
          <w:szCs w:val="22"/>
        </w:rPr>
        <w:t>9.6. Jeżeli oferta wykonawców wspólnie ubiegających się o udzielenie zamówienia zostanie wybrana, Wykonawcy dostarczą Zamawiającemu przed zawarciem umowy w sprawie zamówienia publicznego umowę regulującą współpracę tych Wykonawców.</w:t>
      </w:r>
    </w:p>
    <w:p w14:paraId="534A8524" w14:textId="77777777" w:rsidR="00F52BB5" w:rsidRDefault="00F52BB5" w:rsidP="00F52BB5">
      <w:pPr>
        <w:pStyle w:val="pkt"/>
        <w:tabs>
          <w:tab w:val="left" w:pos="900"/>
        </w:tabs>
        <w:spacing w:before="0" w:after="0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CE298D5" w14:textId="77777777" w:rsidR="00F52BB5" w:rsidRPr="00C90EC0" w:rsidRDefault="00F52BB5" w:rsidP="00F52BB5">
      <w:pPr>
        <w:rPr>
          <w:rFonts w:cs="Arial"/>
          <w:b/>
          <w:bCs/>
        </w:rPr>
      </w:pPr>
      <w:r w:rsidRPr="00C90EC0">
        <w:rPr>
          <w:rFonts w:cs="Arial"/>
          <w:b/>
          <w:bCs/>
        </w:rPr>
        <w:t>10. Podwykonawcy</w:t>
      </w:r>
    </w:p>
    <w:p w14:paraId="4C0E0CA7" w14:textId="77777777" w:rsidR="00F52BB5" w:rsidRPr="00C90EC0" w:rsidRDefault="00F52BB5" w:rsidP="00E63BD3">
      <w:pPr>
        <w:pStyle w:val="Akapitzlist"/>
        <w:numPr>
          <w:ilvl w:val="1"/>
          <w:numId w:val="8"/>
        </w:numPr>
        <w:jc w:val="both"/>
        <w:rPr>
          <w:rFonts w:cs="Arial"/>
        </w:rPr>
      </w:pPr>
      <w:r w:rsidRPr="00C90EC0">
        <w:rPr>
          <w:rFonts w:cs="Arial"/>
        </w:rPr>
        <w:t>Wykonawca może powierzyć zgodnie z treścią złożonej oferty, wykonanie części robót podwykonawcom pod warunkiem, że posiadają oni kwalifikacje do ich wykonania.</w:t>
      </w:r>
    </w:p>
    <w:p w14:paraId="52084473" w14:textId="3BE224AD" w:rsidR="00F52BB5" w:rsidRPr="00C90EC0" w:rsidRDefault="00F52BB5" w:rsidP="00E63BD3">
      <w:pPr>
        <w:pStyle w:val="Akapitzlist"/>
        <w:numPr>
          <w:ilvl w:val="1"/>
          <w:numId w:val="8"/>
        </w:numPr>
        <w:jc w:val="both"/>
        <w:rPr>
          <w:rFonts w:cs="Arial"/>
        </w:rPr>
      </w:pPr>
      <w:r w:rsidRPr="00C90EC0">
        <w:rPr>
          <w:rFonts w:cs="Arial"/>
        </w:rPr>
        <w:t xml:space="preserve">Wykonawca jest zobowiązany do wskazania w załączniku nr </w:t>
      </w:r>
      <w:r w:rsidR="0020727F">
        <w:rPr>
          <w:rFonts w:cs="Arial"/>
        </w:rPr>
        <w:t xml:space="preserve">8 </w:t>
      </w:r>
      <w:r w:rsidRPr="00C90EC0">
        <w:rPr>
          <w:rFonts w:cs="Arial"/>
        </w:rPr>
        <w:t xml:space="preserve">do </w:t>
      </w:r>
      <w:r>
        <w:rPr>
          <w:rFonts w:cs="Arial"/>
        </w:rPr>
        <w:t>oferty</w:t>
      </w:r>
      <w:r w:rsidRPr="00C90EC0">
        <w:rPr>
          <w:rFonts w:cs="Arial"/>
        </w:rPr>
        <w:t xml:space="preserve"> tych części zamówienia, których wykonanie zamierza powierzyć podwykonawcom </w:t>
      </w:r>
      <w:r w:rsidRPr="00C90EC0">
        <w:rPr>
          <w:rFonts w:cs="Arial"/>
        </w:rPr>
        <w:br/>
        <w:t xml:space="preserve">i podania firm podwykonawców (o ile są znane). W przypadku niewskazania części zamówienia, których wykonanie zamierza powierzyć podwykonawcom, przyjmuje się, </w:t>
      </w:r>
      <w:r w:rsidRPr="00C90EC0">
        <w:rPr>
          <w:rFonts w:cs="Arial"/>
        </w:rPr>
        <w:lastRenderedPageBreak/>
        <w:t>że przedmiot zamówienia zostanie w całości wykonany samodzielnie przez Wykonawcę.</w:t>
      </w:r>
    </w:p>
    <w:p w14:paraId="2236CB31" w14:textId="77777777" w:rsidR="00F52BB5" w:rsidRPr="00C90EC0" w:rsidRDefault="00F52BB5" w:rsidP="00E63BD3">
      <w:pPr>
        <w:pStyle w:val="Akapitzlist"/>
        <w:numPr>
          <w:ilvl w:val="1"/>
          <w:numId w:val="8"/>
        </w:numPr>
        <w:jc w:val="both"/>
        <w:rPr>
          <w:rFonts w:cs="Arial"/>
        </w:rPr>
      </w:pPr>
      <w:r w:rsidRPr="00C90EC0">
        <w:rPr>
          <w:rFonts w:cs="Arial"/>
        </w:rPr>
        <w:t>Powierzenie wykonania części zamówienia podwykonawcom nie zwalnia Wykonawcy z odpowiedzialności za należyte wykonanie tego zamówienia.</w:t>
      </w:r>
    </w:p>
    <w:p w14:paraId="74995034" w14:textId="77777777" w:rsidR="00814D18" w:rsidRDefault="00814D18" w:rsidP="0017783F">
      <w:pPr>
        <w:pStyle w:val="pkt"/>
        <w:tabs>
          <w:tab w:val="num" w:pos="1080"/>
        </w:tabs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4FD7202B" w14:textId="77777777" w:rsidR="00F52BB5" w:rsidRPr="009277F4" w:rsidRDefault="00F52BB5" w:rsidP="00F52BB5">
      <w:pPr>
        <w:spacing w:line="260" w:lineRule="atLeast"/>
        <w:ind w:left="426" w:hanging="426"/>
        <w:jc w:val="both"/>
        <w:rPr>
          <w:rFonts w:cs="Arial"/>
        </w:rPr>
      </w:pPr>
      <w:r w:rsidRPr="009277F4">
        <w:rPr>
          <w:rFonts w:cs="Arial"/>
          <w:b/>
          <w:color w:val="000000"/>
        </w:rPr>
        <w:t>1</w:t>
      </w:r>
      <w:r>
        <w:rPr>
          <w:rFonts w:cs="Arial"/>
          <w:b/>
          <w:color w:val="000000"/>
        </w:rPr>
        <w:t>1</w:t>
      </w:r>
      <w:r w:rsidRPr="009277F4">
        <w:rPr>
          <w:rFonts w:cs="Arial"/>
          <w:b/>
        </w:rPr>
        <w:t>. Informacja o sposobie porozumiewania się Zamawiającego z Wykonawcami - wyjaśnienia treści materiałów przetargowych</w:t>
      </w:r>
    </w:p>
    <w:p w14:paraId="0AF9EBB0" w14:textId="77777777" w:rsidR="00F52BB5" w:rsidRPr="009277F4" w:rsidRDefault="00F52BB5" w:rsidP="00F52BB5">
      <w:pPr>
        <w:spacing w:line="260" w:lineRule="atLeast"/>
        <w:jc w:val="both"/>
        <w:rPr>
          <w:rFonts w:cs="Arial"/>
        </w:rPr>
      </w:pPr>
    </w:p>
    <w:p w14:paraId="30D37F27" w14:textId="77777777" w:rsidR="00F52BB5" w:rsidRPr="00C90EC0" w:rsidRDefault="00F52BB5" w:rsidP="00E63BD3">
      <w:pPr>
        <w:pStyle w:val="Akapitzlist"/>
        <w:numPr>
          <w:ilvl w:val="0"/>
          <w:numId w:val="12"/>
        </w:numPr>
        <w:spacing w:line="260" w:lineRule="atLeast"/>
        <w:ind w:left="0" w:firstLine="0"/>
        <w:jc w:val="both"/>
        <w:rPr>
          <w:rFonts w:cs="Arial"/>
          <w:b/>
          <w:bCs/>
        </w:rPr>
      </w:pPr>
      <w:r w:rsidRPr="00C90EC0">
        <w:rPr>
          <w:rFonts w:cs="Arial"/>
        </w:rPr>
        <w:t xml:space="preserve">W niniejszym postępowaniu oświadczenia, wnioski, zawiadomienia oraz informacje Zamawiający i Wykonawcy </w:t>
      </w:r>
      <w:r w:rsidRPr="00C90EC0">
        <w:rPr>
          <w:rFonts w:cs="Arial"/>
          <w:b/>
          <w:bCs/>
        </w:rPr>
        <w:t xml:space="preserve">przekazują za pośrednictwem platformy zakupowej Open Nexus i formularza Wyślij wiadomość. </w:t>
      </w:r>
    </w:p>
    <w:p w14:paraId="3CC1C832" w14:textId="77777777" w:rsidR="00F52BB5" w:rsidRPr="00C90EC0" w:rsidRDefault="00F52BB5" w:rsidP="00E63BD3">
      <w:pPr>
        <w:pStyle w:val="Akapitzlist"/>
        <w:numPr>
          <w:ilvl w:val="0"/>
          <w:numId w:val="12"/>
        </w:numPr>
        <w:spacing w:line="260" w:lineRule="atLeast"/>
        <w:ind w:left="0" w:firstLine="0"/>
        <w:jc w:val="both"/>
        <w:rPr>
          <w:rFonts w:cs="Arial"/>
        </w:rPr>
      </w:pPr>
      <w:r w:rsidRPr="00C90EC0">
        <w:rPr>
          <w:rFonts w:cs="Arial"/>
        </w:rPr>
        <w:t xml:space="preserve">Wykonawca może zwrócić się do Zamawiającego w sprawie wyjaśnień dotyczących dokumentów przetargowych. Zamawiający udzieli odpowiedzi na wszystkie pytania Wykonawcy, które otrzymał najpóźniej do końca dnia, w którym upływa połowa wyznaczonego terminu składania ofert. </w:t>
      </w:r>
      <w:r w:rsidRPr="00C90EC0">
        <w:rPr>
          <w:rFonts w:cs="Arial"/>
          <w:b/>
          <w:bCs/>
        </w:rPr>
        <w:t xml:space="preserve">Pytania i odpowiedzi zostaną zamieszczone na stronie platformy zakupowej Open Nexus </w:t>
      </w:r>
      <w:r w:rsidRPr="00C90EC0">
        <w:rPr>
          <w:rFonts w:cs="Arial"/>
        </w:rPr>
        <w:t xml:space="preserve">dotyczącej przedmiotowego postępowania. </w:t>
      </w:r>
    </w:p>
    <w:p w14:paraId="7129F583" w14:textId="77777777" w:rsidR="00F52BB5" w:rsidRPr="00C90EC0" w:rsidRDefault="00F52BB5" w:rsidP="00F52BB5">
      <w:pPr>
        <w:pStyle w:val="Akapitzlist"/>
        <w:spacing w:line="260" w:lineRule="atLeast"/>
        <w:ind w:left="0"/>
        <w:jc w:val="both"/>
        <w:rPr>
          <w:rFonts w:cs="Arial"/>
        </w:rPr>
      </w:pPr>
      <w:r w:rsidRPr="00C90EC0">
        <w:rPr>
          <w:rFonts w:cs="Arial"/>
        </w:rPr>
        <w:t>Zamawiający przyjmuje wszelkie pisma w godzinach urzędowania od poniedziałku do piątku w godzinach od 7</w:t>
      </w:r>
      <w:r w:rsidRPr="00C90EC0">
        <w:rPr>
          <w:rFonts w:cs="Arial"/>
          <w:vertAlign w:val="superscript"/>
        </w:rPr>
        <w:t>00</w:t>
      </w:r>
      <w:r w:rsidRPr="00C90EC0">
        <w:rPr>
          <w:rFonts w:cs="Arial"/>
        </w:rPr>
        <w:t xml:space="preserve"> do 15</w:t>
      </w:r>
      <w:r w:rsidRPr="00C90EC0">
        <w:rPr>
          <w:rFonts w:cs="Arial"/>
          <w:vertAlign w:val="superscript"/>
        </w:rPr>
        <w:t>00</w:t>
      </w:r>
      <w:r w:rsidRPr="00C90EC0">
        <w:rPr>
          <w:rFonts w:cs="Arial"/>
        </w:rPr>
        <w:t>.</w:t>
      </w:r>
    </w:p>
    <w:p w14:paraId="71BC8A23" w14:textId="77777777" w:rsidR="00F52BB5" w:rsidRPr="00C90EC0" w:rsidRDefault="00F52BB5" w:rsidP="00E63BD3">
      <w:pPr>
        <w:pStyle w:val="Akapitzlist"/>
        <w:numPr>
          <w:ilvl w:val="0"/>
          <w:numId w:val="12"/>
        </w:numPr>
        <w:spacing w:line="260" w:lineRule="atLeast"/>
        <w:ind w:left="0" w:firstLine="0"/>
        <w:jc w:val="both"/>
        <w:rPr>
          <w:rFonts w:cs="Arial"/>
        </w:rPr>
      </w:pPr>
      <w:r w:rsidRPr="00C90EC0">
        <w:rPr>
          <w:rFonts w:cs="Arial"/>
        </w:rPr>
        <w:t>W przypadku rozbieżności pomiędzy treścią specyfikacji istotnych warunków zamówienia a treścią udzielonych odpowiedzi, jako obowiązującą należy przyjąć treść pisma zawierającego późniejsze oświadczenie Zamawiającego.</w:t>
      </w:r>
    </w:p>
    <w:p w14:paraId="690C621D" w14:textId="77777777" w:rsidR="00F52BB5" w:rsidRPr="00C90EC0" w:rsidRDefault="00F52BB5" w:rsidP="00E63BD3">
      <w:pPr>
        <w:pStyle w:val="Akapitzlist"/>
        <w:numPr>
          <w:ilvl w:val="0"/>
          <w:numId w:val="12"/>
        </w:numPr>
        <w:spacing w:line="260" w:lineRule="atLeast"/>
        <w:ind w:left="0" w:firstLine="0"/>
        <w:jc w:val="both"/>
        <w:rPr>
          <w:rFonts w:cs="Arial"/>
        </w:rPr>
      </w:pPr>
      <w:r w:rsidRPr="00C90EC0">
        <w:rPr>
          <w:rFonts w:cs="Arial"/>
        </w:rPr>
        <w:t>Zamawiający nie przewiduje zwołania zebrania wszystkich Wykonawców w celu wyjaśnienia treści specyfikacji istotnych warunków zamówienia.</w:t>
      </w:r>
    </w:p>
    <w:p w14:paraId="1B1CE70D" w14:textId="77777777" w:rsidR="00F52BB5" w:rsidRPr="009277F4" w:rsidRDefault="00F52BB5" w:rsidP="00F52BB5">
      <w:pPr>
        <w:spacing w:line="260" w:lineRule="atLeast"/>
        <w:jc w:val="both"/>
        <w:rPr>
          <w:rFonts w:cs="Arial"/>
          <w:color w:val="000000"/>
        </w:rPr>
      </w:pPr>
    </w:p>
    <w:p w14:paraId="3ED8A282" w14:textId="77777777" w:rsidR="00F52BB5" w:rsidRPr="009277F4" w:rsidRDefault="00F52BB5" w:rsidP="00F52BB5">
      <w:pPr>
        <w:jc w:val="both"/>
        <w:rPr>
          <w:rFonts w:cs="Arial"/>
          <w:b/>
        </w:rPr>
      </w:pPr>
      <w:r w:rsidRPr="009277F4">
        <w:rPr>
          <w:rFonts w:cs="Arial"/>
          <w:b/>
        </w:rPr>
        <w:t>1</w:t>
      </w:r>
      <w:r>
        <w:rPr>
          <w:rFonts w:cs="Arial"/>
          <w:b/>
        </w:rPr>
        <w:t>2</w:t>
      </w:r>
      <w:r w:rsidRPr="009277F4">
        <w:rPr>
          <w:rFonts w:cs="Arial"/>
          <w:b/>
        </w:rPr>
        <w:t>.   Opis sposobu przygotowania ofert:</w:t>
      </w:r>
    </w:p>
    <w:p w14:paraId="17DF2554" w14:textId="77777777" w:rsidR="00F52BB5" w:rsidRPr="0004784A" w:rsidRDefault="00F52BB5" w:rsidP="00F52BB5">
      <w:pPr>
        <w:jc w:val="both"/>
        <w:rPr>
          <w:rFonts w:cs="Arial"/>
          <w:b/>
        </w:rPr>
      </w:pPr>
    </w:p>
    <w:p w14:paraId="66A7C1A8" w14:textId="77777777" w:rsidR="00F52BB5" w:rsidRPr="00DD2847" w:rsidRDefault="00F52BB5" w:rsidP="00E63BD3">
      <w:pPr>
        <w:pStyle w:val="Akapitzlist"/>
        <w:numPr>
          <w:ilvl w:val="0"/>
          <w:numId w:val="13"/>
        </w:numPr>
        <w:ind w:left="709" w:hanging="709"/>
        <w:jc w:val="both"/>
        <w:rPr>
          <w:rFonts w:cs="Arial"/>
        </w:rPr>
      </w:pPr>
      <w:r w:rsidRPr="00DD2847">
        <w:rPr>
          <w:rFonts w:cs="Arial"/>
        </w:rPr>
        <w:t>Zamawiający nie dopuszcza składania ofert wariantowych.</w:t>
      </w:r>
    </w:p>
    <w:p w14:paraId="4CBD486F" w14:textId="77777777" w:rsidR="00F52BB5" w:rsidRPr="00DB6497" w:rsidRDefault="00F52BB5" w:rsidP="00E63BD3">
      <w:pPr>
        <w:pStyle w:val="Akapitzlist"/>
        <w:numPr>
          <w:ilvl w:val="0"/>
          <w:numId w:val="13"/>
        </w:numPr>
        <w:ind w:left="0" w:firstLine="0"/>
        <w:jc w:val="both"/>
        <w:rPr>
          <w:rFonts w:cs="Arial"/>
          <w:b/>
          <w:bCs/>
        </w:rPr>
      </w:pPr>
      <w:r w:rsidRPr="00DB6497">
        <w:rPr>
          <w:rFonts w:cs="Arial"/>
          <w:b/>
          <w:bCs/>
        </w:rPr>
        <w:t xml:space="preserve">Ofertę wraz z załącznikami, oświadczeniami składa się w formie elektronicznej za pośrednictwem platformy zakupowej Open Nexus pod adresem: </w:t>
      </w:r>
      <w:hyperlink r:id="rId14" w:history="1">
        <w:r w:rsidRPr="00DB6497">
          <w:rPr>
            <w:rStyle w:val="Hipercze"/>
            <w:rFonts w:eastAsia="Lucida Sans Unicode" w:cs="Arial"/>
          </w:rPr>
          <w:t>https://platformazakupowa.pl/pn/zwik_swi</w:t>
        </w:r>
      </w:hyperlink>
      <w:r w:rsidRPr="00DB6497">
        <w:rPr>
          <w:rStyle w:val="Hipercze"/>
          <w:rFonts w:eastAsia="Lucida Sans Unicode" w:cs="Arial"/>
        </w:rPr>
        <w:t xml:space="preserve">, </w:t>
      </w:r>
      <w:r w:rsidRPr="00F52BB5">
        <w:rPr>
          <w:rStyle w:val="Hipercze"/>
          <w:rFonts w:eastAsia="Lucida Sans Unicode" w:cs="Arial"/>
          <w:color w:val="auto"/>
          <w:u w:val="none"/>
        </w:rPr>
        <w:t>dostępnej również na stronie internetowej Zamawiającego w zakładce przetargi pod adresem:</w:t>
      </w:r>
      <w:r w:rsidRPr="003F5B3D">
        <w:rPr>
          <w:rStyle w:val="Hipercze"/>
          <w:rFonts w:eastAsia="Lucida Sans Unicode" w:cs="Arial"/>
        </w:rPr>
        <w:t xml:space="preserve"> </w:t>
      </w:r>
      <w:hyperlink r:id="rId15" w:history="1">
        <w:r w:rsidRPr="00DB6497">
          <w:rPr>
            <w:rStyle w:val="Hipercze"/>
            <w:rFonts w:eastAsia="Lucida Sans Unicode" w:cs="Arial"/>
          </w:rPr>
          <w:t>http://zwik.swi.pl/przetargi.html</w:t>
        </w:r>
      </w:hyperlink>
      <w:r w:rsidRPr="00DB6497">
        <w:rPr>
          <w:rStyle w:val="Hipercze"/>
          <w:rFonts w:eastAsia="Lucida Sans Unicode" w:cs="Arial"/>
        </w:rPr>
        <w:t xml:space="preserve"> </w:t>
      </w:r>
      <w:r w:rsidRPr="00F52BB5">
        <w:rPr>
          <w:rStyle w:val="Hipercze"/>
          <w:rFonts w:eastAsia="Lucida Sans Unicode" w:cs="Arial"/>
          <w:color w:val="auto"/>
          <w:u w:val="none"/>
        </w:rPr>
        <w:t>oraz na stronie Biuletynu Informacji Publicznej Zamawiającego pod adresem:</w:t>
      </w:r>
      <w:r w:rsidRPr="00F52BB5">
        <w:rPr>
          <w:rStyle w:val="Hipercze"/>
          <w:rFonts w:eastAsia="Lucida Sans Unicode" w:cs="Arial"/>
          <w:color w:val="auto"/>
        </w:rPr>
        <w:t xml:space="preserve"> </w:t>
      </w:r>
      <w:hyperlink r:id="rId16" w:history="1">
        <w:r w:rsidRPr="00DB6497">
          <w:rPr>
            <w:rStyle w:val="Hipercze"/>
            <w:rFonts w:eastAsia="Lucida Sans Unicode" w:cs="Arial"/>
          </w:rPr>
          <w:t>http://bip.um.swinoujscie.pl/artykuly/1085/przetargi</w:t>
        </w:r>
      </w:hyperlink>
      <w:r w:rsidRPr="00DB6497">
        <w:rPr>
          <w:rStyle w:val="Hipercze"/>
          <w:rFonts w:eastAsia="Lucida Sans Unicode" w:cs="Arial"/>
        </w:rPr>
        <w:t xml:space="preserve">. </w:t>
      </w:r>
      <w:r w:rsidRPr="00DB6497">
        <w:rPr>
          <w:rFonts w:cs="Arial"/>
          <w:b/>
          <w:bCs/>
        </w:rPr>
        <w:t>Korzystanie z platformy zakupowej Open Nexus</w:t>
      </w:r>
      <w:r>
        <w:rPr>
          <w:rFonts w:cs="Arial"/>
          <w:b/>
          <w:bCs/>
        </w:rPr>
        <w:t xml:space="preserve"> </w:t>
      </w:r>
      <w:r w:rsidRPr="00DB6497">
        <w:rPr>
          <w:rFonts w:cs="Arial"/>
          <w:b/>
          <w:bCs/>
        </w:rPr>
        <w:t xml:space="preserve">przez Wykonawcę jest bezpłatne. </w:t>
      </w:r>
    </w:p>
    <w:p w14:paraId="1490B493" w14:textId="77777777" w:rsidR="00F52BB5" w:rsidRPr="00DB6497" w:rsidRDefault="00F52BB5" w:rsidP="00F52BB5">
      <w:pPr>
        <w:pStyle w:val="Akapitzlist"/>
        <w:ind w:left="0"/>
        <w:jc w:val="both"/>
        <w:rPr>
          <w:rFonts w:cs="Arial"/>
          <w:b/>
          <w:bCs/>
        </w:rPr>
      </w:pPr>
      <w:r w:rsidRPr="00DB6497">
        <w:rPr>
          <w:rFonts w:cs="Arial"/>
          <w:b/>
          <w:bCs/>
        </w:rPr>
        <w:t xml:space="preserve">Na stronie platformy zakupowej Open Nexus pod adresem: </w:t>
      </w:r>
      <w:hyperlink r:id="rId17" w:history="1">
        <w:r w:rsidRPr="00DB6497">
          <w:rPr>
            <w:rStyle w:val="Hipercze"/>
            <w:rFonts w:eastAsia="Lucida Sans Unicode" w:cs="Arial"/>
          </w:rPr>
          <w:t>https://platformazakupowa.pl/strona/45-instrukcje</w:t>
        </w:r>
      </w:hyperlink>
      <w:r w:rsidRPr="00DB6497">
        <w:rPr>
          <w:rFonts w:cs="Arial"/>
          <w:b/>
          <w:bCs/>
        </w:rPr>
        <w:t xml:space="preserve"> znajduje się instrukcja składania oferty dla Wykonawcy.</w:t>
      </w:r>
    </w:p>
    <w:p w14:paraId="6A5B1D90" w14:textId="552C4001" w:rsidR="00635AD3" w:rsidRPr="00A6742A" w:rsidRDefault="00635AD3" w:rsidP="00E63BD3">
      <w:pPr>
        <w:pStyle w:val="Akapitzlist"/>
        <w:numPr>
          <w:ilvl w:val="0"/>
          <w:numId w:val="13"/>
        </w:numPr>
        <w:ind w:left="0" w:firstLine="0"/>
        <w:jc w:val="both"/>
        <w:rPr>
          <w:rFonts w:cs="Arial"/>
          <w:highlight w:val="red"/>
        </w:rPr>
      </w:pPr>
      <w:r>
        <w:rPr>
          <w:rFonts w:cs="Arial"/>
        </w:rPr>
        <w:t>Wszyscy Wykonawcy składając ofertę w postępowaniu zobowiązani są do załączenia formularza oferty wraz z wymaganymi w postępowaniu załącznikami i dokumentami wyszczególnionymi w pkt 8 siwz</w:t>
      </w:r>
      <w:r w:rsidRPr="00A6742A">
        <w:rPr>
          <w:rFonts w:cs="Arial"/>
          <w:highlight w:val="red"/>
        </w:rPr>
        <w:t xml:space="preserve">. Formularz oferty wraz z załącznikami do oferty należy złożyć w postaci elektronicznej opatrzonej podpisem zaufanym, podpisem osobistym lub kwalifikowanym podpisem elektronicznym.  </w:t>
      </w:r>
      <w:r w:rsidRPr="00A6742A">
        <w:rPr>
          <w:rFonts w:cs="Arial"/>
          <w:b/>
          <w:bCs/>
          <w:highlight w:val="red"/>
        </w:rPr>
        <w:t xml:space="preserve">Zamawiający </w:t>
      </w:r>
      <w:r w:rsidR="0020727F" w:rsidRPr="00A6742A">
        <w:rPr>
          <w:rFonts w:cs="Arial"/>
          <w:b/>
          <w:bCs/>
          <w:highlight w:val="red"/>
        </w:rPr>
        <w:t xml:space="preserve">nie </w:t>
      </w:r>
      <w:r w:rsidRPr="00A6742A">
        <w:rPr>
          <w:rFonts w:cs="Arial"/>
          <w:b/>
          <w:bCs/>
          <w:highlight w:val="red"/>
        </w:rPr>
        <w:t>dopuszcza możliwoś</w:t>
      </w:r>
      <w:r w:rsidR="0020727F" w:rsidRPr="00A6742A">
        <w:rPr>
          <w:rFonts w:cs="Arial"/>
          <w:b/>
          <w:bCs/>
          <w:highlight w:val="red"/>
        </w:rPr>
        <w:t>ci</w:t>
      </w:r>
      <w:r w:rsidRPr="00A6742A">
        <w:rPr>
          <w:rFonts w:cs="Arial"/>
          <w:b/>
          <w:bCs/>
          <w:highlight w:val="red"/>
        </w:rPr>
        <w:t xml:space="preserve"> złożenia skanu podpisanej uprzednio odręcznym podpisem oferty</w:t>
      </w:r>
      <w:r w:rsidRPr="00A6742A">
        <w:rPr>
          <w:rFonts w:cs="Arial"/>
          <w:highlight w:val="red"/>
        </w:rPr>
        <w:t>.</w:t>
      </w:r>
    </w:p>
    <w:p w14:paraId="5627DCD3" w14:textId="77777777" w:rsidR="00F52BB5" w:rsidRPr="00C31DA8" w:rsidRDefault="00F52BB5" w:rsidP="00E63BD3">
      <w:pPr>
        <w:pStyle w:val="Akapitzlist"/>
        <w:numPr>
          <w:ilvl w:val="0"/>
          <w:numId w:val="13"/>
        </w:numPr>
        <w:ind w:left="0" w:firstLine="0"/>
        <w:jc w:val="both"/>
        <w:rPr>
          <w:rFonts w:cs="Arial"/>
        </w:rPr>
      </w:pPr>
      <w:r w:rsidRPr="0054764A">
        <w:rPr>
          <w:rFonts w:cs="Arial"/>
        </w:rPr>
        <w:lastRenderedPageBreak/>
        <w:t>Wykona</w:t>
      </w:r>
      <w:r w:rsidRPr="00D16594">
        <w:rPr>
          <w:rFonts w:cs="Arial"/>
        </w:rPr>
        <w:t xml:space="preserve">wca w terminie 7 dni od dnia otrzymania od Zamawiającego umowy zobowiązany jest do jej podpisania i odesłania do Zamawiającego. </w:t>
      </w:r>
      <w:r w:rsidRPr="00D16594">
        <w:rPr>
          <w:rStyle w:val="markedcontent"/>
          <w:rFonts w:cs="Arial"/>
        </w:rPr>
        <w:t>Zamawiający</w:t>
      </w:r>
      <w:r w:rsidRPr="00C31DA8">
        <w:rPr>
          <w:rStyle w:val="markedcontent"/>
          <w:rFonts w:cs="Arial"/>
        </w:rPr>
        <w:t xml:space="preserve"> informuje, że istnieje możliwość zawarcia umowy w formie </w:t>
      </w:r>
      <w:r w:rsidRPr="00C31DA8">
        <w:rPr>
          <w:rStyle w:val="highlight"/>
          <w:rFonts w:cs="Arial"/>
        </w:rPr>
        <w:t>elektr</w:t>
      </w:r>
      <w:r w:rsidRPr="00C31DA8">
        <w:rPr>
          <w:rStyle w:val="markedcontent"/>
          <w:rFonts w:cs="Arial"/>
        </w:rPr>
        <w:t xml:space="preserve">onicznej. Podpisaną w formie elektronicznej umowę należy przesłać na adres poczty elektronicznej: </w:t>
      </w:r>
      <w:hyperlink r:id="rId18" w:history="1">
        <w:r w:rsidRPr="00C31DA8">
          <w:rPr>
            <w:rStyle w:val="Hipercze"/>
            <w:rFonts w:eastAsia="Lucida Sans Unicode" w:cs="Arial"/>
          </w:rPr>
          <w:t>kszczawinska@zwik.fn.pl</w:t>
        </w:r>
      </w:hyperlink>
      <w:r w:rsidRPr="00C31DA8">
        <w:rPr>
          <w:rStyle w:val="markedcontent"/>
          <w:rFonts w:cs="Arial"/>
        </w:rPr>
        <w:t xml:space="preserve">. </w:t>
      </w:r>
    </w:p>
    <w:p w14:paraId="524F78CC" w14:textId="77777777" w:rsidR="00F52BB5" w:rsidRPr="00C31DA8" w:rsidRDefault="00F52BB5" w:rsidP="00E63BD3">
      <w:pPr>
        <w:pStyle w:val="Akapitzlist"/>
        <w:numPr>
          <w:ilvl w:val="0"/>
          <w:numId w:val="13"/>
        </w:numPr>
        <w:ind w:left="709" w:hanging="709"/>
        <w:jc w:val="both"/>
        <w:rPr>
          <w:rFonts w:cs="Arial"/>
        </w:rPr>
      </w:pPr>
      <w:r w:rsidRPr="00C31DA8">
        <w:rPr>
          <w:rFonts w:cs="Arial"/>
        </w:rPr>
        <w:t>Każdy dokument składający się na ofertę musi być czytelny.</w:t>
      </w:r>
    </w:p>
    <w:p w14:paraId="4DDA0466" w14:textId="77777777" w:rsidR="00F52BB5" w:rsidRPr="00DD2847" w:rsidRDefault="00F52BB5" w:rsidP="00E63BD3">
      <w:pPr>
        <w:pStyle w:val="Akapitzlist"/>
        <w:numPr>
          <w:ilvl w:val="0"/>
          <w:numId w:val="13"/>
        </w:numPr>
        <w:ind w:left="0" w:firstLine="0"/>
        <w:jc w:val="both"/>
        <w:rPr>
          <w:rFonts w:cs="Arial"/>
          <w:b/>
        </w:rPr>
      </w:pPr>
      <w:r w:rsidRPr="00C31DA8">
        <w:rPr>
          <w:rFonts w:cs="Arial"/>
        </w:rPr>
        <w:t>Oferta musi być podpisana przez Wykonawcę. Zamawiający zaleca, aby ofertę podpisano zgodnie z zasadami reprezentacji wskazanymi we właściwym rejestrze lub</w:t>
      </w:r>
      <w:r w:rsidRPr="00DD2847">
        <w:rPr>
          <w:rFonts w:cs="Arial"/>
        </w:rPr>
        <w:t xml:space="preserve"> ewidencji działalności gospodarczej. Podpis musi być czytelny lub opatrzony pieczęcią imienną, ze wskazaniem funkcji/stanowiska w jednostce Wykonawcy Jeżeli osoba/osoby podpisujące ofertę działa na podstawie pełnomocnictwa, to pełnomocnictwo to musi w swej treści jednoznacznie wskazywać uprawnienie do podpisania oferty. Pełnomocnictwo to musi zostać dołączone do oferty i musi być złożone w oryginale lub kopii poświadczonej przez Wykonawcę za zgodność z oryginałem. </w:t>
      </w:r>
      <w:r w:rsidRPr="00DD2847">
        <w:rPr>
          <w:rFonts w:cs="Arial"/>
          <w:b/>
        </w:rPr>
        <w:t xml:space="preserve">Nie jest dopuszczalne potwierdzanie za zgodność z oryginałem treści pełnomocnictwa przez samego pełnomocnika umocowanego tymże pełnomocnictwem. </w:t>
      </w:r>
    </w:p>
    <w:p w14:paraId="3FE7922C" w14:textId="77777777" w:rsidR="00F52BB5" w:rsidRPr="002C453D" w:rsidRDefault="00F52BB5" w:rsidP="00E63BD3">
      <w:pPr>
        <w:pStyle w:val="Akapitzlist"/>
        <w:numPr>
          <w:ilvl w:val="0"/>
          <w:numId w:val="13"/>
        </w:numPr>
        <w:ind w:left="0" w:firstLine="0"/>
        <w:jc w:val="both"/>
        <w:rPr>
          <w:rFonts w:cs="Arial"/>
        </w:rPr>
      </w:pPr>
      <w:r w:rsidRPr="00DD2847">
        <w:rPr>
          <w:rFonts w:cs="Arial"/>
        </w:rPr>
        <w:t xml:space="preserve">Oferta musi być sporządzona w języku polskim. Każdy dokument składający się na ofertę sporządzony w innym języku niż język polski winien być złożony wraz z tłumaczeniem, tłumacza przysięgłego, na język polski. W razie wątpliwości uznaje się, iż wersja </w:t>
      </w:r>
      <w:r w:rsidRPr="002C453D">
        <w:rPr>
          <w:rFonts w:cs="Arial"/>
        </w:rPr>
        <w:t xml:space="preserve">polskojęzyczna jest wersją wiążącą. </w:t>
      </w:r>
    </w:p>
    <w:p w14:paraId="4E8D594C" w14:textId="77777777" w:rsidR="00F52BB5" w:rsidRPr="002C453D" w:rsidRDefault="00F52BB5" w:rsidP="00E63BD3">
      <w:pPr>
        <w:pStyle w:val="Akapitzlist"/>
        <w:numPr>
          <w:ilvl w:val="0"/>
          <w:numId w:val="13"/>
        </w:numPr>
        <w:ind w:left="0" w:firstLine="0"/>
        <w:jc w:val="both"/>
        <w:rPr>
          <w:rFonts w:cs="Arial"/>
        </w:rPr>
      </w:pPr>
      <w:r w:rsidRPr="002C453D">
        <w:rPr>
          <w:rFonts w:cs="Arial"/>
        </w:rPr>
        <w:t>Strony oferty winny być trwale ze sobą połączone i kolejno ponumerowane. W treści oferty winna być umieszczona informacja o ilości stron.</w:t>
      </w:r>
    </w:p>
    <w:p w14:paraId="40F46B90" w14:textId="727FF24B" w:rsidR="00635AD3" w:rsidRDefault="00F52BB5" w:rsidP="00E63BD3">
      <w:pPr>
        <w:pStyle w:val="Akapitzlist"/>
        <w:numPr>
          <w:ilvl w:val="0"/>
          <w:numId w:val="17"/>
        </w:numPr>
        <w:ind w:left="0"/>
        <w:jc w:val="both"/>
      </w:pPr>
      <w:r w:rsidRPr="00635AD3">
        <w:rPr>
          <w:rFonts w:cs="Arial"/>
        </w:rPr>
        <w:t>W przypadku, gdy informacje zawarte w ofercie stanowią tajemnicę przedsiębiorstwa w rozumieniu przepisów ustawy z dnia 16 kwietnia 1993 r. o zwalczaniu nieuczciwej konkurencji, co do których Wykonawca zastrzega, że nie mogą być udostępnione innym uczestnikom postępowania, muszą być oznaczone klauzulą: „Informacje stanowiące tajemnicę przedsiębiorstwa w rozumieniu art. 11 ust. 4 ustawy z dnia 16 kwietnia 1993 r. o zwalczaniu nieuczciwej konkurencji (Dz. U. z 2022 poz. 1233, z późn. zm</w:t>
      </w:r>
      <w:r w:rsidR="00635AD3">
        <w:rPr>
          <w:rFonts w:cs="Arial"/>
        </w:rPr>
        <w:t>)"</w:t>
      </w:r>
      <w:bookmarkStart w:id="4" w:name="_Hlk2155625"/>
      <w:bookmarkEnd w:id="4"/>
      <w:r w:rsidR="00635AD3">
        <w:rPr>
          <w:rFonts w:cs="Arial"/>
        </w:rPr>
        <w:t xml:space="preserve"> i dołączone do oferty, zaleca się aby były trwale, oddzielnie spięte. Zgodnie z tym przepisem przez tajemnicę przedsiębiorstwa rozumie się nieujawnione do wiadomości publicznej informacje techniczne, technologiczne, organizacyjne przedsiębiorstwa lub inne informacje posiadające wartość gospodarczą, co do których przedsiębiorca podjął niezbędne działania w celu zachowania ich poufności. W przypadku zastrzeżenia dokumentów jako tajemnicy przedsiębiorstwa Wykonawca zobowiązany </w:t>
      </w:r>
      <w:r w:rsidR="00BC48BB">
        <w:rPr>
          <w:rFonts w:cs="Arial"/>
        </w:rPr>
        <w:t>jest załączyć</w:t>
      </w:r>
      <w:r w:rsidR="00635AD3">
        <w:rPr>
          <w:rFonts w:cs="Arial"/>
        </w:rPr>
        <w:t xml:space="preserve"> do oferty stosowne uzasadnienie. </w:t>
      </w:r>
      <w:r w:rsidR="00635AD3">
        <w:rPr>
          <w:rFonts w:cs="Arial"/>
          <w:color w:val="000000"/>
        </w:rPr>
        <w:t>Zamawiający zaznacza, że skuteczne zastrzeżenie informacji jako tajemnicy przedsiębiorstwa wymaga nie tylko ogólnego uzasadnienia, ale także wskazania konkretnych dowodów tj. wykazania, że zastrzeżona informacja jest w swej istocie tajemnicą przedsiębiorstwa</w:t>
      </w:r>
    </w:p>
    <w:p w14:paraId="7D0E5BE6" w14:textId="77777777" w:rsidR="00F52BB5" w:rsidRPr="00635AD3" w:rsidRDefault="00F52BB5" w:rsidP="00E63BD3">
      <w:pPr>
        <w:pStyle w:val="Akapitzlist"/>
        <w:numPr>
          <w:ilvl w:val="0"/>
          <w:numId w:val="31"/>
        </w:numPr>
        <w:ind w:left="360"/>
        <w:jc w:val="both"/>
        <w:rPr>
          <w:rFonts w:cs="Arial"/>
        </w:rPr>
      </w:pPr>
      <w:r w:rsidRPr="00635AD3">
        <w:rPr>
          <w:rFonts w:cs="Arial"/>
        </w:rPr>
        <w:t>Złożenie więcej niż jednej oferty lub złożenie oferty zawierającej propozycje alternatywne spowoduje odrzucenie wszystkich ofert złożonych przez Wykonawcę.</w:t>
      </w:r>
    </w:p>
    <w:p w14:paraId="2AE88AE1" w14:textId="77777777" w:rsidR="00F52BB5" w:rsidRPr="00DD2847" w:rsidRDefault="00F52BB5" w:rsidP="00E63BD3">
      <w:pPr>
        <w:pStyle w:val="Akapitzlist"/>
        <w:numPr>
          <w:ilvl w:val="0"/>
          <w:numId w:val="31"/>
        </w:numPr>
        <w:ind w:left="709" w:hanging="709"/>
        <w:jc w:val="both"/>
        <w:rPr>
          <w:rFonts w:cs="Arial"/>
        </w:rPr>
      </w:pPr>
      <w:r w:rsidRPr="00DD2847">
        <w:rPr>
          <w:rFonts w:cs="Arial"/>
        </w:rPr>
        <w:t>Treść oferty musi odpowiadać treści specyfikacji istotnych warunków zamówienia.</w:t>
      </w:r>
    </w:p>
    <w:p w14:paraId="3624AB30" w14:textId="77777777" w:rsidR="00F52BB5" w:rsidRPr="00DD2847" w:rsidRDefault="00F52BB5" w:rsidP="00E63BD3">
      <w:pPr>
        <w:pStyle w:val="Akapitzlist"/>
        <w:numPr>
          <w:ilvl w:val="0"/>
          <w:numId w:val="31"/>
        </w:numPr>
        <w:ind w:left="0" w:firstLine="0"/>
        <w:jc w:val="both"/>
        <w:rPr>
          <w:rFonts w:cs="Arial"/>
        </w:rPr>
      </w:pPr>
      <w:r w:rsidRPr="00DD2847">
        <w:rPr>
          <w:rFonts w:cs="Arial"/>
        </w:rPr>
        <w:t xml:space="preserve">Wykonawca może przed upływem terminu składania ofert wycofać ofertę za pośrednictwem Formularza składania oferty na stronie platformy zakupowej Open Nexus. </w:t>
      </w:r>
    </w:p>
    <w:p w14:paraId="37C814EC" w14:textId="77777777" w:rsidR="00F52BB5" w:rsidRPr="00DD2847" w:rsidRDefault="00F52BB5" w:rsidP="00E63BD3">
      <w:pPr>
        <w:pStyle w:val="Akapitzlist"/>
        <w:numPr>
          <w:ilvl w:val="0"/>
          <w:numId w:val="31"/>
        </w:numPr>
        <w:ind w:left="0" w:firstLine="0"/>
        <w:jc w:val="both"/>
        <w:rPr>
          <w:rFonts w:cs="Arial"/>
        </w:rPr>
      </w:pPr>
      <w:r w:rsidRPr="00DD2847">
        <w:rPr>
          <w:rFonts w:cs="Arial"/>
        </w:rPr>
        <w:t>Z uwagi na to, że oferta Wykonawcy są zaszyfrowane nie można ich edytować. Przez zmianę oferty rozumie się złożenie nowej oferty i wycofanie poprzedniej, jednak należy to zrobić przed upływem terminu zakończenia składania ofert w postępowaniu.</w:t>
      </w:r>
    </w:p>
    <w:p w14:paraId="11D77C53" w14:textId="77777777" w:rsidR="00F52BB5" w:rsidRPr="00DD2847" w:rsidRDefault="00F52BB5" w:rsidP="00E63BD3">
      <w:pPr>
        <w:pStyle w:val="Akapitzlist"/>
        <w:numPr>
          <w:ilvl w:val="0"/>
          <w:numId w:val="31"/>
        </w:numPr>
        <w:ind w:left="0" w:firstLine="0"/>
        <w:jc w:val="both"/>
        <w:rPr>
          <w:rFonts w:cs="Arial"/>
        </w:rPr>
      </w:pPr>
      <w:r w:rsidRPr="00DD2847">
        <w:rPr>
          <w:rFonts w:cs="Arial"/>
        </w:rPr>
        <w:lastRenderedPageBreak/>
        <w:t>Złożenie nowej oferty i wycofanie poprzedniej w postępowaniu przed upływem terminu zakończenia składania ofert w postępowaniu powoduje wycofanie oferty poprzednio złożonej.</w:t>
      </w:r>
    </w:p>
    <w:p w14:paraId="12C946C9" w14:textId="77777777" w:rsidR="00F52BB5" w:rsidRPr="00DD2847" w:rsidRDefault="00F52BB5" w:rsidP="00E63BD3">
      <w:pPr>
        <w:pStyle w:val="Akapitzlist"/>
        <w:numPr>
          <w:ilvl w:val="0"/>
          <w:numId w:val="31"/>
        </w:numPr>
        <w:ind w:left="709" w:hanging="709"/>
        <w:jc w:val="both"/>
        <w:rPr>
          <w:rFonts w:cs="Arial"/>
        </w:rPr>
      </w:pPr>
      <w:r w:rsidRPr="00DD2847">
        <w:rPr>
          <w:rFonts w:cs="Arial"/>
        </w:rPr>
        <w:t xml:space="preserve">Wycofanie oferty możliwe jest do zakończenia terminu składania ofert. </w:t>
      </w:r>
    </w:p>
    <w:p w14:paraId="4EAD3D33" w14:textId="77777777" w:rsidR="00F52BB5" w:rsidRPr="00DD2847" w:rsidRDefault="00F52BB5" w:rsidP="00E63BD3">
      <w:pPr>
        <w:pStyle w:val="Akapitzlist"/>
        <w:numPr>
          <w:ilvl w:val="0"/>
          <w:numId w:val="31"/>
        </w:numPr>
        <w:ind w:left="0" w:firstLine="0"/>
        <w:jc w:val="both"/>
        <w:rPr>
          <w:rFonts w:cs="Arial"/>
        </w:rPr>
      </w:pPr>
      <w:r w:rsidRPr="00DD2847">
        <w:rPr>
          <w:rFonts w:cs="Arial"/>
        </w:rPr>
        <w:t xml:space="preserve">Wycofanie złożonej oferty powoduje, że Zamawiający nie będzie miał możliwości zapoznania się z nią po upływie terminu zakończenia składania ofert w postepowaniu. </w:t>
      </w:r>
    </w:p>
    <w:p w14:paraId="67119F7F" w14:textId="77777777" w:rsidR="00F52BB5" w:rsidRPr="00DD2847" w:rsidRDefault="00F52BB5" w:rsidP="00E63BD3">
      <w:pPr>
        <w:pStyle w:val="Akapitzlist"/>
        <w:numPr>
          <w:ilvl w:val="0"/>
          <w:numId w:val="31"/>
        </w:numPr>
        <w:ind w:left="0" w:firstLine="0"/>
        <w:jc w:val="both"/>
        <w:rPr>
          <w:rFonts w:cs="Arial"/>
        </w:rPr>
      </w:pPr>
      <w:r w:rsidRPr="00DD2847">
        <w:rPr>
          <w:rFonts w:cs="Arial"/>
        </w:rPr>
        <w:t xml:space="preserve">Wykonawca po upływie terminu składania ofert nie może dokonać zmiany złożonej oferty. </w:t>
      </w:r>
    </w:p>
    <w:p w14:paraId="2A20C067" w14:textId="77777777" w:rsidR="00F52BB5" w:rsidRPr="00DD2847" w:rsidRDefault="00F52BB5" w:rsidP="00E63BD3">
      <w:pPr>
        <w:pStyle w:val="Akapitzlist"/>
        <w:numPr>
          <w:ilvl w:val="0"/>
          <w:numId w:val="31"/>
        </w:numPr>
        <w:spacing w:line="260" w:lineRule="atLeast"/>
        <w:ind w:left="0" w:firstLine="0"/>
        <w:jc w:val="both"/>
        <w:rPr>
          <w:rFonts w:cs="Arial"/>
        </w:rPr>
      </w:pPr>
      <w:r w:rsidRPr="00DD2847">
        <w:rPr>
          <w:rFonts w:cs="Arial"/>
        </w:rPr>
        <w:t>W toku badania i oceny ofert Zamawiający może żądać od Wykonawców wyjaśnień dotyczących treści złożonych ofert.</w:t>
      </w:r>
    </w:p>
    <w:p w14:paraId="274E684D" w14:textId="77777777" w:rsidR="00491E29" w:rsidRPr="00491E29" w:rsidRDefault="00491E29" w:rsidP="00491E29">
      <w:pPr>
        <w:spacing w:line="260" w:lineRule="atLeast"/>
        <w:jc w:val="both"/>
        <w:rPr>
          <w:rFonts w:cs="Arial"/>
          <w:color w:val="000000"/>
        </w:rPr>
      </w:pPr>
    </w:p>
    <w:p w14:paraId="0AA7EC29" w14:textId="77777777" w:rsidR="007A6992" w:rsidRPr="009277F4" w:rsidRDefault="007A6992" w:rsidP="007A6992">
      <w:pPr>
        <w:spacing w:line="260" w:lineRule="atLeast"/>
        <w:jc w:val="both"/>
        <w:rPr>
          <w:rFonts w:cs="Arial"/>
          <w:b/>
        </w:rPr>
      </w:pPr>
      <w:r w:rsidRPr="009277F4">
        <w:rPr>
          <w:rFonts w:cs="Arial"/>
          <w:b/>
        </w:rPr>
        <w:t>1</w:t>
      </w:r>
      <w:r>
        <w:rPr>
          <w:rFonts w:cs="Arial"/>
          <w:b/>
        </w:rPr>
        <w:t>3</w:t>
      </w:r>
      <w:r w:rsidRPr="009277F4">
        <w:rPr>
          <w:rFonts w:cs="Arial"/>
          <w:b/>
        </w:rPr>
        <w:t>.</w:t>
      </w:r>
      <w:r w:rsidRPr="009277F4">
        <w:rPr>
          <w:rFonts w:cs="Arial"/>
        </w:rPr>
        <w:t xml:space="preserve"> </w:t>
      </w:r>
      <w:r w:rsidRPr="009277F4">
        <w:rPr>
          <w:rFonts w:cs="Arial"/>
          <w:b/>
        </w:rPr>
        <w:t xml:space="preserve"> Obliczenie ceny oferty</w:t>
      </w:r>
    </w:p>
    <w:p w14:paraId="671B9E09" w14:textId="77777777" w:rsidR="007A6992" w:rsidRPr="00DB5B7B" w:rsidRDefault="007A6992" w:rsidP="007A6992">
      <w:pPr>
        <w:jc w:val="both"/>
        <w:rPr>
          <w:rFonts w:cs="Arial"/>
        </w:rPr>
      </w:pPr>
    </w:p>
    <w:p w14:paraId="4D62C39D" w14:textId="394AFA85" w:rsidR="007A6992" w:rsidRPr="003B4438" w:rsidRDefault="007A6992" w:rsidP="007A6992">
      <w:pPr>
        <w:pStyle w:val="Akapitzlist"/>
        <w:ind w:left="0"/>
        <w:jc w:val="both"/>
        <w:rPr>
          <w:rFonts w:cs="Arial"/>
        </w:rPr>
      </w:pPr>
      <w:r w:rsidRPr="00DB5B7B">
        <w:rPr>
          <w:rFonts w:cs="Arial"/>
        </w:rPr>
        <w:t>13.1. Zamawiający weźmie</w:t>
      </w:r>
      <w:r w:rsidRPr="003B4438">
        <w:rPr>
          <w:rFonts w:cs="Arial"/>
        </w:rPr>
        <w:t xml:space="preserve"> pod uwagę zaproponowaną przez Wykonawcę </w:t>
      </w:r>
      <w:r w:rsidRPr="003B4438">
        <w:rPr>
          <w:rFonts w:cs="Arial"/>
          <w:b/>
        </w:rPr>
        <w:t xml:space="preserve">cenę brutto </w:t>
      </w:r>
      <w:r w:rsidRPr="003B4438">
        <w:rPr>
          <w:rFonts w:cs="Arial"/>
        </w:rPr>
        <w:t xml:space="preserve">przedstawioną w Formularzu oferty. Cena oferty powinna być podana w PLN liczbowo                         i słownie oraz obejmować wszelkie koszty związane z realizacją zamówienia. </w:t>
      </w:r>
    </w:p>
    <w:p w14:paraId="60F72FDB" w14:textId="2F49EBA5" w:rsidR="007A6992" w:rsidRPr="003B4438" w:rsidRDefault="007A6992" w:rsidP="007A699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3B4438">
        <w:rPr>
          <w:rFonts w:ascii="Arial" w:hAnsi="Arial" w:cs="Arial"/>
          <w:color w:val="auto"/>
          <w:sz w:val="22"/>
          <w:szCs w:val="22"/>
        </w:rPr>
        <w:t>1</w:t>
      </w:r>
      <w:r>
        <w:rPr>
          <w:rFonts w:ascii="Arial" w:hAnsi="Arial" w:cs="Arial"/>
          <w:color w:val="auto"/>
          <w:sz w:val="22"/>
          <w:szCs w:val="22"/>
        </w:rPr>
        <w:t>3</w:t>
      </w:r>
      <w:r w:rsidRPr="003B4438">
        <w:rPr>
          <w:rFonts w:ascii="Arial" w:hAnsi="Arial" w:cs="Arial"/>
          <w:color w:val="auto"/>
          <w:sz w:val="22"/>
          <w:szCs w:val="22"/>
        </w:rPr>
        <w:t>.</w:t>
      </w:r>
      <w:r>
        <w:rPr>
          <w:rFonts w:ascii="Arial" w:hAnsi="Arial" w:cs="Arial"/>
          <w:color w:val="auto"/>
          <w:sz w:val="22"/>
          <w:szCs w:val="22"/>
        </w:rPr>
        <w:t>2</w:t>
      </w:r>
      <w:r w:rsidRPr="003B4438">
        <w:rPr>
          <w:rFonts w:ascii="Arial" w:hAnsi="Arial" w:cs="Arial"/>
          <w:color w:val="auto"/>
          <w:sz w:val="22"/>
          <w:szCs w:val="22"/>
        </w:rPr>
        <w:t>. Wszystkie obliczenia oraz wpisywanie ich wyników do dokumentów stanowiących ofertę należy wykonać ze szczególną starannością i poddać sprawdzeniu w celu uniknięcia omyłek rachunkowych i pisarskich.</w:t>
      </w:r>
    </w:p>
    <w:p w14:paraId="05F3CBE3" w14:textId="13319F95" w:rsidR="007A6992" w:rsidRPr="00807F75" w:rsidRDefault="007A6992" w:rsidP="007A6992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3B4438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3</w:t>
      </w:r>
      <w:r w:rsidRPr="003B443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3</w:t>
      </w:r>
      <w:r w:rsidRPr="003B4438">
        <w:rPr>
          <w:rFonts w:ascii="Arial" w:hAnsi="Arial" w:cs="Arial"/>
          <w:sz w:val="22"/>
          <w:szCs w:val="22"/>
        </w:rPr>
        <w:t xml:space="preserve">. </w:t>
      </w:r>
      <w:r w:rsidRPr="00807F75">
        <w:rPr>
          <w:rFonts w:ascii="Arial" w:hAnsi="Arial" w:cs="Arial"/>
          <w:sz w:val="22"/>
          <w:szCs w:val="22"/>
        </w:rPr>
        <w:t xml:space="preserve">Podana cena winna obejmować wszystkie koszty z uwzględnieniem podatku od towarów i usług VAT, innych opłat i podatków, opłat celnych oraz ewentualnych upustów i rabatów.  </w:t>
      </w:r>
    </w:p>
    <w:p w14:paraId="6556B34C" w14:textId="58C27166" w:rsidR="007A6992" w:rsidRPr="00807F75" w:rsidRDefault="007A6992" w:rsidP="007A699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807F75">
        <w:rPr>
          <w:rFonts w:ascii="Arial" w:hAnsi="Arial" w:cs="Arial"/>
          <w:sz w:val="22"/>
          <w:szCs w:val="22"/>
        </w:rPr>
        <w:t>13.</w:t>
      </w:r>
      <w:r>
        <w:rPr>
          <w:rFonts w:ascii="Arial" w:hAnsi="Arial" w:cs="Arial"/>
          <w:sz w:val="22"/>
          <w:szCs w:val="22"/>
        </w:rPr>
        <w:t>4</w:t>
      </w:r>
      <w:r w:rsidRPr="00807F75">
        <w:rPr>
          <w:rFonts w:ascii="Arial" w:hAnsi="Arial" w:cs="Arial"/>
          <w:sz w:val="22"/>
          <w:szCs w:val="22"/>
        </w:rPr>
        <w:t>. Wykonawca uwzględniając wszystkie wymogi, o których mowa w niniejszej specyfikacji, powinien w cenie ofertowej ująć wszelkie koszty związane z wykonaniem przedmiotu zamówienia, niezbędne dla prawidłowego i pełnego wykonania przedmiotu zamówienia</w:t>
      </w:r>
      <w:r>
        <w:rPr>
          <w:rFonts w:ascii="Arial" w:hAnsi="Arial" w:cs="Arial"/>
          <w:sz w:val="22"/>
          <w:szCs w:val="22"/>
        </w:rPr>
        <w:t>.</w:t>
      </w:r>
    </w:p>
    <w:p w14:paraId="4A296917" w14:textId="317F123F" w:rsidR="007A6992" w:rsidRPr="007439D8" w:rsidRDefault="007A6992" w:rsidP="007A699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807F75">
        <w:rPr>
          <w:rFonts w:ascii="Arial" w:hAnsi="Arial" w:cs="Arial"/>
          <w:color w:val="auto"/>
          <w:sz w:val="22"/>
          <w:szCs w:val="22"/>
        </w:rPr>
        <w:t>13.</w:t>
      </w:r>
      <w:r>
        <w:rPr>
          <w:rFonts w:ascii="Arial" w:hAnsi="Arial" w:cs="Arial"/>
          <w:color w:val="auto"/>
          <w:sz w:val="22"/>
          <w:szCs w:val="22"/>
        </w:rPr>
        <w:t>5</w:t>
      </w:r>
      <w:r w:rsidRPr="00807F75">
        <w:rPr>
          <w:rFonts w:ascii="Arial" w:hAnsi="Arial" w:cs="Arial"/>
          <w:color w:val="auto"/>
          <w:sz w:val="22"/>
          <w:szCs w:val="22"/>
        </w:rPr>
        <w:t xml:space="preserve">. Rozliczenia </w:t>
      </w:r>
      <w:r w:rsidR="00BC48BB" w:rsidRPr="00807F75">
        <w:rPr>
          <w:rFonts w:ascii="Arial" w:hAnsi="Arial" w:cs="Arial"/>
          <w:color w:val="auto"/>
          <w:sz w:val="22"/>
          <w:szCs w:val="22"/>
        </w:rPr>
        <w:t>między</w:t>
      </w:r>
      <w:r w:rsidRPr="00807F75">
        <w:rPr>
          <w:rFonts w:ascii="Arial" w:hAnsi="Arial" w:cs="Arial"/>
          <w:color w:val="auto"/>
          <w:sz w:val="22"/>
          <w:szCs w:val="22"/>
        </w:rPr>
        <w:t xml:space="preserve"> Zamawiającym a</w:t>
      </w:r>
      <w:r w:rsidRPr="007439D8">
        <w:rPr>
          <w:rFonts w:ascii="Arial" w:hAnsi="Arial" w:cs="Arial"/>
          <w:color w:val="auto"/>
          <w:sz w:val="22"/>
          <w:szCs w:val="22"/>
        </w:rPr>
        <w:t xml:space="preserve"> Wykonawcą będą dokonywane w złotych polskich.</w:t>
      </w:r>
    </w:p>
    <w:p w14:paraId="31B16236" w14:textId="72EBBD0C" w:rsidR="007A6992" w:rsidRPr="005455C3" w:rsidRDefault="007A6992" w:rsidP="007A6992">
      <w:pPr>
        <w:jc w:val="both"/>
        <w:rPr>
          <w:rFonts w:cs="Arial"/>
        </w:rPr>
      </w:pPr>
      <w:r w:rsidRPr="007439D8">
        <w:rPr>
          <w:rFonts w:cs="Arial"/>
        </w:rPr>
        <w:t>13.</w:t>
      </w:r>
      <w:r>
        <w:rPr>
          <w:rFonts w:cs="Arial"/>
        </w:rPr>
        <w:t>6</w:t>
      </w:r>
      <w:r w:rsidRPr="007439D8">
        <w:rPr>
          <w:rFonts w:cs="Arial"/>
        </w:rPr>
        <w:t>. Stawka podatku VAT jest określana zgodnie</w:t>
      </w:r>
      <w:r w:rsidRPr="005455C3">
        <w:rPr>
          <w:rFonts w:cs="Arial"/>
        </w:rPr>
        <w:t xml:space="preserve"> z ustawą z dnia 11 marca 2004 r. </w:t>
      </w:r>
      <w:r w:rsidR="00BC48BB" w:rsidRPr="005455C3">
        <w:rPr>
          <w:rFonts w:cs="Arial"/>
        </w:rPr>
        <w:t>o podatku</w:t>
      </w:r>
      <w:r w:rsidRPr="005455C3">
        <w:rPr>
          <w:rFonts w:cs="Arial"/>
        </w:rPr>
        <w:t xml:space="preserve"> od towarów i </w:t>
      </w:r>
      <w:r w:rsidRPr="00B65E53">
        <w:rPr>
          <w:rFonts w:cs="Arial"/>
        </w:rPr>
        <w:t>usług (</w:t>
      </w:r>
      <w:r w:rsidRPr="00B65E53">
        <w:rPr>
          <w:rFonts w:cs="Arial"/>
          <w:bCs/>
        </w:rPr>
        <w:t>Dz. U. z 202</w:t>
      </w:r>
      <w:r w:rsidR="00635AD3">
        <w:rPr>
          <w:rFonts w:cs="Arial"/>
          <w:bCs/>
        </w:rPr>
        <w:t>5</w:t>
      </w:r>
      <w:r w:rsidRPr="00B65E53">
        <w:rPr>
          <w:rFonts w:cs="Arial"/>
          <w:bCs/>
        </w:rPr>
        <w:t xml:space="preserve"> r. poz. </w:t>
      </w:r>
      <w:r w:rsidR="00635AD3">
        <w:rPr>
          <w:rFonts w:cs="Arial"/>
          <w:bCs/>
        </w:rPr>
        <w:t>775</w:t>
      </w:r>
      <w:r w:rsidRPr="00B65E53">
        <w:rPr>
          <w:rFonts w:cs="Arial"/>
          <w:bCs/>
        </w:rPr>
        <w:t>, z późn. zm.</w:t>
      </w:r>
      <w:r w:rsidRPr="00B65E53">
        <w:rPr>
          <w:rFonts w:cs="Arial"/>
        </w:rPr>
        <w:t>) oraz przepisami</w:t>
      </w:r>
      <w:r w:rsidRPr="005455C3">
        <w:rPr>
          <w:rFonts w:cs="Arial"/>
        </w:rPr>
        <w:t xml:space="preserve"> wykonawczymi do tej ustawy. W przypadku zmiany przepisów dotyczących ustawy o podatku od towarów i usług, strony obowiązywać będzie cena z uwzględnieniem stawki VAT obowiązującej na dzień wystawienia faktury.</w:t>
      </w:r>
    </w:p>
    <w:p w14:paraId="7D1176B3" w14:textId="75305849" w:rsidR="007A6992" w:rsidRPr="005455C3" w:rsidRDefault="007A6992" w:rsidP="007A6992">
      <w:pPr>
        <w:jc w:val="both"/>
        <w:rPr>
          <w:rFonts w:cs="Arial"/>
        </w:rPr>
      </w:pPr>
      <w:r w:rsidRPr="005455C3">
        <w:rPr>
          <w:rFonts w:cs="Arial"/>
        </w:rPr>
        <w:t>13.</w:t>
      </w:r>
      <w:r>
        <w:rPr>
          <w:rFonts w:cs="Arial"/>
        </w:rPr>
        <w:t>7</w:t>
      </w:r>
      <w:r w:rsidRPr="005455C3">
        <w:rPr>
          <w:rFonts w:cs="Arial"/>
        </w:rPr>
        <w:t>. Cena podana przez Wykonawcę w ofercie nie będzie zmieniana w toku realizacji przedmiotu zamówienia o ile nie zajdą przesłanki uwzględnione w pkt. 18.</w:t>
      </w:r>
      <w:r w:rsidR="00035DAB">
        <w:rPr>
          <w:rFonts w:cs="Arial"/>
        </w:rPr>
        <w:t>6</w:t>
      </w:r>
      <w:r w:rsidRPr="005455C3">
        <w:rPr>
          <w:rFonts w:cs="Arial"/>
        </w:rPr>
        <w:t xml:space="preserve"> SIWZ.</w:t>
      </w:r>
    </w:p>
    <w:p w14:paraId="22039D00" w14:textId="77777777" w:rsidR="007A6992" w:rsidRPr="000B4ED1" w:rsidRDefault="007A6992" w:rsidP="007A6992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70CDE381" w14:textId="77777777" w:rsidR="007A6992" w:rsidRPr="009277F4" w:rsidRDefault="007A6992" w:rsidP="007A6992">
      <w:pPr>
        <w:jc w:val="both"/>
        <w:rPr>
          <w:rFonts w:cs="Arial"/>
          <w:b/>
        </w:rPr>
      </w:pPr>
      <w:r w:rsidRPr="009277F4">
        <w:rPr>
          <w:rFonts w:cs="Arial"/>
          <w:b/>
        </w:rPr>
        <w:t>1</w:t>
      </w:r>
      <w:r>
        <w:rPr>
          <w:rFonts w:cs="Arial"/>
          <w:b/>
        </w:rPr>
        <w:t>4</w:t>
      </w:r>
      <w:r w:rsidRPr="009277F4">
        <w:rPr>
          <w:rFonts w:cs="Arial"/>
          <w:b/>
        </w:rPr>
        <w:t xml:space="preserve">. Opis kryteriów i sposobu oceny ofert </w:t>
      </w:r>
    </w:p>
    <w:p w14:paraId="259DBDE8" w14:textId="77777777" w:rsidR="007A6992" w:rsidRPr="009277F4" w:rsidRDefault="007A6992" w:rsidP="007A6992">
      <w:pPr>
        <w:jc w:val="both"/>
        <w:rPr>
          <w:rFonts w:cs="Arial"/>
        </w:rPr>
      </w:pPr>
      <w:r w:rsidRPr="009277F4">
        <w:rPr>
          <w:rFonts w:cs="Arial"/>
        </w:rPr>
        <w:t>Przy wyborze oferty Zamawiający będzie się kierował następującym kryterium i jego znaczeniem:</w:t>
      </w:r>
    </w:p>
    <w:p w14:paraId="2F8B3271" w14:textId="77777777" w:rsidR="007A6992" w:rsidRPr="009277F4" w:rsidRDefault="007A6992" w:rsidP="007A6992">
      <w:pPr>
        <w:jc w:val="both"/>
        <w:rPr>
          <w:rFonts w:cs="Arial"/>
          <w:color w:val="000000"/>
        </w:rPr>
      </w:pPr>
    </w:p>
    <w:p w14:paraId="0A1AE5A2" w14:textId="77777777" w:rsidR="007A6992" w:rsidRPr="009277F4" w:rsidRDefault="007A6992" w:rsidP="007A6992">
      <w:pPr>
        <w:pStyle w:val="Tekstpodstawowy"/>
        <w:jc w:val="both"/>
        <w:rPr>
          <w:color w:val="000000"/>
          <w:szCs w:val="22"/>
        </w:rPr>
      </w:pPr>
      <w:r w:rsidRPr="009277F4">
        <w:rPr>
          <w:color w:val="000000"/>
          <w:szCs w:val="22"/>
        </w:rPr>
        <w:t>Kryterium wyboru oferty najkorzystniejszej będzie</w:t>
      </w:r>
    </w:p>
    <w:p w14:paraId="44E81D64" w14:textId="67B6CBBA" w:rsidR="007A6992" w:rsidRPr="009277F4" w:rsidRDefault="007A6992" w:rsidP="007A6992">
      <w:pPr>
        <w:pStyle w:val="Tekstpodstawowy"/>
        <w:jc w:val="both"/>
        <w:rPr>
          <w:szCs w:val="22"/>
        </w:rPr>
      </w:pPr>
      <w:r w:rsidRPr="009277F4">
        <w:rPr>
          <w:color w:val="000000"/>
          <w:szCs w:val="22"/>
        </w:rPr>
        <w:t xml:space="preserve"> </w:t>
      </w:r>
      <w:r w:rsidRPr="009277F4">
        <w:rPr>
          <w:szCs w:val="22"/>
        </w:rPr>
        <w:t xml:space="preserve">- </w:t>
      </w:r>
      <w:r w:rsidR="00BC48BB" w:rsidRPr="009277F4">
        <w:rPr>
          <w:szCs w:val="22"/>
        </w:rPr>
        <w:t>cena brutto</w:t>
      </w:r>
      <w:r w:rsidRPr="009277F4">
        <w:rPr>
          <w:szCs w:val="22"/>
        </w:rPr>
        <w:t xml:space="preserve"> – 100 % - przedstawiona w Formularzu oferty,</w:t>
      </w:r>
    </w:p>
    <w:p w14:paraId="17BC5F3F" w14:textId="77777777" w:rsidR="007A6992" w:rsidRDefault="007A6992" w:rsidP="007A6992">
      <w:pPr>
        <w:jc w:val="both"/>
        <w:rPr>
          <w:rFonts w:cs="Arial"/>
          <w:b/>
          <w:u w:val="single"/>
        </w:rPr>
      </w:pPr>
    </w:p>
    <w:p w14:paraId="309EA62A" w14:textId="77777777" w:rsidR="007A6992" w:rsidRPr="009277F4" w:rsidRDefault="007A6992" w:rsidP="007A6992">
      <w:pPr>
        <w:jc w:val="both"/>
        <w:rPr>
          <w:rFonts w:cs="Arial"/>
          <w:b/>
          <w:u w:val="single"/>
        </w:rPr>
      </w:pPr>
      <w:r w:rsidRPr="009277F4">
        <w:rPr>
          <w:rFonts w:cs="Arial"/>
          <w:b/>
          <w:u w:val="single"/>
        </w:rPr>
        <w:t>UWAGA!</w:t>
      </w:r>
    </w:p>
    <w:p w14:paraId="51596E87" w14:textId="77777777" w:rsidR="007A6992" w:rsidRPr="009277F4" w:rsidRDefault="007A6992" w:rsidP="007A6992">
      <w:pPr>
        <w:jc w:val="both"/>
        <w:rPr>
          <w:rFonts w:cs="Arial"/>
          <w:b/>
        </w:rPr>
      </w:pPr>
      <w:r w:rsidRPr="009277F4">
        <w:rPr>
          <w:rFonts w:cs="Arial"/>
          <w:b/>
        </w:rPr>
        <w:t xml:space="preserve">W przypadku złożenia oferty przez podmiot zwolniony z obowiązku zapłaty podatku VAT Zamawiający, aby zapobiec nierównemu traktowaniu Wykonawców, doliczy do ceny takiej oferty kwotę wynikającą z obowiązującej stawki podatku VAT. Tak ustalona cena służyć będzie </w:t>
      </w:r>
      <w:r w:rsidRPr="009277F4">
        <w:rPr>
          <w:rFonts w:cs="Arial"/>
          <w:b/>
          <w:u w:val="single"/>
        </w:rPr>
        <w:t>jedynie do oceny ofert.</w:t>
      </w:r>
      <w:r w:rsidRPr="009277F4">
        <w:rPr>
          <w:rFonts w:cs="Arial"/>
          <w:b/>
        </w:rPr>
        <w:t xml:space="preserve"> W przypadku wyboru oferty złożonej przez </w:t>
      </w:r>
      <w:r w:rsidRPr="009277F4">
        <w:rPr>
          <w:rFonts w:cs="Arial"/>
          <w:b/>
        </w:rPr>
        <w:lastRenderedPageBreak/>
        <w:t xml:space="preserve">Wykonawcę zwolnionego z obowiązku płacenia podatku VAT, umowa zawarta zostanie na kwotę faktycznie wynikającą ze złożonej oferty. </w:t>
      </w:r>
    </w:p>
    <w:p w14:paraId="6EF1FFA4" w14:textId="77777777" w:rsidR="007A6992" w:rsidRPr="009277F4" w:rsidRDefault="007A6992" w:rsidP="007A6992">
      <w:pPr>
        <w:jc w:val="both"/>
        <w:rPr>
          <w:rFonts w:cs="Arial"/>
          <w:b/>
        </w:rPr>
      </w:pPr>
    </w:p>
    <w:p w14:paraId="54E9252C" w14:textId="77777777" w:rsidR="007A6992" w:rsidRPr="009277F4" w:rsidRDefault="007A6992" w:rsidP="007A6992">
      <w:pPr>
        <w:jc w:val="both"/>
        <w:rPr>
          <w:rFonts w:cs="Arial"/>
          <w:color w:val="000000"/>
        </w:rPr>
      </w:pPr>
      <w:r w:rsidRPr="009277F4">
        <w:rPr>
          <w:rFonts w:cs="Arial"/>
          <w:b/>
          <w:color w:val="000000"/>
        </w:rPr>
        <w:t>Sposób wyliczenia punktacji, którą Zamawiający przyjmie do oceny</w:t>
      </w:r>
      <w:r w:rsidRPr="009277F4">
        <w:rPr>
          <w:rFonts w:cs="Arial"/>
          <w:color w:val="000000"/>
        </w:rPr>
        <w:t>:</w:t>
      </w:r>
    </w:p>
    <w:p w14:paraId="0F43E6B9" w14:textId="77777777" w:rsidR="007A6992" w:rsidRPr="009277F4" w:rsidRDefault="007A6992" w:rsidP="007A6992">
      <w:pPr>
        <w:jc w:val="both"/>
        <w:rPr>
          <w:rFonts w:cs="Arial"/>
          <w:color w:val="000000"/>
        </w:rPr>
      </w:pPr>
    </w:p>
    <w:p w14:paraId="3AF7039A" w14:textId="77777777" w:rsidR="007A6992" w:rsidRPr="009277F4" w:rsidRDefault="007A6992" w:rsidP="007A6992">
      <w:pPr>
        <w:jc w:val="both"/>
        <w:rPr>
          <w:rFonts w:cs="Arial"/>
          <w:b/>
          <w:color w:val="000000"/>
        </w:rPr>
      </w:pPr>
      <w:r w:rsidRPr="009277F4">
        <w:rPr>
          <w:rFonts w:cs="Arial"/>
          <w:b/>
          <w:color w:val="000000"/>
        </w:rPr>
        <w:t>Cena brutto</w:t>
      </w:r>
    </w:p>
    <w:p w14:paraId="3151EDDC" w14:textId="77777777" w:rsidR="007A6992" w:rsidRPr="009277F4" w:rsidRDefault="007A6992" w:rsidP="007A6992">
      <w:pPr>
        <w:jc w:val="both"/>
        <w:rPr>
          <w:rFonts w:cs="Arial"/>
        </w:rPr>
      </w:pPr>
    </w:p>
    <w:p w14:paraId="2F1ECC44" w14:textId="77777777" w:rsidR="007A6992" w:rsidRPr="009277F4" w:rsidRDefault="007A6992" w:rsidP="007A6992">
      <w:pPr>
        <w:jc w:val="both"/>
        <w:rPr>
          <w:rFonts w:cs="Arial"/>
        </w:rPr>
      </w:pPr>
      <w:r w:rsidRPr="009277F4">
        <w:rPr>
          <w:rFonts w:cs="Arial"/>
        </w:rPr>
        <w:t>P1= (C</w:t>
      </w:r>
      <w:r w:rsidRPr="009277F4">
        <w:rPr>
          <w:rFonts w:cs="Arial"/>
          <w:vertAlign w:val="subscript"/>
        </w:rPr>
        <w:t>n</w:t>
      </w:r>
      <w:r w:rsidRPr="009277F4">
        <w:rPr>
          <w:rFonts w:cs="Arial"/>
        </w:rPr>
        <w:t>/C</w:t>
      </w:r>
      <w:r w:rsidRPr="009277F4">
        <w:rPr>
          <w:rFonts w:cs="Arial"/>
          <w:vertAlign w:val="subscript"/>
        </w:rPr>
        <w:t>of.b</w:t>
      </w:r>
      <w:r w:rsidRPr="009277F4">
        <w:rPr>
          <w:rFonts w:cs="Arial"/>
        </w:rPr>
        <w:t>)</w:t>
      </w:r>
      <w:r w:rsidRPr="009277F4">
        <w:rPr>
          <w:rFonts w:cs="Arial"/>
          <w:vertAlign w:val="subscript"/>
        </w:rPr>
        <w:t>.</w:t>
      </w:r>
      <w:r w:rsidRPr="009277F4">
        <w:rPr>
          <w:rFonts w:cs="Arial"/>
        </w:rPr>
        <w:t xml:space="preserve"> x 100 pkt  = ilość punktów, gdzie:</w:t>
      </w:r>
    </w:p>
    <w:p w14:paraId="4B8F2126" w14:textId="77777777" w:rsidR="007A6992" w:rsidRPr="009277F4" w:rsidRDefault="007A6992" w:rsidP="007A6992">
      <w:pPr>
        <w:pStyle w:val="Tekstpodstawowy"/>
        <w:jc w:val="both"/>
        <w:rPr>
          <w:szCs w:val="22"/>
        </w:rPr>
      </w:pPr>
      <w:r w:rsidRPr="009277F4">
        <w:rPr>
          <w:szCs w:val="22"/>
        </w:rPr>
        <w:t>C</w:t>
      </w:r>
      <w:r w:rsidRPr="009277F4">
        <w:rPr>
          <w:szCs w:val="22"/>
          <w:vertAlign w:val="subscript"/>
        </w:rPr>
        <w:t xml:space="preserve">n         </w:t>
      </w:r>
      <w:r w:rsidRPr="009277F4">
        <w:rPr>
          <w:szCs w:val="22"/>
        </w:rPr>
        <w:t xml:space="preserve">–  najniższa cena, </w:t>
      </w:r>
    </w:p>
    <w:p w14:paraId="4CF77D7B" w14:textId="77777777" w:rsidR="007A6992" w:rsidRPr="009277F4" w:rsidRDefault="007A6992" w:rsidP="007A6992">
      <w:pPr>
        <w:pStyle w:val="Tekstpodstawowy"/>
        <w:jc w:val="both"/>
        <w:rPr>
          <w:szCs w:val="22"/>
        </w:rPr>
      </w:pPr>
      <w:r w:rsidRPr="009277F4">
        <w:rPr>
          <w:szCs w:val="22"/>
        </w:rPr>
        <w:t>C</w:t>
      </w:r>
      <w:r w:rsidRPr="009277F4">
        <w:rPr>
          <w:szCs w:val="22"/>
          <w:vertAlign w:val="subscript"/>
        </w:rPr>
        <w:t xml:space="preserve">of.b.     </w:t>
      </w:r>
      <w:r w:rsidRPr="009277F4">
        <w:rPr>
          <w:szCs w:val="22"/>
        </w:rPr>
        <w:t>– cena oferty badanej.</w:t>
      </w:r>
    </w:p>
    <w:p w14:paraId="4D95A6E2" w14:textId="77777777" w:rsidR="007A6992" w:rsidRPr="009277F4" w:rsidRDefault="007A6992" w:rsidP="007A6992">
      <w:pPr>
        <w:pStyle w:val="Tekstpodstawowy"/>
        <w:jc w:val="both"/>
        <w:rPr>
          <w:szCs w:val="22"/>
        </w:rPr>
      </w:pPr>
    </w:p>
    <w:p w14:paraId="013005B8" w14:textId="77777777" w:rsidR="007A6992" w:rsidRPr="009277F4" w:rsidRDefault="007A6992" w:rsidP="007A6992">
      <w:pPr>
        <w:pStyle w:val="Tekstpodstawowy"/>
        <w:jc w:val="both"/>
        <w:rPr>
          <w:color w:val="000000"/>
          <w:szCs w:val="22"/>
        </w:rPr>
      </w:pPr>
      <w:r w:rsidRPr="009277F4">
        <w:rPr>
          <w:color w:val="000000"/>
          <w:szCs w:val="22"/>
        </w:rPr>
        <w:t>Największa liczba punktów wyliczonych w powyższy sposób decyduje o uznaniu oferty za najkorzystniejszą. W przypadku uzyskania takiej samej liczby punktów przez dwie lub więcej ofert przy wyliczeniu do dwóch miejsc po przecinku powoduje ustalenie kolejności z uwzględnieniem kolejnych miejsc po przecinku.</w:t>
      </w:r>
    </w:p>
    <w:p w14:paraId="2A58209D" w14:textId="77777777" w:rsidR="007A6992" w:rsidRPr="009277F4" w:rsidRDefault="007A6992" w:rsidP="007A6992">
      <w:pPr>
        <w:jc w:val="both"/>
        <w:rPr>
          <w:rFonts w:cs="Arial"/>
          <w:b/>
        </w:rPr>
      </w:pPr>
    </w:p>
    <w:p w14:paraId="049614DA" w14:textId="77777777" w:rsidR="0025284D" w:rsidRPr="009277F4" w:rsidRDefault="0025284D" w:rsidP="0025284D">
      <w:pPr>
        <w:jc w:val="both"/>
        <w:rPr>
          <w:rFonts w:cs="Arial"/>
          <w:b/>
        </w:rPr>
      </w:pPr>
      <w:r w:rsidRPr="009277F4">
        <w:rPr>
          <w:rFonts w:cs="Arial"/>
          <w:b/>
        </w:rPr>
        <w:t>1</w:t>
      </w:r>
      <w:r>
        <w:rPr>
          <w:rFonts w:cs="Arial"/>
          <w:b/>
        </w:rPr>
        <w:t>5</w:t>
      </w:r>
      <w:r w:rsidRPr="009277F4">
        <w:rPr>
          <w:rFonts w:cs="Arial"/>
          <w:b/>
        </w:rPr>
        <w:t>. Miejsce</w:t>
      </w:r>
      <w:r>
        <w:rPr>
          <w:rFonts w:cs="Arial"/>
          <w:b/>
        </w:rPr>
        <w:t>,</w:t>
      </w:r>
      <w:r w:rsidRPr="009277F4">
        <w:rPr>
          <w:rFonts w:cs="Arial"/>
          <w:b/>
        </w:rPr>
        <w:t xml:space="preserve"> termin składania </w:t>
      </w:r>
      <w:r>
        <w:rPr>
          <w:rFonts w:cs="Arial"/>
          <w:b/>
        </w:rPr>
        <w:t>oraz</w:t>
      </w:r>
      <w:r w:rsidRPr="009277F4">
        <w:rPr>
          <w:rFonts w:cs="Arial"/>
          <w:b/>
        </w:rPr>
        <w:t xml:space="preserve"> otwarcia ofert</w:t>
      </w:r>
    </w:p>
    <w:p w14:paraId="0CAA9004" w14:textId="77777777" w:rsidR="0025284D" w:rsidRPr="009277F4" w:rsidRDefault="0025284D" w:rsidP="0025284D">
      <w:pPr>
        <w:jc w:val="both"/>
        <w:rPr>
          <w:rFonts w:cs="Arial"/>
        </w:rPr>
      </w:pPr>
    </w:p>
    <w:p w14:paraId="0663B25D" w14:textId="5B546AC0" w:rsidR="0025284D" w:rsidRPr="009277F4" w:rsidRDefault="0025284D" w:rsidP="0025284D">
      <w:pPr>
        <w:ind w:left="567" w:hanging="567"/>
        <w:jc w:val="both"/>
        <w:rPr>
          <w:rFonts w:cs="Arial"/>
        </w:rPr>
      </w:pPr>
      <w:r w:rsidRPr="009277F4">
        <w:rPr>
          <w:rFonts w:cs="Arial"/>
        </w:rPr>
        <w:t>1</w:t>
      </w:r>
      <w:r>
        <w:rPr>
          <w:rFonts w:cs="Arial"/>
        </w:rPr>
        <w:t>5</w:t>
      </w:r>
      <w:r w:rsidRPr="009277F4">
        <w:rPr>
          <w:rFonts w:cs="Arial"/>
        </w:rPr>
        <w:t xml:space="preserve">.1. Ofertę wraz z załącznikami należy złożyć za pośrednictwem platformy zakupowej Open Nexus pod adresem:  </w:t>
      </w:r>
      <w:hyperlink r:id="rId19" w:history="1">
        <w:r w:rsidRPr="009277F4">
          <w:rPr>
            <w:rStyle w:val="Hipercze"/>
            <w:rFonts w:eastAsia="Lucida Sans Unicode" w:cs="Arial"/>
          </w:rPr>
          <w:t>https://platformazakupowa.pl/pn/zwik_swi</w:t>
        </w:r>
      </w:hyperlink>
      <w:r w:rsidRPr="009277F4">
        <w:rPr>
          <w:rStyle w:val="Hipercze"/>
          <w:rFonts w:eastAsia="Lucida Sans Unicode" w:cs="Arial"/>
        </w:rPr>
        <w:t xml:space="preserve"> </w:t>
      </w:r>
      <w:r w:rsidRPr="003D3CEC">
        <w:rPr>
          <w:rStyle w:val="Hipercze"/>
          <w:rFonts w:eastAsia="Lucida Sans Unicode" w:cs="Arial"/>
          <w:color w:val="auto"/>
          <w:u w:val="none"/>
        </w:rPr>
        <w:t xml:space="preserve"> w terminie</w:t>
      </w:r>
      <w:r w:rsidRPr="001B7D11">
        <w:rPr>
          <w:rFonts w:cs="Arial"/>
          <w:b/>
          <w:bCs/>
        </w:rPr>
        <w:t xml:space="preserve"> </w:t>
      </w:r>
      <w:r w:rsidRPr="009277F4">
        <w:rPr>
          <w:rFonts w:cs="Arial"/>
        </w:rPr>
        <w:t>do dnia</w:t>
      </w:r>
      <w:r>
        <w:rPr>
          <w:rFonts w:cs="Arial"/>
          <w:b/>
          <w:bCs/>
        </w:rPr>
        <w:t xml:space="preserve"> </w:t>
      </w:r>
      <w:r w:rsidR="00C1125B">
        <w:rPr>
          <w:rFonts w:cs="Arial"/>
          <w:b/>
          <w:bCs/>
        </w:rPr>
        <w:t>02.02</w:t>
      </w:r>
      <w:r>
        <w:rPr>
          <w:rFonts w:cs="Arial"/>
          <w:b/>
          <w:bCs/>
        </w:rPr>
        <w:t>.</w:t>
      </w:r>
      <w:r w:rsidRPr="009277F4">
        <w:rPr>
          <w:rFonts w:cs="Arial"/>
          <w:b/>
          <w:bCs/>
        </w:rPr>
        <w:t>202</w:t>
      </w:r>
      <w:r w:rsidR="00A6742A">
        <w:rPr>
          <w:rFonts w:cs="Arial"/>
          <w:b/>
          <w:bCs/>
        </w:rPr>
        <w:t>6</w:t>
      </w:r>
      <w:r w:rsidRPr="009277F4">
        <w:rPr>
          <w:rFonts w:cs="Arial"/>
          <w:b/>
          <w:bCs/>
        </w:rPr>
        <w:t>r., do godziny 1</w:t>
      </w:r>
      <w:r>
        <w:rPr>
          <w:rFonts w:cs="Arial"/>
          <w:b/>
          <w:bCs/>
        </w:rPr>
        <w:t>2</w:t>
      </w:r>
      <w:r w:rsidRPr="009277F4">
        <w:rPr>
          <w:rFonts w:cs="Arial"/>
          <w:b/>
          <w:bCs/>
        </w:rPr>
        <w:t>:30.</w:t>
      </w:r>
    </w:p>
    <w:p w14:paraId="39BE4325" w14:textId="71CDC9EB" w:rsidR="0025284D" w:rsidRPr="009277F4" w:rsidRDefault="0025284D" w:rsidP="0025284D">
      <w:pPr>
        <w:ind w:left="567" w:hanging="567"/>
        <w:jc w:val="both"/>
        <w:rPr>
          <w:rFonts w:cs="Arial"/>
        </w:rPr>
      </w:pPr>
      <w:r w:rsidRPr="009277F4">
        <w:rPr>
          <w:rFonts w:cs="Arial"/>
        </w:rPr>
        <w:t>1</w:t>
      </w:r>
      <w:r>
        <w:rPr>
          <w:rFonts w:cs="Arial"/>
        </w:rPr>
        <w:t>5</w:t>
      </w:r>
      <w:r w:rsidRPr="009277F4">
        <w:rPr>
          <w:rFonts w:cs="Arial"/>
        </w:rPr>
        <w:t xml:space="preserve">.2. Otwarcie ofert (elektroniczne na platformie zakupowej Open Nexus) nastąpi w siedzibie Zamawiającego w Świnoujściu przy ul. Kołłątaja 4, w pokoju nr 4, w dniu </w:t>
      </w:r>
      <w:r w:rsidR="00C1125B">
        <w:rPr>
          <w:rFonts w:cs="Arial"/>
          <w:b/>
          <w:bCs/>
        </w:rPr>
        <w:t>02.02</w:t>
      </w:r>
      <w:r>
        <w:rPr>
          <w:rFonts w:cs="Arial"/>
          <w:b/>
          <w:bCs/>
        </w:rPr>
        <w:t>.</w:t>
      </w:r>
      <w:r w:rsidRPr="009277F4">
        <w:rPr>
          <w:rFonts w:cs="Arial"/>
          <w:b/>
          <w:bCs/>
        </w:rPr>
        <w:t>202</w:t>
      </w:r>
      <w:r w:rsidR="00A6742A">
        <w:rPr>
          <w:rFonts w:cs="Arial"/>
          <w:b/>
          <w:bCs/>
        </w:rPr>
        <w:t>6</w:t>
      </w:r>
      <w:r w:rsidRPr="009277F4">
        <w:rPr>
          <w:rFonts w:cs="Arial"/>
          <w:b/>
          <w:bCs/>
        </w:rPr>
        <w:t>r</w:t>
      </w:r>
      <w:r w:rsidRPr="009277F4">
        <w:rPr>
          <w:rFonts w:cs="Arial"/>
        </w:rPr>
        <w:t xml:space="preserve">. </w:t>
      </w:r>
      <w:r w:rsidRPr="009277F4">
        <w:rPr>
          <w:rFonts w:cs="Arial"/>
          <w:b/>
          <w:bCs/>
        </w:rPr>
        <w:t>o godzinie 1</w:t>
      </w:r>
      <w:r w:rsidR="00A6742A">
        <w:rPr>
          <w:rFonts w:cs="Arial"/>
          <w:b/>
          <w:bCs/>
        </w:rPr>
        <w:t>2</w:t>
      </w:r>
      <w:r w:rsidRPr="009277F4">
        <w:rPr>
          <w:rFonts w:cs="Arial"/>
          <w:b/>
          <w:bCs/>
        </w:rPr>
        <w:t>:</w:t>
      </w:r>
      <w:r w:rsidR="00A6742A">
        <w:rPr>
          <w:rFonts w:cs="Arial"/>
          <w:b/>
          <w:bCs/>
        </w:rPr>
        <w:t>50</w:t>
      </w:r>
      <w:r w:rsidRPr="009277F4">
        <w:rPr>
          <w:rFonts w:cs="Arial"/>
          <w:b/>
          <w:bCs/>
        </w:rPr>
        <w:t>.</w:t>
      </w:r>
    </w:p>
    <w:p w14:paraId="5322C678" w14:textId="77777777" w:rsidR="0025284D" w:rsidRPr="009277F4" w:rsidRDefault="0025284D" w:rsidP="0025284D">
      <w:pPr>
        <w:ind w:left="567" w:hanging="567"/>
        <w:jc w:val="both"/>
        <w:rPr>
          <w:rFonts w:cs="Arial"/>
        </w:rPr>
      </w:pPr>
      <w:r w:rsidRPr="009277F4">
        <w:rPr>
          <w:rFonts w:cs="Arial"/>
        </w:rPr>
        <w:t>1</w:t>
      </w:r>
      <w:r>
        <w:rPr>
          <w:rFonts w:cs="Arial"/>
        </w:rPr>
        <w:t>5</w:t>
      </w:r>
      <w:r w:rsidRPr="009277F4">
        <w:rPr>
          <w:rFonts w:cs="Arial"/>
        </w:rPr>
        <w:t>.3. Bezpośrednio przed otwarciem ofert Zamawiający poda kwotę, jaką zamierza przeznaczyć na sfinansowanie zamówienia, na swoim profilu platformy zakupowej.</w:t>
      </w:r>
    </w:p>
    <w:p w14:paraId="7824D63D" w14:textId="0FB5A589" w:rsidR="0025284D" w:rsidRPr="009277F4" w:rsidRDefault="0025284D" w:rsidP="0025284D">
      <w:pPr>
        <w:ind w:left="567" w:hanging="567"/>
        <w:jc w:val="both"/>
        <w:rPr>
          <w:rFonts w:cs="Arial"/>
        </w:rPr>
      </w:pPr>
      <w:r w:rsidRPr="009277F4">
        <w:rPr>
          <w:rFonts w:cs="Arial"/>
        </w:rPr>
        <w:t>1</w:t>
      </w:r>
      <w:r>
        <w:rPr>
          <w:rFonts w:cs="Arial"/>
        </w:rPr>
        <w:t>5</w:t>
      </w:r>
      <w:r w:rsidRPr="009277F4">
        <w:rPr>
          <w:rFonts w:cs="Arial"/>
        </w:rPr>
        <w:t>.</w:t>
      </w:r>
      <w:r>
        <w:rPr>
          <w:rFonts w:cs="Arial"/>
        </w:rPr>
        <w:t>4</w:t>
      </w:r>
      <w:r w:rsidRPr="009277F4">
        <w:rPr>
          <w:rFonts w:cs="Arial"/>
        </w:rPr>
        <w:t xml:space="preserve">. Po czynności otwarcia ofert, </w:t>
      </w:r>
      <w:r w:rsidR="00BC48BB" w:rsidRPr="009277F4">
        <w:rPr>
          <w:rFonts w:cs="Arial"/>
        </w:rPr>
        <w:t>najpóźniej w</w:t>
      </w:r>
      <w:r w:rsidRPr="009277F4">
        <w:rPr>
          <w:rFonts w:cs="Arial"/>
        </w:rPr>
        <w:t xml:space="preserve"> następnym dniu roboczym od dnia otwarcia ofert, Zamawiający opublikuje na swoim profilu platformy zakupowej open Nexus:</w:t>
      </w:r>
    </w:p>
    <w:p w14:paraId="383BCA89" w14:textId="77777777" w:rsidR="0025284D" w:rsidRPr="009277F4" w:rsidRDefault="0025284D" w:rsidP="0025284D">
      <w:pPr>
        <w:ind w:left="1134" w:hanging="567"/>
        <w:jc w:val="both"/>
        <w:rPr>
          <w:rFonts w:cs="Arial"/>
        </w:rPr>
      </w:pPr>
      <w:r w:rsidRPr="009277F4">
        <w:rPr>
          <w:rFonts w:cs="Arial"/>
        </w:rPr>
        <w:t>- ilość ofert złożonych elektronicznie za pomocą platformy zakupowej,</w:t>
      </w:r>
    </w:p>
    <w:p w14:paraId="68D5C4A8" w14:textId="77777777" w:rsidR="0025284D" w:rsidRPr="009277F4" w:rsidRDefault="0025284D" w:rsidP="0025284D">
      <w:pPr>
        <w:ind w:left="709" w:hanging="142"/>
        <w:jc w:val="both"/>
        <w:rPr>
          <w:rFonts w:cs="Arial"/>
        </w:rPr>
      </w:pPr>
      <w:r w:rsidRPr="009277F4">
        <w:rPr>
          <w:rFonts w:cs="Arial"/>
        </w:rPr>
        <w:t>- nazwy i adresy Wykonawców oraz ceny przez nich zaoferowane za pomocą platformy zakupowej.</w:t>
      </w:r>
    </w:p>
    <w:p w14:paraId="6BE64788" w14:textId="77777777" w:rsidR="0025284D" w:rsidRDefault="0025284D" w:rsidP="0025284D">
      <w:pPr>
        <w:rPr>
          <w:rFonts w:cs="Arial"/>
        </w:rPr>
      </w:pPr>
    </w:p>
    <w:p w14:paraId="7C5318D3" w14:textId="77777777" w:rsidR="0025284D" w:rsidRPr="009277F4" w:rsidRDefault="0025284D" w:rsidP="0025284D">
      <w:pPr>
        <w:pStyle w:val="pkt"/>
        <w:tabs>
          <w:tab w:val="left" w:pos="900"/>
        </w:tabs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9277F4">
        <w:rPr>
          <w:rFonts w:ascii="Arial" w:hAnsi="Arial" w:cs="Arial"/>
          <w:b/>
          <w:color w:val="000000"/>
          <w:sz w:val="22"/>
          <w:szCs w:val="22"/>
        </w:rPr>
        <w:t>1</w:t>
      </w:r>
      <w:r>
        <w:rPr>
          <w:rFonts w:ascii="Arial" w:hAnsi="Arial" w:cs="Arial"/>
          <w:b/>
          <w:color w:val="000000"/>
          <w:sz w:val="22"/>
          <w:szCs w:val="22"/>
        </w:rPr>
        <w:t>6</w:t>
      </w:r>
      <w:r w:rsidRPr="009277F4">
        <w:rPr>
          <w:rFonts w:ascii="Arial" w:hAnsi="Arial" w:cs="Arial"/>
          <w:b/>
          <w:color w:val="000000"/>
          <w:sz w:val="22"/>
          <w:szCs w:val="22"/>
        </w:rPr>
        <w:t xml:space="preserve">. Termin związania ofertą </w:t>
      </w:r>
    </w:p>
    <w:p w14:paraId="1AEC5090" w14:textId="77777777" w:rsidR="0025284D" w:rsidRPr="009277F4" w:rsidRDefault="0025284D" w:rsidP="0025284D">
      <w:pPr>
        <w:jc w:val="both"/>
        <w:rPr>
          <w:rFonts w:cs="Arial"/>
        </w:rPr>
      </w:pPr>
      <w:r w:rsidRPr="009277F4">
        <w:rPr>
          <w:rFonts w:cs="Arial"/>
          <w:color w:val="000000"/>
        </w:rPr>
        <w:t>1</w:t>
      </w:r>
      <w:r>
        <w:rPr>
          <w:rFonts w:cs="Arial"/>
          <w:color w:val="000000"/>
        </w:rPr>
        <w:t>6</w:t>
      </w:r>
      <w:r w:rsidRPr="009277F4">
        <w:rPr>
          <w:rFonts w:cs="Arial"/>
          <w:color w:val="000000"/>
        </w:rPr>
        <w:t xml:space="preserve">.1. </w:t>
      </w:r>
      <w:r w:rsidRPr="009277F4">
        <w:rPr>
          <w:rFonts w:cs="Arial"/>
        </w:rPr>
        <w:t xml:space="preserve">Termin związania ofertą wynosi 45 dni. Bieg terminu związania ofertą rozpoczyna się </w:t>
      </w:r>
    </w:p>
    <w:p w14:paraId="76DB6C2A" w14:textId="77777777" w:rsidR="0025284D" w:rsidRPr="00D16594" w:rsidRDefault="0025284D" w:rsidP="0025284D">
      <w:pPr>
        <w:jc w:val="both"/>
        <w:rPr>
          <w:rFonts w:cs="Arial"/>
        </w:rPr>
      </w:pPr>
      <w:r w:rsidRPr="009277F4">
        <w:rPr>
          <w:rFonts w:cs="Arial"/>
        </w:rPr>
        <w:t xml:space="preserve">         wraz </w:t>
      </w:r>
      <w:r w:rsidRPr="00D16594">
        <w:rPr>
          <w:rFonts w:cs="Arial"/>
        </w:rPr>
        <w:t>z upływem terminu składania ofert.</w:t>
      </w:r>
    </w:p>
    <w:p w14:paraId="5AD18EE0" w14:textId="77777777" w:rsidR="0025284D" w:rsidRPr="00D16594" w:rsidRDefault="0025284D" w:rsidP="0025284D">
      <w:pPr>
        <w:jc w:val="both"/>
        <w:rPr>
          <w:rFonts w:cs="Arial"/>
        </w:rPr>
      </w:pPr>
      <w:r w:rsidRPr="00D16594">
        <w:rPr>
          <w:rFonts w:cs="Arial"/>
        </w:rPr>
        <w:t xml:space="preserve">16.2. W uzasadnionych przypadkach, co najmniej na 7 dni przed upływem terminu związania </w:t>
      </w:r>
    </w:p>
    <w:p w14:paraId="34631EE3" w14:textId="77777777" w:rsidR="0025284D" w:rsidRPr="00D16594" w:rsidRDefault="0025284D" w:rsidP="0025284D">
      <w:pPr>
        <w:ind w:left="600"/>
        <w:jc w:val="both"/>
        <w:rPr>
          <w:rFonts w:cs="Arial"/>
        </w:rPr>
      </w:pPr>
      <w:r w:rsidRPr="00D16594">
        <w:rPr>
          <w:rFonts w:cs="Arial"/>
        </w:rPr>
        <w:t>ofertą zamawiający może tylko raz zwrócić się do Wykonawców o wyrażenie zgody na przedłużenie tego terminu o oznaczony okres, nie dłuższy niż 30 dni.</w:t>
      </w:r>
    </w:p>
    <w:p w14:paraId="59A4B970" w14:textId="77777777" w:rsidR="0025284D" w:rsidRPr="00D16594" w:rsidRDefault="0025284D" w:rsidP="0025284D">
      <w:pPr>
        <w:pStyle w:val="Nagwek1"/>
        <w:widowControl w:val="0"/>
        <w:suppressAutoHyphens/>
        <w:jc w:val="both"/>
        <w:rPr>
          <w:sz w:val="22"/>
          <w:szCs w:val="22"/>
        </w:rPr>
      </w:pPr>
      <w:r w:rsidRPr="00D16594">
        <w:rPr>
          <w:sz w:val="22"/>
          <w:szCs w:val="22"/>
        </w:rPr>
        <w:t>17.</w:t>
      </w:r>
      <w:r w:rsidRPr="00D16594">
        <w:rPr>
          <w:b w:val="0"/>
          <w:sz w:val="22"/>
          <w:szCs w:val="22"/>
        </w:rPr>
        <w:t xml:space="preserve"> </w:t>
      </w:r>
      <w:bookmarkStart w:id="5" w:name="_Toc213477059"/>
      <w:r w:rsidRPr="00D16594">
        <w:rPr>
          <w:sz w:val="22"/>
          <w:szCs w:val="22"/>
        </w:rPr>
        <w:t xml:space="preserve">Wadium </w:t>
      </w:r>
      <w:bookmarkEnd w:id="5"/>
    </w:p>
    <w:p w14:paraId="1F6AE8C3" w14:textId="77777777" w:rsidR="0025284D" w:rsidRPr="00D16594" w:rsidRDefault="0025284D" w:rsidP="0025284D">
      <w:pPr>
        <w:ind w:left="1080"/>
      </w:pPr>
    </w:p>
    <w:p w14:paraId="637049F8" w14:textId="77777777" w:rsidR="0025284D" w:rsidRPr="009277F4" w:rsidRDefault="0025284D" w:rsidP="0025284D">
      <w:pPr>
        <w:jc w:val="both"/>
        <w:rPr>
          <w:rFonts w:cs="Arial"/>
        </w:rPr>
      </w:pPr>
      <w:bookmarkStart w:id="6" w:name="_Hlk9495124"/>
      <w:r w:rsidRPr="00D16594">
        <w:rPr>
          <w:rFonts w:cs="Arial"/>
        </w:rPr>
        <w:t xml:space="preserve">Zamawiający </w:t>
      </w:r>
      <w:r>
        <w:rPr>
          <w:rFonts w:cs="Arial"/>
        </w:rPr>
        <w:t xml:space="preserve">nie </w:t>
      </w:r>
      <w:r w:rsidRPr="00D16594">
        <w:rPr>
          <w:rFonts w:cs="Arial"/>
        </w:rPr>
        <w:t>wymaga wniesienia wadium</w:t>
      </w:r>
      <w:r>
        <w:rPr>
          <w:rFonts w:cs="Arial"/>
        </w:rPr>
        <w:t>.</w:t>
      </w:r>
      <w:r w:rsidRPr="00D16594">
        <w:rPr>
          <w:rFonts w:cs="Arial"/>
        </w:rPr>
        <w:t xml:space="preserve"> </w:t>
      </w:r>
      <w:bookmarkEnd w:id="6"/>
    </w:p>
    <w:p w14:paraId="263B6346" w14:textId="5AB7EBF1" w:rsidR="00035DAB" w:rsidRDefault="00035DAB">
      <w:pPr>
        <w:jc w:val="both"/>
        <w:rPr>
          <w:rFonts w:cs="Arial"/>
          <w:b/>
        </w:rPr>
      </w:pPr>
      <w:r>
        <w:rPr>
          <w:rFonts w:cs="Arial"/>
          <w:b/>
        </w:rPr>
        <w:br w:type="page"/>
      </w:r>
    </w:p>
    <w:p w14:paraId="5CE36D77" w14:textId="77777777" w:rsidR="00E677E0" w:rsidRDefault="00E677E0" w:rsidP="0017783F">
      <w:pPr>
        <w:jc w:val="both"/>
        <w:rPr>
          <w:rFonts w:cs="Arial"/>
          <w:b/>
        </w:rPr>
      </w:pPr>
    </w:p>
    <w:p w14:paraId="5CC553AD" w14:textId="77777777" w:rsidR="00163A77" w:rsidRPr="00D20BB3" w:rsidRDefault="00163A77" w:rsidP="00163A77">
      <w:pPr>
        <w:jc w:val="both"/>
        <w:rPr>
          <w:rFonts w:cs="Arial"/>
          <w:b/>
        </w:rPr>
      </w:pPr>
      <w:r w:rsidRPr="00D20BB3">
        <w:rPr>
          <w:rFonts w:cs="Arial"/>
          <w:b/>
        </w:rPr>
        <w:t>18. Udzielenie zamówienia</w:t>
      </w:r>
    </w:p>
    <w:p w14:paraId="1927F329" w14:textId="77777777" w:rsidR="00163A77" w:rsidRPr="00D20BB3" w:rsidRDefault="00163A77" w:rsidP="00163A77">
      <w:pPr>
        <w:jc w:val="both"/>
        <w:rPr>
          <w:rFonts w:cs="Arial"/>
        </w:rPr>
      </w:pPr>
      <w:r w:rsidRPr="00D20BB3">
        <w:rPr>
          <w:rFonts w:cs="Arial"/>
        </w:rPr>
        <w:t xml:space="preserve">18.1. Zamawiający udzieli zamówienia Wykonawcy, którego oferta odpowiada wszystkim </w:t>
      </w:r>
    </w:p>
    <w:p w14:paraId="2CA8212C" w14:textId="77777777" w:rsidR="00163A77" w:rsidRPr="00D20BB3" w:rsidRDefault="00163A77" w:rsidP="00163A77">
      <w:pPr>
        <w:ind w:left="567"/>
        <w:jc w:val="both"/>
        <w:rPr>
          <w:rFonts w:cs="Arial"/>
        </w:rPr>
      </w:pPr>
      <w:r w:rsidRPr="00D20BB3">
        <w:rPr>
          <w:rFonts w:cs="Arial"/>
        </w:rPr>
        <w:t>wymaganiom określonym w Regulaminie oraz niniejszej specyfikacji istotnych warunków zamówienia i została oceniona jako najkorzystniejsza w oparciu o podane w specyfikacji kryteria wyboru.</w:t>
      </w:r>
    </w:p>
    <w:p w14:paraId="490D4E14" w14:textId="77777777" w:rsidR="00163A77" w:rsidRPr="00D20BB3" w:rsidRDefault="00163A77" w:rsidP="00163A77">
      <w:pPr>
        <w:jc w:val="both"/>
        <w:rPr>
          <w:rFonts w:cs="Arial"/>
        </w:rPr>
      </w:pPr>
      <w:r w:rsidRPr="00D20BB3">
        <w:rPr>
          <w:rFonts w:cs="Arial"/>
        </w:rPr>
        <w:t>1</w:t>
      </w:r>
      <w:r>
        <w:rPr>
          <w:rFonts w:cs="Arial"/>
        </w:rPr>
        <w:t>8</w:t>
      </w:r>
      <w:r w:rsidRPr="00D20BB3">
        <w:rPr>
          <w:rFonts w:cs="Arial"/>
        </w:rPr>
        <w:t xml:space="preserve">.2. O wykluczeniu Wykonawcy, odrzuceniu oferty oraz wyborze najkorzystniejszej oferty,  </w:t>
      </w:r>
    </w:p>
    <w:p w14:paraId="1E793ED8" w14:textId="77777777" w:rsidR="00163A77" w:rsidRPr="00D20BB3" w:rsidRDefault="00163A77" w:rsidP="00163A77">
      <w:pPr>
        <w:ind w:left="555"/>
        <w:jc w:val="both"/>
        <w:rPr>
          <w:rFonts w:cs="Arial"/>
        </w:rPr>
      </w:pPr>
      <w:r w:rsidRPr="00D20BB3">
        <w:rPr>
          <w:rFonts w:cs="Arial"/>
        </w:rPr>
        <w:t xml:space="preserve">Zamawiający zawiadomi niezwłocznie Wykonawców, którzy złożyli oferty                                w przedmiotowym postępowaniu, podając uzasadnienie faktyczne i prawne. </w:t>
      </w:r>
    </w:p>
    <w:p w14:paraId="2C6C9553" w14:textId="77777777" w:rsidR="00163A77" w:rsidRPr="00D20BB3" w:rsidRDefault="00163A77" w:rsidP="00163A77">
      <w:pPr>
        <w:tabs>
          <w:tab w:val="left" w:pos="360"/>
          <w:tab w:val="left" w:pos="540"/>
        </w:tabs>
        <w:jc w:val="both"/>
        <w:rPr>
          <w:rFonts w:cs="Arial"/>
        </w:rPr>
      </w:pPr>
      <w:r w:rsidRPr="00D20BB3">
        <w:rPr>
          <w:rFonts w:cs="Arial"/>
        </w:rPr>
        <w:t>1</w:t>
      </w:r>
      <w:r>
        <w:rPr>
          <w:rFonts w:cs="Arial"/>
        </w:rPr>
        <w:t>8</w:t>
      </w:r>
      <w:r w:rsidRPr="00D20BB3">
        <w:rPr>
          <w:rFonts w:cs="Arial"/>
        </w:rPr>
        <w:t xml:space="preserve">.3. Z Wykonawcą, który złoży najkorzystniejszą ofertę zostanie podpisana umowa, której </w:t>
      </w:r>
    </w:p>
    <w:p w14:paraId="5CA9551C" w14:textId="77777777" w:rsidR="00163A77" w:rsidRPr="00D20BB3" w:rsidRDefault="00163A77" w:rsidP="00163A77">
      <w:pPr>
        <w:tabs>
          <w:tab w:val="left" w:pos="360"/>
          <w:tab w:val="left" w:pos="540"/>
        </w:tabs>
        <w:ind w:left="540"/>
        <w:jc w:val="both"/>
        <w:rPr>
          <w:rFonts w:cs="Arial"/>
        </w:rPr>
      </w:pPr>
      <w:r w:rsidRPr="00D20BB3">
        <w:rPr>
          <w:rFonts w:cs="Arial"/>
        </w:rPr>
        <w:t>wzór stanowi załącznik nr 2 do niniejszej specyfikacji.</w:t>
      </w:r>
    </w:p>
    <w:p w14:paraId="673309B5" w14:textId="77777777" w:rsidR="00163A77" w:rsidRPr="00D20BB3" w:rsidRDefault="00163A77" w:rsidP="00163A77">
      <w:pPr>
        <w:tabs>
          <w:tab w:val="left" w:pos="360"/>
          <w:tab w:val="left" w:pos="540"/>
        </w:tabs>
        <w:spacing w:line="260" w:lineRule="atLeast"/>
        <w:jc w:val="both"/>
        <w:rPr>
          <w:rFonts w:cs="Arial"/>
          <w:b/>
        </w:rPr>
      </w:pPr>
    </w:p>
    <w:p w14:paraId="2C084C3B" w14:textId="469C3756" w:rsidR="00163A77" w:rsidRPr="00D20BB3" w:rsidRDefault="00163A77" w:rsidP="00163A77">
      <w:pPr>
        <w:tabs>
          <w:tab w:val="left" w:pos="360"/>
          <w:tab w:val="left" w:pos="540"/>
        </w:tabs>
        <w:spacing w:line="260" w:lineRule="atLeast"/>
        <w:jc w:val="both"/>
        <w:rPr>
          <w:rFonts w:cs="Arial"/>
          <w:b/>
        </w:rPr>
      </w:pPr>
      <w:r w:rsidRPr="00D20BB3">
        <w:rPr>
          <w:rFonts w:cs="Arial"/>
          <w:b/>
        </w:rPr>
        <w:t xml:space="preserve">W przypadku gdy oferta najkorzystniejsza zostanie złożona przez konsorcjum, wówczas Wykonawca (Wykonawcy występujący wspólnie) przed podpisaniem umowy o udzielenie zamówienia zobowiązany jest do </w:t>
      </w:r>
      <w:r w:rsidR="00BC48BB" w:rsidRPr="00D20BB3">
        <w:rPr>
          <w:rFonts w:cs="Arial"/>
          <w:b/>
        </w:rPr>
        <w:t>przedłożenia Zamawiającemu</w:t>
      </w:r>
      <w:r w:rsidRPr="00D20BB3">
        <w:rPr>
          <w:rFonts w:cs="Arial"/>
          <w:b/>
        </w:rPr>
        <w:t xml:space="preserve"> umowy konsorcjum. Brak przedłożenia Zamawiającemu umowy konsorcjum traktowany będzie jako odmowa Wykonawcy podpisania umowy o udzielenie zamówienia.   </w:t>
      </w:r>
    </w:p>
    <w:p w14:paraId="5561475A" w14:textId="77777777" w:rsidR="00163A77" w:rsidRPr="00D20BB3" w:rsidRDefault="00163A77" w:rsidP="00163A77">
      <w:pPr>
        <w:tabs>
          <w:tab w:val="left" w:pos="360"/>
          <w:tab w:val="left" w:pos="540"/>
        </w:tabs>
        <w:ind w:left="540"/>
        <w:jc w:val="both"/>
        <w:rPr>
          <w:rFonts w:cs="Arial"/>
        </w:rPr>
      </w:pPr>
    </w:p>
    <w:p w14:paraId="0FFB3252" w14:textId="7203AB6A" w:rsidR="00163A77" w:rsidRPr="00D20BB3" w:rsidRDefault="00163A77" w:rsidP="00163A77">
      <w:pPr>
        <w:ind w:left="567" w:hanging="567"/>
        <w:jc w:val="both"/>
        <w:rPr>
          <w:rFonts w:cs="Arial"/>
          <w:bCs/>
        </w:rPr>
      </w:pPr>
      <w:r w:rsidRPr="00D20BB3">
        <w:rPr>
          <w:rFonts w:cs="Arial"/>
          <w:bCs/>
        </w:rPr>
        <w:t>1</w:t>
      </w:r>
      <w:r>
        <w:rPr>
          <w:rFonts w:cs="Arial"/>
          <w:bCs/>
        </w:rPr>
        <w:t>8</w:t>
      </w:r>
      <w:r w:rsidRPr="00D20BB3">
        <w:rPr>
          <w:rFonts w:cs="Arial"/>
          <w:bCs/>
        </w:rPr>
        <w:t xml:space="preserve">.4. W przypadku </w:t>
      </w:r>
      <w:r w:rsidR="00BC48BB" w:rsidRPr="00D20BB3">
        <w:rPr>
          <w:rFonts w:cs="Arial"/>
          <w:bCs/>
        </w:rPr>
        <w:t>niezłożenia</w:t>
      </w:r>
      <w:r w:rsidRPr="00D20BB3">
        <w:rPr>
          <w:rFonts w:cs="Arial"/>
          <w:bCs/>
        </w:rPr>
        <w:t xml:space="preserve"> </w:t>
      </w:r>
      <w:r w:rsidRPr="00D20BB3">
        <w:rPr>
          <w:rFonts w:cs="Arial"/>
        </w:rPr>
        <w:t>oferty oraz oświadczeń i dokumentów wymaganych w prowadzonym postępowaniu</w:t>
      </w:r>
      <w:r w:rsidRPr="00D20BB3">
        <w:rPr>
          <w:rFonts w:cs="Arial"/>
          <w:bCs/>
        </w:rPr>
        <w:t xml:space="preserve"> w formie pisemnej, w terminie określonym w pkt. 12.4. siwz, przez Wykonawcę, którego oferta została uznana za najkorzystniejszą, Zamawiający uzna, że Wykonawca odmówił podpisania umowy i może wybrać ofertę najkorzystniejszą spośród pozostałych ofert. </w:t>
      </w:r>
    </w:p>
    <w:p w14:paraId="32C63979" w14:textId="77777777" w:rsidR="00163A77" w:rsidRDefault="00163A77" w:rsidP="00163A77">
      <w:pPr>
        <w:ind w:left="567"/>
        <w:jc w:val="both"/>
        <w:rPr>
          <w:rFonts w:cs="Arial"/>
        </w:rPr>
      </w:pPr>
      <w:r w:rsidRPr="00D20BB3">
        <w:rPr>
          <w:rFonts w:cs="Arial"/>
          <w:bCs/>
        </w:rPr>
        <w:t>Powyższego zapisu nie stosuje się w </w:t>
      </w:r>
      <w:r w:rsidRPr="00D20BB3">
        <w:rPr>
          <w:rFonts w:cs="Arial"/>
        </w:rPr>
        <w:t>przypadku złożenia w/w dokumentów w postaci elektronicznej opatrzonych podpisem zaufanym, podpisem osobistym lub kwalifikowalnym podpisem elektronicznym.</w:t>
      </w:r>
    </w:p>
    <w:p w14:paraId="1FC4D0AB" w14:textId="01A9D751" w:rsidR="001D7B84" w:rsidRPr="00B77387" w:rsidRDefault="00684F15" w:rsidP="0019578E">
      <w:pPr>
        <w:ind w:left="567" w:hanging="567"/>
        <w:jc w:val="both"/>
        <w:rPr>
          <w:rFonts w:cs="Arial"/>
          <w:bCs/>
        </w:rPr>
      </w:pPr>
      <w:r>
        <w:rPr>
          <w:rFonts w:cs="Arial"/>
        </w:rPr>
        <w:t>1</w:t>
      </w:r>
      <w:r w:rsidR="00163A77">
        <w:rPr>
          <w:rFonts w:cs="Arial"/>
        </w:rPr>
        <w:t>8</w:t>
      </w:r>
      <w:r>
        <w:rPr>
          <w:rFonts w:cs="Arial"/>
        </w:rPr>
        <w:t>.</w:t>
      </w:r>
      <w:r w:rsidR="00163A77">
        <w:rPr>
          <w:rFonts w:cs="Arial"/>
        </w:rPr>
        <w:t>5</w:t>
      </w:r>
      <w:r>
        <w:rPr>
          <w:rFonts w:cs="Arial"/>
        </w:rPr>
        <w:t>.</w:t>
      </w:r>
      <w:r w:rsidR="00163A77">
        <w:rPr>
          <w:rFonts w:cs="Arial"/>
        </w:rPr>
        <w:t xml:space="preserve"> </w:t>
      </w:r>
      <w:bookmarkStart w:id="7" w:name="_Hlk494952581"/>
      <w:r w:rsidR="001D7B84" w:rsidRPr="00B77387">
        <w:rPr>
          <w:rFonts w:cs="Arial"/>
          <w:bCs/>
        </w:rPr>
        <w:t xml:space="preserve">Zamawiający przewiduje możliwość udzielenia dotychczasowemu Wykonawcy zamówień dodatkowych o wartości </w:t>
      </w:r>
      <w:r w:rsidR="00BC48BB" w:rsidRPr="00B77387">
        <w:rPr>
          <w:rFonts w:cs="Arial"/>
          <w:bCs/>
        </w:rPr>
        <w:t xml:space="preserve">nieprzekraczającej </w:t>
      </w:r>
      <w:r w:rsidR="00A6742A">
        <w:rPr>
          <w:rFonts w:cs="Arial"/>
          <w:bCs/>
        </w:rPr>
        <w:t>10</w:t>
      </w:r>
      <w:r w:rsidR="001D7B84" w:rsidRPr="00B77387">
        <w:rPr>
          <w:rFonts w:cs="Arial"/>
          <w:bCs/>
        </w:rPr>
        <w:t xml:space="preserve"> % wartości zamówienia podstawowego:</w:t>
      </w:r>
    </w:p>
    <w:p w14:paraId="30DCAA38" w14:textId="5C85FB33" w:rsidR="0089441D" w:rsidRPr="00FC0527" w:rsidRDefault="0089441D" w:rsidP="0089441D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bookmarkEnd w:id="7"/>
    <w:p w14:paraId="6DD48A0E" w14:textId="34BCFAD1" w:rsidR="001D7B84" w:rsidRPr="00065E92" w:rsidRDefault="001D7B84" w:rsidP="001D7B84">
      <w:pPr>
        <w:pStyle w:val="Default"/>
        <w:ind w:left="48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B77387">
        <w:rPr>
          <w:rFonts w:ascii="Arial" w:hAnsi="Arial" w:cs="Arial"/>
          <w:bCs/>
          <w:color w:val="auto"/>
          <w:sz w:val="22"/>
          <w:szCs w:val="22"/>
        </w:rPr>
        <w:t>a) objęt</w:t>
      </w:r>
      <w:r w:rsidR="006824A3">
        <w:rPr>
          <w:rFonts w:ascii="Arial" w:hAnsi="Arial" w:cs="Arial"/>
          <w:bCs/>
          <w:color w:val="auto"/>
          <w:sz w:val="22"/>
          <w:szCs w:val="22"/>
        </w:rPr>
        <w:t>ych</w:t>
      </w:r>
      <w:r w:rsidRPr="00B77387">
        <w:rPr>
          <w:rFonts w:ascii="Arial" w:hAnsi="Arial" w:cs="Arial"/>
          <w:bCs/>
          <w:color w:val="auto"/>
          <w:sz w:val="22"/>
          <w:szCs w:val="22"/>
        </w:rPr>
        <w:t xml:space="preserve"> zamówieniem podstawowym, jeżeli istnieje konieczność ich wykonania w większej ilości,</w:t>
      </w:r>
    </w:p>
    <w:p w14:paraId="0DC12B1B" w14:textId="77777777" w:rsidR="001D7B84" w:rsidRPr="00065E92" w:rsidRDefault="001D7B84" w:rsidP="001D7B84">
      <w:pPr>
        <w:pStyle w:val="Default"/>
        <w:ind w:left="480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469F7390" w14:textId="4A28517A" w:rsidR="001D7B84" w:rsidRPr="00065E92" w:rsidRDefault="001D7B84" w:rsidP="001D7B84">
      <w:pPr>
        <w:pStyle w:val="Default"/>
        <w:ind w:left="48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065E92">
        <w:rPr>
          <w:rFonts w:ascii="Arial" w:hAnsi="Arial" w:cs="Arial"/>
          <w:bCs/>
          <w:color w:val="auto"/>
          <w:sz w:val="22"/>
          <w:szCs w:val="22"/>
        </w:rPr>
        <w:t>b) objęt</w:t>
      </w:r>
      <w:r w:rsidR="006824A3">
        <w:rPr>
          <w:rFonts w:ascii="Arial" w:hAnsi="Arial" w:cs="Arial"/>
          <w:bCs/>
          <w:color w:val="auto"/>
          <w:sz w:val="22"/>
          <w:szCs w:val="22"/>
        </w:rPr>
        <w:t>ych</w:t>
      </w:r>
      <w:r w:rsidRPr="00065E92">
        <w:rPr>
          <w:rFonts w:ascii="Arial" w:hAnsi="Arial" w:cs="Arial"/>
          <w:bCs/>
          <w:color w:val="auto"/>
          <w:sz w:val="22"/>
          <w:szCs w:val="22"/>
        </w:rPr>
        <w:t xml:space="preserve"> zamówieniem podstawowym, jeżeli istnieje konieczność ich wykonania w innej technologii lub przy innych parametrach niż to wynika z umowy oraz nieobjęt</w:t>
      </w:r>
      <w:r w:rsidR="009F6130">
        <w:rPr>
          <w:rFonts w:ascii="Arial" w:hAnsi="Arial" w:cs="Arial"/>
          <w:bCs/>
          <w:color w:val="auto"/>
          <w:sz w:val="22"/>
          <w:szCs w:val="22"/>
        </w:rPr>
        <w:t>ych</w:t>
      </w:r>
      <w:r w:rsidRPr="00065E92">
        <w:rPr>
          <w:rFonts w:ascii="Arial" w:hAnsi="Arial" w:cs="Arial"/>
          <w:bCs/>
          <w:color w:val="auto"/>
          <w:sz w:val="22"/>
          <w:szCs w:val="22"/>
        </w:rPr>
        <w:t xml:space="preserve"> zamówieniem podstawowym, niezbędn</w:t>
      </w:r>
      <w:r w:rsidR="009F6130">
        <w:rPr>
          <w:rFonts w:ascii="Arial" w:hAnsi="Arial" w:cs="Arial"/>
          <w:bCs/>
          <w:color w:val="auto"/>
          <w:sz w:val="22"/>
          <w:szCs w:val="22"/>
        </w:rPr>
        <w:t>ych</w:t>
      </w:r>
      <w:r w:rsidRPr="00065E92">
        <w:rPr>
          <w:rFonts w:ascii="Arial" w:hAnsi="Arial" w:cs="Arial"/>
          <w:bCs/>
          <w:color w:val="auto"/>
          <w:sz w:val="22"/>
          <w:szCs w:val="22"/>
        </w:rPr>
        <w:t xml:space="preserve"> do jego prawidłowego wykonania, </w:t>
      </w:r>
    </w:p>
    <w:p w14:paraId="6E214376" w14:textId="77777777" w:rsidR="001D7B84" w:rsidRPr="00065E92" w:rsidRDefault="001D7B84" w:rsidP="001D7B84">
      <w:pPr>
        <w:pStyle w:val="Default"/>
        <w:ind w:left="480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0D25F224" w14:textId="77777777" w:rsidR="001D7B84" w:rsidRPr="00065E92" w:rsidRDefault="001D7B84" w:rsidP="001D7B84">
      <w:pPr>
        <w:pStyle w:val="Default"/>
        <w:ind w:left="48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065E92">
        <w:rPr>
          <w:rFonts w:ascii="Arial" w:hAnsi="Arial" w:cs="Arial"/>
          <w:bCs/>
          <w:color w:val="auto"/>
          <w:sz w:val="22"/>
          <w:szCs w:val="22"/>
        </w:rPr>
        <w:t>których wykonanie stało się konieczne na skutek sytuacji niemożliwej wcześniej do przewidzenia,</w:t>
      </w:r>
    </w:p>
    <w:p w14:paraId="03C714B1" w14:textId="77777777" w:rsidR="001D7B84" w:rsidRPr="00065E92" w:rsidRDefault="001D7B84" w:rsidP="001D7B84">
      <w:pPr>
        <w:pStyle w:val="Default"/>
        <w:ind w:left="48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065E92">
        <w:rPr>
          <w:rFonts w:ascii="Arial" w:hAnsi="Arial" w:cs="Arial"/>
          <w:bCs/>
          <w:color w:val="auto"/>
          <w:sz w:val="22"/>
          <w:szCs w:val="22"/>
        </w:rPr>
        <w:t>lub</w:t>
      </w:r>
    </w:p>
    <w:p w14:paraId="077173F7" w14:textId="77777777" w:rsidR="001D7B84" w:rsidRPr="00065E92" w:rsidRDefault="001D7B84" w:rsidP="001D7B84">
      <w:pPr>
        <w:pStyle w:val="Default"/>
        <w:ind w:left="48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065E92">
        <w:rPr>
          <w:rFonts w:ascii="Arial" w:hAnsi="Arial" w:cs="Arial"/>
          <w:bCs/>
          <w:color w:val="auto"/>
          <w:sz w:val="22"/>
          <w:szCs w:val="22"/>
        </w:rPr>
        <w:t xml:space="preserve">z przyczyn technicznych lub gospodarczych oddzielenie zamówienia dodatkowego od zamówienia podstawowego wymagałoby poniesienia niewspółmiernie wysokich kosztów </w:t>
      </w:r>
    </w:p>
    <w:p w14:paraId="267A7DE9" w14:textId="77777777" w:rsidR="001D7B84" w:rsidRPr="00065E92" w:rsidRDefault="001D7B84" w:rsidP="001D7B84">
      <w:pPr>
        <w:pStyle w:val="Default"/>
        <w:ind w:left="48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065E92">
        <w:rPr>
          <w:rFonts w:ascii="Arial" w:hAnsi="Arial" w:cs="Arial"/>
          <w:bCs/>
          <w:color w:val="auto"/>
          <w:sz w:val="22"/>
          <w:szCs w:val="22"/>
        </w:rPr>
        <w:t xml:space="preserve">lub </w:t>
      </w:r>
    </w:p>
    <w:p w14:paraId="443D0971" w14:textId="77777777" w:rsidR="001D7B84" w:rsidRPr="00065E92" w:rsidRDefault="001D7B84" w:rsidP="001D7B84">
      <w:pPr>
        <w:pStyle w:val="Default"/>
        <w:ind w:left="48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065E92">
        <w:rPr>
          <w:rFonts w:ascii="Arial" w:hAnsi="Arial" w:cs="Arial"/>
          <w:bCs/>
          <w:color w:val="auto"/>
          <w:sz w:val="22"/>
          <w:szCs w:val="22"/>
        </w:rPr>
        <w:t>wykonanie zamówienia podstawowego jest uzależnione od wykonania zamówienia dodatkowego.</w:t>
      </w:r>
    </w:p>
    <w:p w14:paraId="74A01DEC" w14:textId="77777777" w:rsidR="001D7B84" w:rsidRPr="00065E92" w:rsidRDefault="001D7B84" w:rsidP="001D7B84">
      <w:pPr>
        <w:pStyle w:val="Default"/>
        <w:ind w:left="480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3DA8D9D3" w14:textId="10E0C823" w:rsidR="001D7B84" w:rsidRPr="00065E92" w:rsidRDefault="001D7B84" w:rsidP="001D7B84">
      <w:pPr>
        <w:pStyle w:val="Akapitzlist"/>
        <w:ind w:left="480"/>
        <w:jc w:val="both"/>
        <w:rPr>
          <w:rFonts w:cs="Arial"/>
          <w:bCs/>
          <w:color w:val="000000"/>
          <w:lang w:eastAsia="ar-SA"/>
        </w:rPr>
      </w:pPr>
      <w:r w:rsidRPr="00065E92">
        <w:rPr>
          <w:rFonts w:cs="Arial"/>
          <w:bCs/>
          <w:color w:val="000000"/>
          <w:lang w:eastAsia="ar-SA"/>
        </w:rPr>
        <w:t>W przypadku udzielenia zamówienia, o których mowa w lit. a) do określenia ich wartości Zamawiający przyjmie ceny jednostkowe wynikające z oferty.</w:t>
      </w:r>
    </w:p>
    <w:p w14:paraId="0CDEAC73" w14:textId="3C61D08B" w:rsidR="001D7B84" w:rsidRPr="00065E92" w:rsidRDefault="001D7B84" w:rsidP="001D7B84">
      <w:pPr>
        <w:pStyle w:val="Akapitzlist"/>
        <w:ind w:left="480"/>
        <w:jc w:val="both"/>
        <w:rPr>
          <w:rFonts w:cs="Arial"/>
          <w:bCs/>
          <w:color w:val="000000"/>
        </w:rPr>
      </w:pPr>
      <w:r w:rsidRPr="00065E92">
        <w:rPr>
          <w:rFonts w:cs="Arial"/>
          <w:bCs/>
          <w:color w:val="000000"/>
          <w:lang w:eastAsia="ar-SA"/>
        </w:rPr>
        <w:t>Do określenia wynagrodzenia za</w:t>
      </w:r>
      <w:r w:rsidR="009F6130">
        <w:rPr>
          <w:rFonts w:cs="Arial"/>
          <w:bCs/>
          <w:color w:val="000000"/>
          <w:lang w:eastAsia="ar-SA"/>
        </w:rPr>
        <w:t xml:space="preserve"> zamówienia</w:t>
      </w:r>
      <w:r w:rsidRPr="00065E92">
        <w:rPr>
          <w:rFonts w:cs="Arial"/>
          <w:bCs/>
          <w:color w:val="000000"/>
          <w:lang w:eastAsia="ar-SA"/>
        </w:rPr>
        <w:t>, o których mowa w lit. b), wynagrodzenie Wykonawcy zostanie ustalone w oparciu o negocjacje stron</w:t>
      </w:r>
      <w:r w:rsidRPr="00065E92">
        <w:rPr>
          <w:rFonts w:cs="Arial"/>
          <w:bCs/>
        </w:rPr>
        <w:t>.</w:t>
      </w:r>
    </w:p>
    <w:p w14:paraId="13F00E87" w14:textId="74A8F0F1" w:rsidR="0089441D" w:rsidRDefault="0089441D" w:rsidP="0089441D">
      <w:pPr>
        <w:pStyle w:val="Akapitzlist2"/>
        <w:tabs>
          <w:tab w:val="right" w:pos="-2410"/>
        </w:tabs>
        <w:spacing w:after="0" w:line="240" w:lineRule="auto"/>
        <w:ind w:left="0"/>
        <w:jc w:val="both"/>
        <w:rPr>
          <w:rFonts w:ascii="Arial" w:hAnsi="Arial" w:cs="Arial"/>
        </w:rPr>
      </w:pPr>
    </w:p>
    <w:p w14:paraId="62A72AF8" w14:textId="6BB4E479" w:rsidR="009F6130" w:rsidRPr="0019578E" w:rsidRDefault="009F6130" w:rsidP="00E63BD3">
      <w:pPr>
        <w:pStyle w:val="Akapitzlist"/>
        <w:numPr>
          <w:ilvl w:val="1"/>
          <w:numId w:val="14"/>
        </w:numPr>
        <w:jc w:val="both"/>
        <w:rPr>
          <w:rFonts w:cs="Arial"/>
        </w:rPr>
      </w:pPr>
      <w:r w:rsidRPr="0019578E">
        <w:rPr>
          <w:rFonts w:cs="Arial"/>
        </w:rPr>
        <w:t>Zamawiający przewiduje możliwość wprowadzenia zmian do zawartej umowy w formie pisemnego aneksu:</w:t>
      </w:r>
    </w:p>
    <w:p w14:paraId="197FD133" w14:textId="7930F844" w:rsidR="009F6130" w:rsidRDefault="009F6130" w:rsidP="00E63BD3">
      <w:pPr>
        <w:pStyle w:val="Akapitzlist"/>
        <w:numPr>
          <w:ilvl w:val="0"/>
          <w:numId w:val="15"/>
        </w:numPr>
        <w:tabs>
          <w:tab w:val="left" w:pos="662"/>
        </w:tabs>
        <w:autoSpaceDE w:val="0"/>
        <w:autoSpaceDN w:val="0"/>
        <w:adjustRightInd w:val="0"/>
        <w:jc w:val="both"/>
        <w:rPr>
          <w:rFonts w:cs="Arial"/>
        </w:rPr>
      </w:pPr>
      <w:r w:rsidRPr="0019578E">
        <w:rPr>
          <w:rFonts w:cs="Arial"/>
        </w:rPr>
        <w:t xml:space="preserve">jeżeli w okresie obowiązywania umowy zmianie ulegnie urzędowa stawka VAT, w takim wypadku wynagrodzenie Wykonawcy ulegnie zmianie tj. odpowiednio zwiększeniu bądź zmniejszeniu,  </w:t>
      </w:r>
    </w:p>
    <w:p w14:paraId="578954E3" w14:textId="0F60A18E" w:rsidR="009F6130" w:rsidRDefault="009F6130" w:rsidP="00E63BD3">
      <w:pPr>
        <w:pStyle w:val="Akapitzlist"/>
        <w:numPr>
          <w:ilvl w:val="0"/>
          <w:numId w:val="15"/>
        </w:numPr>
        <w:tabs>
          <w:tab w:val="left" w:pos="662"/>
        </w:tabs>
        <w:autoSpaceDE w:val="0"/>
        <w:autoSpaceDN w:val="0"/>
        <w:adjustRightInd w:val="0"/>
        <w:jc w:val="both"/>
        <w:rPr>
          <w:rFonts w:cs="Arial"/>
        </w:rPr>
      </w:pPr>
      <w:r w:rsidRPr="0019578E">
        <w:rPr>
          <w:rFonts w:cs="Arial"/>
        </w:rPr>
        <w:t>jeżeli Wykonawca utraci zwolnienie od podatku VAT. W takim wypadku wynagrodzenie Wykonawcy zostanie powiększone o należny podatek VAT,</w:t>
      </w:r>
    </w:p>
    <w:p w14:paraId="4A8A6D9E" w14:textId="06881BB7" w:rsidR="009F6130" w:rsidRDefault="009F6130" w:rsidP="00E63BD3">
      <w:pPr>
        <w:pStyle w:val="Akapitzlist"/>
        <w:numPr>
          <w:ilvl w:val="0"/>
          <w:numId w:val="15"/>
        </w:numPr>
        <w:tabs>
          <w:tab w:val="left" w:pos="662"/>
        </w:tabs>
        <w:autoSpaceDE w:val="0"/>
        <w:autoSpaceDN w:val="0"/>
        <w:adjustRightInd w:val="0"/>
        <w:jc w:val="both"/>
        <w:rPr>
          <w:rFonts w:cs="Arial"/>
        </w:rPr>
      </w:pPr>
      <w:r w:rsidRPr="0019578E">
        <w:rPr>
          <w:rFonts w:cs="Arial"/>
        </w:rPr>
        <w:t>jeżeli zmianie ulegną powszechnie obowiązujące przepisy prawa w zakresie mającym wpływ na realizację przedmiotu zamówienia lub świadczenia stron,</w:t>
      </w:r>
    </w:p>
    <w:p w14:paraId="3B9C287B" w14:textId="3A3A9A75" w:rsidR="009F6130" w:rsidRPr="0019578E" w:rsidRDefault="009F6130" w:rsidP="00E63BD3">
      <w:pPr>
        <w:pStyle w:val="Akapitzlist"/>
        <w:numPr>
          <w:ilvl w:val="0"/>
          <w:numId w:val="15"/>
        </w:numPr>
        <w:tabs>
          <w:tab w:val="left" w:pos="662"/>
        </w:tabs>
        <w:autoSpaceDE w:val="0"/>
        <w:autoSpaceDN w:val="0"/>
        <w:adjustRightInd w:val="0"/>
        <w:jc w:val="both"/>
        <w:rPr>
          <w:rFonts w:cs="Arial"/>
        </w:rPr>
      </w:pPr>
      <w:r w:rsidRPr="0019578E">
        <w:rPr>
          <w:rFonts w:cs="Arial"/>
        </w:rPr>
        <w:t>jeżeli na skutek siły wyższej zajdzie konieczność zmiany terminu wykonania zamówienia</w:t>
      </w:r>
      <w:r w:rsidRPr="0019578E">
        <w:rPr>
          <w:rFonts w:cs="Arial"/>
          <w:i/>
        </w:rPr>
        <w:t>,</w:t>
      </w:r>
    </w:p>
    <w:p w14:paraId="70C9C79A" w14:textId="19753591" w:rsidR="009F6130" w:rsidRDefault="009F6130" w:rsidP="00E63BD3">
      <w:pPr>
        <w:pStyle w:val="Akapitzlist"/>
        <w:numPr>
          <w:ilvl w:val="0"/>
          <w:numId w:val="15"/>
        </w:numPr>
        <w:tabs>
          <w:tab w:val="left" w:pos="662"/>
        </w:tabs>
        <w:autoSpaceDE w:val="0"/>
        <w:autoSpaceDN w:val="0"/>
        <w:adjustRightInd w:val="0"/>
        <w:jc w:val="both"/>
        <w:rPr>
          <w:rFonts w:cs="Arial"/>
        </w:rPr>
      </w:pPr>
      <w:r w:rsidRPr="0019578E">
        <w:rPr>
          <w:rFonts w:cs="Arial"/>
        </w:rPr>
        <w:t xml:space="preserve">jeżeli wystąpiła konieczność wykonania zamówień dodatkowych, </w:t>
      </w:r>
    </w:p>
    <w:p w14:paraId="27DD4EA1" w14:textId="055DF206" w:rsidR="004B6CB5" w:rsidRDefault="00DC0E86" w:rsidP="00E63BD3">
      <w:pPr>
        <w:pStyle w:val="Akapitzlist"/>
        <w:numPr>
          <w:ilvl w:val="0"/>
          <w:numId w:val="15"/>
        </w:numPr>
        <w:tabs>
          <w:tab w:val="left" w:pos="662"/>
        </w:tabs>
        <w:autoSpaceDE w:val="0"/>
        <w:autoSpaceDN w:val="0"/>
        <w:adjustRightInd w:val="0"/>
        <w:jc w:val="both"/>
        <w:rPr>
          <w:rFonts w:cs="Arial"/>
        </w:rPr>
      </w:pPr>
      <w:r w:rsidRPr="0019578E">
        <w:rPr>
          <w:rFonts w:cs="Arial"/>
        </w:rPr>
        <w:t xml:space="preserve">w przypadku </w:t>
      </w:r>
      <w:r w:rsidR="004B6CB5" w:rsidRPr="0019578E">
        <w:rPr>
          <w:rFonts w:cs="Arial"/>
        </w:rPr>
        <w:t>innej okoliczności prawnej, ekonomicznej lub technicznej skutkującej</w:t>
      </w:r>
      <w:r w:rsidR="0019578E">
        <w:rPr>
          <w:rFonts w:cs="Arial"/>
        </w:rPr>
        <w:t xml:space="preserve"> </w:t>
      </w:r>
      <w:r w:rsidR="004B6CB5" w:rsidRPr="0019578E">
        <w:rPr>
          <w:rFonts w:cs="Arial"/>
        </w:rPr>
        <w:t>niemożliwością wykonania lub nienależytym wykonaniem umowy zgodnie z SIWZ</w:t>
      </w:r>
      <w:r w:rsidR="009F6130" w:rsidRPr="0019578E">
        <w:rPr>
          <w:rFonts w:cs="Arial"/>
        </w:rPr>
        <w:t>,</w:t>
      </w:r>
    </w:p>
    <w:p w14:paraId="0C0D8BFF" w14:textId="4AF3D204" w:rsidR="009F6130" w:rsidRPr="00A6742A" w:rsidRDefault="009F6130" w:rsidP="00E63BD3">
      <w:pPr>
        <w:pStyle w:val="Akapitzlist"/>
        <w:numPr>
          <w:ilvl w:val="0"/>
          <w:numId w:val="15"/>
        </w:numPr>
        <w:tabs>
          <w:tab w:val="left" w:pos="662"/>
        </w:tabs>
        <w:autoSpaceDE w:val="0"/>
        <w:autoSpaceDN w:val="0"/>
        <w:adjustRightInd w:val="0"/>
        <w:jc w:val="both"/>
        <w:rPr>
          <w:rFonts w:cs="Arial"/>
        </w:rPr>
      </w:pPr>
      <w:bookmarkStart w:id="8" w:name="_Hlk22559098"/>
      <w:r w:rsidRPr="0019578E">
        <w:rPr>
          <w:rFonts w:cs="Arial"/>
          <w:bCs/>
        </w:rPr>
        <w:t>jeżeli wprowadzone zmiany są korzystne dla Zamawiającego</w:t>
      </w:r>
      <w:r w:rsidR="00A6742A">
        <w:rPr>
          <w:rFonts w:cs="Arial"/>
          <w:bCs/>
        </w:rPr>
        <w:t>,</w:t>
      </w:r>
    </w:p>
    <w:p w14:paraId="79AE9F16" w14:textId="7ACD25C0" w:rsidR="00A6742A" w:rsidRPr="00A6742A" w:rsidRDefault="00A6742A" w:rsidP="00E63BD3">
      <w:pPr>
        <w:pStyle w:val="Akapitzlist"/>
        <w:numPr>
          <w:ilvl w:val="0"/>
          <w:numId w:val="15"/>
        </w:numPr>
        <w:jc w:val="both"/>
        <w:rPr>
          <w:rFonts w:cs="Arial"/>
        </w:rPr>
      </w:pPr>
      <w:r w:rsidRPr="00B00EA5">
        <w:rPr>
          <w:rFonts w:cs="Arial"/>
        </w:rPr>
        <w:t>przestojów lub innych czynników występujących u producenta przedmiotu zamówienia</w:t>
      </w:r>
      <w:r>
        <w:rPr>
          <w:rFonts w:cs="Arial"/>
        </w:rPr>
        <w:t>.</w:t>
      </w:r>
    </w:p>
    <w:bookmarkEnd w:id="8"/>
    <w:p w14:paraId="701E2DEF" w14:textId="77777777" w:rsidR="004B6CB5" w:rsidRPr="00FC0527" w:rsidRDefault="004B6CB5" w:rsidP="004B6CB5">
      <w:pPr>
        <w:tabs>
          <w:tab w:val="left" w:pos="360"/>
          <w:tab w:val="left" w:pos="540"/>
        </w:tabs>
        <w:ind w:left="567" w:hanging="567"/>
        <w:jc w:val="both"/>
        <w:rPr>
          <w:rFonts w:cs="Arial"/>
          <w:shd w:val="clear" w:color="auto" w:fill="FFFF00"/>
        </w:rPr>
      </w:pPr>
    </w:p>
    <w:p w14:paraId="50D5138C" w14:textId="77777777" w:rsidR="004B6CB5" w:rsidRPr="00FC0527" w:rsidRDefault="004B6CB5" w:rsidP="00DC0E86">
      <w:pPr>
        <w:pStyle w:val="Akapitzlist2"/>
        <w:tabs>
          <w:tab w:val="right" w:pos="-2410"/>
        </w:tabs>
        <w:spacing w:after="0" w:line="240" w:lineRule="auto"/>
        <w:ind w:left="709"/>
        <w:jc w:val="both"/>
        <w:rPr>
          <w:rFonts w:ascii="Arial" w:hAnsi="Arial" w:cs="Arial"/>
        </w:rPr>
      </w:pPr>
      <w:r w:rsidRPr="00FC0527">
        <w:rPr>
          <w:rFonts w:ascii="Arial" w:hAnsi="Arial" w:cs="Arial"/>
        </w:rPr>
        <w:t>Warunkiem wprowadzenia zmian do umowy będzie potwierdzenie powstałych okoliczności w formie opisowej i właściwie umotywowanej (protokół wraz</w:t>
      </w:r>
      <w:r w:rsidRPr="00FC0527">
        <w:rPr>
          <w:rFonts w:ascii="Arial" w:hAnsi="Arial" w:cs="Arial"/>
        </w:rPr>
        <w:br/>
        <w:t xml:space="preserve">z uzasadnieniem). Z wnioskiem w sprawie wprowadzenia zmian do umowy może wystąpić każda ze stron.  </w:t>
      </w:r>
    </w:p>
    <w:p w14:paraId="73323A1A" w14:textId="77777777" w:rsidR="0019578E" w:rsidRDefault="0019578E" w:rsidP="0019578E">
      <w:pPr>
        <w:pStyle w:val="Akapitzlist2"/>
        <w:tabs>
          <w:tab w:val="right" w:pos="-2410"/>
        </w:tabs>
        <w:spacing w:after="0" w:line="240" w:lineRule="auto"/>
        <w:ind w:left="0"/>
        <w:jc w:val="both"/>
        <w:rPr>
          <w:rFonts w:ascii="Arial" w:hAnsi="Arial" w:cs="Arial"/>
        </w:rPr>
      </w:pPr>
    </w:p>
    <w:p w14:paraId="195BC717" w14:textId="25C503D6" w:rsidR="004B6CB5" w:rsidRDefault="004B6CB5" w:rsidP="0019578E">
      <w:pPr>
        <w:pStyle w:val="Akapitzlist2"/>
        <w:tabs>
          <w:tab w:val="right" w:pos="-2410"/>
        </w:tabs>
        <w:spacing w:after="0" w:line="240" w:lineRule="auto"/>
        <w:ind w:left="708"/>
        <w:jc w:val="both"/>
        <w:rPr>
          <w:rFonts w:ascii="Arial" w:hAnsi="Arial" w:cs="Arial"/>
        </w:rPr>
      </w:pPr>
      <w:r w:rsidRPr="00FC0527">
        <w:rPr>
          <w:rFonts w:ascii="Arial" w:hAnsi="Arial" w:cs="Arial"/>
        </w:rPr>
        <w:t xml:space="preserve">Niezależnie od powyższego, Zamawiający i Wykonawca dopuszczają </w:t>
      </w:r>
      <w:r w:rsidR="00BC48BB" w:rsidRPr="00FC0527">
        <w:rPr>
          <w:rFonts w:ascii="Arial" w:hAnsi="Arial" w:cs="Arial"/>
        </w:rPr>
        <w:t>możliwość zmian</w:t>
      </w:r>
      <w:r w:rsidRPr="00FC0527">
        <w:rPr>
          <w:rFonts w:ascii="Arial" w:hAnsi="Arial" w:cs="Arial"/>
        </w:rPr>
        <w:t xml:space="preserve"> redakcyjnych umowy oraz zmian będących następstwem zmian danych stron ujawnionych w rejestrach publicznych.</w:t>
      </w:r>
    </w:p>
    <w:p w14:paraId="5717E8B0" w14:textId="77777777" w:rsidR="0019578E" w:rsidRPr="00FC0527" w:rsidRDefault="0019578E" w:rsidP="0019578E">
      <w:pPr>
        <w:pStyle w:val="Akapitzlist2"/>
        <w:tabs>
          <w:tab w:val="right" w:pos="-2410"/>
        </w:tabs>
        <w:spacing w:after="0" w:line="240" w:lineRule="auto"/>
        <w:ind w:left="0"/>
        <w:jc w:val="both"/>
        <w:rPr>
          <w:rFonts w:ascii="Arial" w:hAnsi="Arial" w:cs="Arial"/>
        </w:rPr>
      </w:pPr>
    </w:p>
    <w:p w14:paraId="2BF43B14" w14:textId="71617FEF" w:rsidR="0019578E" w:rsidRPr="0019578E" w:rsidRDefault="0019578E" w:rsidP="00E63BD3">
      <w:pPr>
        <w:pStyle w:val="Nagwek1"/>
        <w:widowControl w:val="0"/>
        <w:numPr>
          <w:ilvl w:val="0"/>
          <w:numId w:val="9"/>
        </w:numPr>
        <w:suppressAutoHyphens/>
        <w:spacing w:before="0" w:after="0"/>
        <w:jc w:val="both"/>
        <w:rPr>
          <w:color w:val="000000"/>
          <w:sz w:val="22"/>
          <w:szCs w:val="22"/>
        </w:rPr>
      </w:pPr>
      <w:bookmarkStart w:id="9" w:name="_Toc395614023"/>
      <w:bookmarkStart w:id="10" w:name="_Toc395614098"/>
      <w:bookmarkStart w:id="11" w:name="_Toc395685472"/>
      <w:r w:rsidRPr="0019578E">
        <w:rPr>
          <w:sz w:val="22"/>
          <w:szCs w:val="22"/>
        </w:rPr>
        <w:t>Informacje o formalnościach, jakie powinny zostać dopełnione po wyborze oferty w celu zawarcia umowy</w:t>
      </w:r>
      <w:bookmarkEnd w:id="9"/>
      <w:bookmarkEnd w:id="10"/>
      <w:bookmarkEnd w:id="11"/>
    </w:p>
    <w:p w14:paraId="20E14AEA" w14:textId="0644DEC5" w:rsidR="0019578E" w:rsidRPr="00630D85" w:rsidRDefault="0019578E" w:rsidP="00035DAB">
      <w:pPr>
        <w:pStyle w:val="Akapitzlist2"/>
        <w:spacing w:after="0" w:line="240" w:lineRule="auto"/>
        <w:ind w:left="0"/>
        <w:jc w:val="both"/>
        <w:rPr>
          <w:rFonts w:ascii="Arial" w:hAnsi="Arial" w:cs="Arial"/>
        </w:rPr>
      </w:pPr>
    </w:p>
    <w:p w14:paraId="5FADE943" w14:textId="3A745199" w:rsidR="0019578E" w:rsidRDefault="0019578E" w:rsidP="00035DAB">
      <w:pPr>
        <w:jc w:val="both"/>
        <w:rPr>
          <w:rFonts w:cs="Arial"/>
        </w:rPr>
      </w:pPr>
      <w:r w:rsidRPr="00630D85">
        <w:rPr>
          <w:rFonts w:cs="Arial"/>
        </w:rPr>
        <w:t xml:space="preserve">W przypadku gdy oferta najkorzystniejsza zostanie złożona przez konsorcjum, wówczas Wykonawca (Wykonawcy występujący wspólnie) przed podpisaniem umowy o udzielenie zamówienia zobowiązany jest do </w:t>
      </w:r>
      <w:r w:rsidR="00BC48BB" w:rsidRPr="00630D85">
        <w:rPr>
          <w:rFonts w:cs="Arial"/>
        </w:rPr>
        <w:t>przedłożenia Zamawiającemu</w:t>
      </w:r>
      <w:r w:rsidRPr="00630D85">
        <w:rPr>
          <w:rFonts w:cs="Arial"/>
        </w:rPr>
        <w:t xml:space="preserve"> umowy konsorcjum. Brak przedłożenia Zamawiającemu umowy konsorcjum traktowany będzie jako odmowa Wykonawcy podpisania umowy o udzielenie zamówienia.  </w:t>
      </w:r>
    </w:p>
    <w:p w14:paraId="7E03B9A9" w14:textId="435F1058" w:rsidR="00035DAB" w:rsidRDefault="0019578E" w:rsidP="0019578E">
      <w:pPr>
        <w:ind w:left="567" w:hanging="567"/>
        <w:jc w:val="both"/>
        <w:rPr>
          <w:rFonts w:cs="Arial"/>
        </w:rPr>
      </w:pPr>
      <w:r w:rsidRPr="00630D85">
        <w:rPr>
          <w:rFonts w:cs="Arial"/>
        </w:rPr>
        <w:t xml:space="preserve"> </w:t>
      </w:r>
    </w:p>
    <w:p w14:paraId="3102D577" w14:textId="77777777" w:rsidR="00035DAB" w:rsidRDefault="00035DAB">
      <w:pPr>
        <w:jc w:val="both"/>
        <w:rPr>
          <w:rFonts w:cs="Arial"/>
        </w:rPr>
      </w:pPr>
      <w:r>
        <w:rPr>
          <w:rFonts w:cs="Arial"/>
        </w:rPr>
        <w:br w:type="page"/>
      </w:r>
    </w:p>
    <w:p w14:paraId="4B778611" w14:textId="77777777" w:rsidR="0019578E" w:rsidRPr="00630D85" w:rsidRDefault="0019578E" w:rsidP="0019578E">
      <w:pPr>
        <w:ind w:left="567" w:hanging="567"/>
        <w:jc w:val="both"/>
        <w:rPr>
          <w:rFonts w:cs="Arial"/>
        </w:rPr>
      </w:pPr>
    </w:p>
    <w:p w14:paraId="2F0F5079" w14:textId="4ACAB7C4" w:rsidR="00C93D32" w:rsidRPr="00FC0527" w:rsidRDefault="00C93D32" w:rsidP="00E63BD3">
      <w:pPr>
        <w:pStyle w:val="Nagwek1"/>
        <w:widowControl w:val="0"/>
        <w:numPr>
          <w:ilvl w:val="0"/>
          <w:numId w:val="9"/>
        </w:numPr>
        <w:suppressAutoHyphens/>
        <w:spacing w:before="0" w:after="0"/>
        <w:jc w:val="both"/>
        <w:rPr>
          <w:color w:val="000000"/>
          <w:sz w:val="22"/>
          <w:szCs w:val="22"/>
        </w:rPr>
      </w:pPr>
      <w:r w:rsidRPr="00FC0527">
        <w:rPr>
          <w:color w:val="000000"/>
          <w:sz w:val="22"/>
          <w:szCs w:val="22"/>
        </w:rPr>
        <w:t>Obowiązki informacyjne związane z przetwarzaniem danych osobowych.</w:t>
      </w:r>
    </w:p>
    <w:p w14:paraId="580B6E2F" w14:textId="77777777" w:rsidR="00035DAB" w:rsidRDefault="00035DAB" w:rsidP="00035DAB">
      <w:pPr>
        <w:jc w:val="both"/>
        <w:rPr>
          <w:rFonts w:eastAsia="Calibri" w:cs="Arial"/>
          <w:lang w:eastAsia="en-US"/>
        </w:rPr>
      </w:pPr>
    </w:p>
    <w:p w14:paraId="5C97597E" w14:textId="34A5CF38" w:rsidR="00035DAB" w:rsidRPr="00AC041A" w:rsidRDefault="00035DAB" w:rsidP="00035DAB">
      <w:pPr>
        <w:jc w:val="both"/>
        <w:rPr>
          <w:rFonts w:eastAsia="Calibri" w:cs="Arial"/>
          <w:lang w:eastAsia="en-US"/>
        </w:rPr>
      </w:pPr>
      <w:r w:rsidRPr="00AC041A">
        <w:rPr>
          <w:rFonts w:eastAsia="Calibri" w:cs="Arial"/>
          <w:lang w:eastAsia="en-US"/>
        </w:rPr>
        <w:t>Zamawiający oświadcza, że w związku z wejściem w życie z dniem 25 maja 2018 roku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Dziennik Urzędowy UE L 119, zwane w dalszej części zapytania o cenę RODO) Zakład Wodociągów i Kanalizacji Sp. z o.o. w Świnoujściu zapewniał będzie określone w tych przepisach standardy ochrony i właściwego postępowania z danymi osobowymi.</w:t>
      </w:r>
    </w:p>
    <w:p w14:paraId="7F9C924F" w14:textId="77777777" w:rsidR="00035DAB" w:rsidRDefault="00035DAB" w:rsidP="00035DAB">
      <w:pPr>
        <w:jc w:val="both"/>
        <w:rPr>
          <w:rFonts w:eastAsia="Calibri" w:cs="Arial"/>
          <w:lang w:eastAsia="en-US"/>
        </w:rPr>
      </w:pPr>
    </w:p>
    <w:p w14:paraId="3551157C" w14:textId="75029860" w:rsidR="00035DAB" w:rsidRPr="00AC041A" w:rsidRDefault="00035DAB" w:rsidP="00035DAB">
      <w:pPr>
        <w:jc w:val="both"/>
        <w:rPr>
          <w:rFonts w:eastAsia="Calibri" w:cs="Arial"/>
          <w:lang w:eastAsia="en-US"/>
        </w:rPr>
      </w:pPr>
      <w:r w:rsidRPr="00AC041A">
        <w:rPr>
          <w:rFonts w:eastAsia="Calibri" w:cs="Arial"/>
          <w:lang w:eastAsia="en-US"/>
        </w:rPr>
        <w:t xml:space="preserve">Zgodnie z art. 13 ust. 1 i 2 RODO Zamawiający informuje, że: </w:t>
      </w:r>
    </w:p>
    <w:p w14:paraId="02B2004E" w14:textId="77777777" w:rsidR="00035DAB" w:rsidRPr="00AC041A" w:rsidRDefault="00035DAB" w:rsidP="00E63BD3">
      <w:pPr>
        <w:numPr>
          <w:ilvl w:val="0"/>
          <w:numId w:val="19"/>
        </w:numPr>
        <w:contextualSpacing/>
        <w:jc w:val="both"/>
        <w:rPr>
          <w:rFonts w:eastAsia="Calibri" w:cs="Arial"/>
          <w:lang w:eastAsia="en-US"/>
        </w:rPr>
      </w:pPr>
      <w:r w:rsidRPr="00AC041A">
        <w:rPr>
          <w:rFonts w:eastAsia="Calibri" w:cs="Arial"/>
          <w:lang w:eastAsia="en-US"/>
        </w:rPr>
        <w:t>Zakład Wodociągów i Kanalizacji Sp. z o.o. – siedziba: 72-600 Świnoujście, ul. Kołłątaja 4 jest Administratorem Danych Osobowych;</w:t>
      </w:r>
    </w:p>
    <w:p w14:paraId="01C2640A" w14:textId="77777777" w:rsidR="00035DAB" w:rsidRPr="00AC041A" w:rsidRDefault="00035DAB" w:rsidP="00E63BD3">
      <w:pPr>
        <w:numPr>
          <w:ilvl w:val="0"/>
          <w:numId w:val="19"/>
        </w:numPr>
        <w:contextualSpacing/>
        <w:jc w:val="both"/>
        <w:rPr>
          <w:rFonts w:eastAsia="Calibri" w:cs="Arial"/>
          <w:lang w:eastAsia="en-US"/>
        </w:rPr>
      </w:pPr>
      <w:r w:rsidRPr="00AC041A">
        <w:rPr>
          <w:rFonts w:eastAsia="Calibri" w:cs="Arial"/>
          <w:lang w:eastAsia="en-US"/>
        </w:rPr>
        <w:t>pozyskane dane osobowe będą przetwarzane przez ZWiK Spółka z o.o. w Świnoujściu, jako Administratora Danych w celu związanym z realizacją niniejszego zamówienia;</w:t>
      </w:r>
    </w:p>
    <w:p w14:paraId="198493DA" w14:textId="77777777" w:rsidR="00035DAB" w:rsidRPr="00AC041A" w:rsidRDefault="00035DAB" w:rsidP="00E63BD3">
      <w:pPr>
        <w:numPr>
          <w:ilvl w:val="0"/>
          <w:numId w:val="19"/>
        </w:numPr>
        <w:contextualSpacing/>
        <w:jc w:val="both"/>
        <w:rPr>
          <w:rFonts w:eastAsia="Calibri" w:cs="Arial"/>
          <w:lang w:eastAsia="en-US"/>
        </w:rPr>
      </w:pPr>
      <w:r w:rsidRPr="00AC041A">
        <w:rPr>
          <w:rFonts w:eastAsia="Calibri" w:cs="Arial"/>
          <w:lang w:eastAsia="en-US"/>
        </w:rPr>
        <w:t>dane osobowe będą przechowywane przez okres 4 lat od dnia zakończenia postępowania o udzielenie zamówienia, a jeżeli w wyniku postępowania zostanie zawarta umowa – do czasu przedawnienia roszczeń związanych z realizacją umowy;</w:t>
      </w:r>
    </w:p>
    <w:p w14:paraId="0E28CFDC" w14:textId="77777777" w:rsidR="00035DAB" w:rsidRPr="00AC041A" w:rsidRDefault="00035DAB" w:rsidP="00E63BD3">
      <w:pPr>
        <w:numPr>
          <w:ilvl w:val="0"/>
          <w:numId w:val="19"/>
        </w:numPr>
        <w:contextualSpacing/>
        <w:jc w:val="both"/>
        <w:rPr>
          <w:rFonts w:eastAsia="Calibri" w:cs="Arial"/>
          <w:lang w:eastAsia="en-US"/>
        </w:rPr>
      </w:pPr>
      <w:r w:rsidRPr="00AC041A">
        <w:rPr>
          <w:rFonts w:eastAsia="Calibri" w:cs="Arial"/>
          <w:lang w:eastAsia="en-US"/>
        </w:rPr>
        <w:t>w odniesieniu do zgromadzonych danych osobowych w związku z postępowaniem, decyzje nie będą podejmowane w sposób zautomatyzowany, stosowanie do art. 22 RODO;</w:t>
      </w:r>
    </w:p>
    <w:p w14:paraId="4EBAE995" w14:textId="77777777" w:rsidR="00035DAB" w:rsidRPr="00AC041A" w:rsidRDefault="00035DAB" w:rsidP="00E63BD3">
      <w:pPr>
        <w:numPr>
          <w:ilvl w:val="0"/>
          <w:numId w:val="19"/>
        </w:numPr>
        <w:contextualSpacing/>
        <w:jc w:val="both"/>
        <w:rPr>
          <w:rFonts w:eastAsia="Calibri" w:cs="Arial"/>
          <w:lang w:eastAsia="en-US"/>
        </w:rPr>
      </w:pPr>
      <w:r w:rsidRPr="00AC041A">
        <w:rPr>
          <w:rFonts w:eastAsia="Calibri" w:cs="Arial"/>
          <w:lang w:eastAsia="en-US"/>
        </w:rPr>
        <w:t>Zamawiający z dniem 25 maja 2018 r. wyznaczył Inspektora Ochrony Danych, z którym skontaktować można się:</w:t>
      </w:r>
    </w:p>
    <w:p w14:paraId="739FC56C" w14:textId="77777777" w:rsidR="00035DAB" w:rsidRPr="00AC041A" w:rsidRDefault="00035DAB" w:rsidP="00E63BD3">
      <w:pPr>
        <w:numPr>
          <w:ilvl w:val="0"/>
          <w:numId w:val="20"/>
        </w:numPr>
        <w:contextualSpacing/>
        <w:jc w:val="both"/>
        <w:rPr>
          <w:rFonts w:eastAsia="Calibri" w:cs="Arial"/>
          <w:lang w:eastAsia="en-US"/>
        </w:rPr>
      </w:pPr>
      <w:r w:rsidRPr="00AC041A">
        <w:rPr>
          <w:rFonts w:eastAsia="Calibri" w:cs="Arial"/>
          <w:lang w:eastAsia="en-US"/>
        </w:rPr>
        <w:t xml:space="preserve">telefonicznie: nr (91) 321-45-31 / 321-42-86 / 321-35-24 </w:t>
      </w:r>
    </w:p>
    <w:p w14:paraId="5365B51F" w14:textId="77777777" w:rsidR="00035DAB" w:rsidRPr="00AC041A" w:rsidRDefault="00035DAB" w:rsidP="00E63BD3">
      <w:pPr>
        <w:numPr>
          <w:ilvl w:val="0"/>
          <w:numId w:val="20"/>
        </w:numPr>
        <w:contextualSpacing/>
        <w:jc w:val="both"/>
        <w:rPr>
          <w:rFonts w:eastAsia="Calibri" w:cs="Arial"/>
          <w:lang w:eastAsia="en-US"/>
        </w:rPr>
      </w:pPr>
      <w:r w:rsidRPr="00AC041A">
        <w:rPr>
          <w:rFonts w:eastAsia="Calibri" w:cs="Arial"/>
          <w:lang w:eastAsia="en-US"/>
        </w:rPr>
        <w:t>pocztą tradycyjną: na adres Świnoujście, ul. Kołłątaja 4</w:t>
      </w:r>
    </w:p>
    <w:p w14:paraId="7FE24DE2" w14:textId="77777777" w:rsidR="00035DAB" w:rsidRPr="00AC041A" w:rsidRDefault="00035DAB" w:rsidP="00E63BD3">
      <w:pPr>
        <w:numPr>
          <w:ilvl w:val="0"/>
          <w:numId w:val="20"/>
        </w:numPr>
        <w:contextualSpacing/>
        <w:jc w:val="both"/>
        <w:rPr>
          <w:rFonts w:eastAsia="Calibri" w:cs="Arial"/>
          <w:lang w:eastAsia="en-US"/>
        </w:rPr>
      </w:pPr>
      <w:r w:rsidRPr="00AC041A">
        <w:rPr>
          <w:rFonts w:eastAsia="Calibri" w:cs="Arial"/>
          <w:lang w:eastAsia="en-US"/>
        </w:rPr>
        <w:t xml:space="preserve">pocztą elektroniczną: na adres e-mail </w:t>
      </w:r>
      <w:hyperlink r:id="rId20" w:history="1">
        <w:r w:rsidRPr="00AC041A">
          <w:rPr>
            <w:rFonts w:eastAsia="Calibri" w:cs="Arial"/>
            <w:color w:val="0000FF"/>
            <w:u w:val="single"/>
            <w:lang w:eastAsia="en-US"/>
          </w:rPr>
          <w:t>zwik@zwik.fn.pl</w:t>
        </w:r>
      </w:hyperlink>
      <w:r w:rsidRPr="00AC041A">
        <w:rPr>
          <w:rFonts w:eastAsia="Calibri" w:cs="Arial"/>
          <w:color w:val="0000FF"/>
          <w:u w:val="single"/>
          <w:lang w:eastAsia="en-US"/>
        </w:rPr>
        <w:t xml:space="preserve">; </w:t>
      </w:r>
      <w:hyperlink r:id="rId21" w:history="1">
        <w:r w:rsidRPr="00AC041A">
          <w:rPr>
            <w:rStyle w:val="Hipercze"/>
            <w:rFonts w:eastAsia="Calibri" w:cs="Arial"/>
            <w:lang w:eastAsia="en-US"/>
          </w:rPr>
          <w:t>iod@zwik.fn.pl</w:t>
        </w:r>
      </w:hyperlink>
      <w:r w:rsidRPr="00AC041A">
        <w:rPr>
          <w:rFonts w:eastAsia="Calibri" w:cs="Arial"/>
          <w:color w:val="0000FF"/>
          <w:u w:val="single"/>
          <w:lang w:eastAsia="en-US"/>
        </w:rPr>
        <w:t xml:space="preserve"> </w:t>
      </w:r>
    </w:p>
    <w:p w14:paraId="27D2DF53" w14:textId="77777777" w:rsidR="00035DAB" w:rsidRPr="00AC041A" w:rsidRDefault="00035DAB" w:rsidP="00E63BD3">
      <w:pPr>
        <w:numPr>
          <w:ilvl w:val="0"/>
          <w:numId w:val="20"/>
        </w:numPr>
        <w:contextualSpacing/>
        <w:jc w:val="both"/>
        <w:rPr>
          <w:rFonts w:eastAsia="Calibri" w:cs="Arial"/>
          <w:lang w:eastAsia="en-US"/>
        </w:rPr>
      </w:pPr>
      <w:r w:rsidRPr="00AC041A">
        <w:rPr>
          <w:rFonts w:eastAsia="Calibri" w:cs="Arial"/>
          <w:lang w:eastAsia="en-US"/>
        </w:rPr>
        <w:t>osobiście: w siedzibie Spółki w Świnoujściu przy ul. Kołłątaja 4.</w:t>
      </w:r>
    </w:p>
    <w:p w14:paraId="5FCE2F51" w14:textId="77777777" w:rsidR="00035DAB" w:rsidRPr="00AC041A" w:rsidRDefault="00035DAB" w:rsidP="00E63BD3">
      <w:pPr>
        <w:numPr>
          <w:ilvl w:val="0"/>
          <w:numId w:val="19"/>
        </w:numPr>
        <w:contextualSpacing/>
        <w:jc w:val="both"/>
        <w:rPr>
          <w:rFonts w:eastAsia="Calibri" w:cs="Arial"/>
          <w:lang w:eastAsia="en-US"/>
        </w:rPr>
      </w:pPr>
      <w:r w:rsidRPr="00AC041A">
        <w:rPr>
          <w:rFonts w:eastAsia="Calibri" w:cs="Arial"/>
          <w:lang w:eastAsia="en-US"/>
        </w:rPr>
        <w:t>posiada Pani/Pan:</w:t>
      </w:r>
    </w:p>
    <w:p w14:paraId="03FA312A" w14:textId="77777777" w:rsidR="00035DAB" w:rsidRPr="00AC041A" w:rsidRDefault="00035DAB" w:rsidP="00E63BD3">
      <w:pPr>
        <w:numPr>
          <w:ilvl w:val="0"/>
          <w:numId w:val="21"/>
        </w:numPr>
        <w:contextualSpacing/>
        <w:jc w:val="both"/>
        <w:rPr>
          <w:rFonts w:eastAsia="Calibri" w:cs="Arial"/>
          <w:lang w:eastAsia="en-US"/>
        </w:rPr>
      </w:pPr>
      <w:r w:rsidRPr="00AC041A">
        <w:rPr>
          <w:rFonts w:eastAsia="Calibri" w:cs="Arial"/>
          <w:lang w:eastAsia="en-US"/>
        </w:rPr>
        <w:t>na podstawie art. 15 RODO prawo dostępu do danych osobowych Pani/Pana dotyczących;</w:t>
      </w:r>
    </w:p>
    <w:p w14:paraId="303CB99A" w14:textId="77777777" w:rsidR="00035DAB" w:rsidRPr="00AC041A" w:rsidRDefault="00035DAB" w:rsidP="00E63BD3">
      <w:pPr>
        <w:numPr>
          <w:ilvl w:val="0"/>
          <w:numId w:val="21"/>
        </w:numPr>
        <w:contextualSpacing/>
        <w:jc w:val="both"/>
        <w:rPr>
          <w:rFonts w:eastAsia="Calibri" w:cs="Arial"/>
          <w:lang w:eastAsia="en-US"/>
        </w:rPr>
      </w:pPr>
      <w:r w:rsidRPr="00AC041A">
        <w:rPr>
          <w:rFonts w:eastAsia="Calibri" w:cs="Arial"/>
          <w:lang w:eastAsia="en-US"/>
        </w:rPr>
        <w:t>na podstawie art. 16 RODO prawo do sprostowania Pani/Pana danych osobowych*;</w:t>
      </w:r>
    </w:p>
    <w:p w14:paraId="24A91C44" w14:textId="77777777" w:rsidR="00035DAB" w:rsidRPr="00AC041A" w:rsidRDefault="00035DAB" w:rsidP="00E63BD3">
      <w:pPr>
        <w:numPr>
          <w:ilvl w:val="0"/>
          <w:numId w:val="21"/>
        </w:numPr>
        <w:contextualSpacing/>
        <w:jc w:val="both"/>
        <w:rPr>
          <w:rFonts w:eastAsia="Calibri" w:cs="Arial"/>
          <w:lang w:eastAsia="en-US"/>
        </w:rPr>
      </w:pPr>
      <w:r w:rsidRPr="00AC041A">
        <w:rPr>
          <w:rFonts w:eastAsia="Calibri" w:cs="Arial"/>
          <w:lang w:eastAsia="en-US"/>
        </w:rPr>
        <w:t xml:space="preserve">na podstawie art. 18 RODO prawo żądania od administratora ograniczenia przetwarzania danych osobowych z zastrzeżeniem przypadków, o których mowa w art. 18 ust. 2 RODO**;  </w:t>
      </w:r>
    </w:p>
    <w:p w14:paraId="06AE35F2" w14:textId="77777777" w:rsidR="00035DAB" w:rsidRPr="00AC041A" w:rsidRDefault="00035DAB" w:rsidP="00E63BD3">
      <w:pPr>
        <w:numPr>
          <w:ilvl w:val="0"/>
          <w:numId w:val="21"/>
        </w:numPr>
        <w:contextualSpacing/>
        <w:jc w:val="both"/>
        <w:rPr>
          <w:rFonts w:eastAsia="Calibri" w:cs="Arial"/>
          <w:lang w:eastAsia="en-US"/>
        </w:rPr>
      </w:pPr>
      <w:r w:rsidRPr="00AC041A">
        <w:rPr>
          <w:rFonts w:eastAsia="Calibri" w:cs="Arial"/>
          <w:lang w:eastAsia="en-US"/>
        </w:rPr>
        <w:t>prawo do wniesienia skargi do Prezesa Urzędu Ochrony Danych Osobowych, gdy uzna Pani/Pan, że przetwarzanie danych osobowych Pani/Pana dotyczących narusza przepisy RODO.</w:t>
      </w:r>
    </w:p>
    <w:p w14:paraId="64584533" w14:textId="77777777" w:rsidR="00035DAB" w:rsidRPr="00AC041A" w:rsidRDefault="00035DAB" w:rsidP="00E63BD3">
      <w:pPr>
        <w:numPr>
          <w:ilvl w:val="0"/>
          <w:numId w:val="19"/>
        </w:numPr>
        <w:contextualSpacing/>
        <w:jc w:val="both"/>
        <w:rPr>
          <w:rFonts w:eastAsia="Calibri" w:cs="Arial"/>
          <w:lang w:eastAsia="en-US"/>
        </w:rPr>
      </w:pPr>
      <w:r w:rsidRPr="00AC041A">
        <w:rPr>
          <w:rFonts w:eastAsia="Calibri" w:cs="Arial"/>
          <w:lang w:eastAsia="en-US"/>
        </w:rPr>
        <w:t>nie przysługuje Pani/Panu:</w:t>
      </w:r>
    </w:p>
    <w:p w14:paraId="2963AFE3" w14:textId="77777777" w:rsidR="00035DAB" w:rsidRPr="00AC041A" w:rsidRDefault="00035DAB" w:rsidP="00E63BD3">
      <w:pPr>
        <w:numPr>
          <w:ilvl w:val="0"/>
          <w:numId w:val="22"/>
        </w:numPr>
        <w:contextualSpacing/>
        <w:jc w:val="both"/>
        <w:rPr>
          <w:rFonts w:eastAsia="Calibri" w:cs="Arial"/>
          <w:lang w:eastAsia="en-US"/>
        </w:rPr>
      </w:pPr>
      <w:r w:rsidRPr="00AC041A">
        <w:rPr>
          <w:rFonts w:eastAsia="Calibri" w:cs="Arial"/>
          <w:lang w:eastAsia="en-US"/>
        </w:rPr>
        <w:t>w związku z art. 17 ust. 3 lit. b, d lub e RODO prawo do usunięcia danych osobowych;</w:t>
      </w:r>
    </w:p>
    <w:p w14:paraId="705F62B1" w14:textId="77777777" w:rsidR="00035DAB" w:rsidRPr="00AC041A" w:rsidRDefault="00035DAB" w:rsidP="00E63BD3">
      <w:pPr>
        <w:numPr>
          <w:ilvl w:val="0"/>
          <w:numId w:val="22"/>
        </w:numPr>
        <w:contextualSpacing/>
        <w:jc w:val="both"/>
        <w:rPr>
          <w:rFonts w:eastAsia="Calibri" w:cs="Arial"/>
          <w:lang w:eastAsia="en-US"/>
        </w:rPr>
      </w:pPr>
      <w:r w:rsidRPr="00AC041A">
        <w:rPr>
          <w:rFonts w:eastAsia="Calibri" w:cs="Arial"/>
          <w:lang w:eastAsia="en-US"/>
        </w:rPr>
        <w:t>prawo do przenoszenia danych osobowych, o którym mowa w art. 20 RODO;</w:t>
      </w:r>
    </w:p>
    <w:p w14:paraId="165A083B" w14:textId="77777777" w:rsidR="00035DAB" w:rsidRPr="00AC041A" w:rsidRDefault="00035DAB" w:rsidP="00E63BD3">
      <w:pPr>
        <w:numPr>
          <w:ilvl w:val="0"/>
          <w:numId w:val="22"/>
        </w:numPr>
        <w:contextualSpacing/>
        <w:jc w:val="both"/>
        <w:rPr>
          <w:rFonts w:eastAsia="Calibri" w:cs="Arial"/>
          <w:lang w:eastAsia="en-US"/>
        </w:rPr>
      </w:pPr>
      <w:r w:rsidRPr="00AC041A">
        <w:rPr>
          <w:rFonts w:eastAsia="Calibri" w:cs="Arial"/>
          <w:lang w:eastAsia="en-US"/>
        </w:rPr>
        <w:lastRenderedPageBreak/>
        <w:t>na podstawie art. 21 RODO prawo sprzeciwu, wobec przetwarzania danych osobowych, gdyż podstawą prawną przetwarzania Pani/Pana danych osobowych jest art. 6 ust. 1 lit. c RODO.</w:t>
      </w:r>
    </w:p>
    <w:p w14:paraId="16FA7084" w14:textId="77777777" w:rsidR="00035DAB" w:rsidRDefault="00035DAB" w:rsidP="00035DAB">
      <w:pPr>
        <w:jc w:val="both"/>
        <w:rPr>
          <w:rFonts w:cs="Arial"/>
        </w:rPr>
      </w:pPr>
    </w:p>
    <w:p w14:paraId="0B709227" w14:textId="77777777" w:rsidR="00035DAB" w:rsidRPr="00AC041A" w:rsidRDefault="00035DAB" w:rsidP="00035DAB">
      <w:pPr>
        <w:jc w:val="both"/>
        <w:rPr>
          <w:rFonts w:cs="Arial"/>
        </w:rPr>
      </w:pPr>
    </w:p>
    <w:p w14:paraId="20BB2A75" w14:textId="77777777" w:rsidR="00035DAB" w:rsidRPr="00AC041A" w:rsidRDefault="00035DAB" w:rsidP="00035DAB">
      <w:pPr>
        <w:jc w:val="both"/>
        <w:rPr>
          <w:rFonts w:cs="Arial"/>
          <w:sz w:val="20"/>
          <w:szCs w:val="20"/>
        </w:rPr>
      </w:pPr>
      <w:r w:rsidRPr="00AC041A">
        <w:rPr>
          <w:rFonts w:cs="Arial"/>
          <w:sz w:val="20"/>
          <w:szCs w:val="20"/>
        </w:rPr>
        <w:t>* Wyjaśnienie: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14:paraId="47588E50" w14:textId="77777777" w:rsidR="00035DAB" w:rsidRPr="00AC041A" w:rsidRDefault="00035DAB" w:rsidP="00035DAB">
      <w:pPr>
        <w:jc w:val="both"/>
        <w:rPr>
          <w:rFonts w:cs="Arial"/>
          <w:sz w:val="20"/>
          <w:szCs w:val="20"/>
        </w:rPr>
      </w:pPr>
      <w:r w:rsidRPr="00AC041A">
        <w:rPr>
          <w:rFonts w:cs="Arial"/>
          <w:sz w:val="20"/>
          <w:szCs w:val="20"/>
        </w:rPr>
        <w:t>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2B587BAA" w14:textId="77777777" w:rsidR="00035DAB" w:rsidRPr="00AC041A" w:rsidRDefault="00035DAB" w:rsidP="00035DAB">
      <w:pPr>
        <w:jc w:val="both"/>
        <w:rPr>
          <w:rFonts w:cs="Arial"/>
          <w:b/>
        </w:rPr>
      </w:pPr>
    </w:p>
    <w:p w14:paraId="7C8CF21C" w14:textId="77777777" w:rsidR="00035DAB" w:rsidRPr="00AC041A" w:rsidRDefault="00035DAB" w:rsidP="00035DAB">
      <w:pPr>
        <w:jc w:val="both"/>
        <w:rPr>
          <w:rFonts w:cs="Arial"/>
          <w:b/>
        </w:rPr>
      </w:pPr>
    </w:p>
    <w:p w14:paraId="358ABAAA" w14:textId="463115B5" w:rsidR="00C93D32" w:rsidRPr="00FC0527" w:rsidRDefault="00035DAB" w:rsidP="00035DAB">
      <w:pPr>
        <w:pStyle w:val="Akapitzlist2"/>
        <w:tabs>
          <w:tab w:val="right" w:pos="-2410"/>
        </w:tabs>
        <w:spacing w:after="0" w:line="240" w:lineRule="auto"/>
        <w:ind w:left="4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br w:type="page"/>
      </w:r>
    </w:p>
    <w:p w14:paraId="1BDB6E74" w14:textId="77777777" w:rsidR="00F24A99" w:rsidRPr="00FC0527" w:rsidRDefault="00F24A99" w:rsidP="00F24A99">
      <w:pPr>
        <w:tabs>
          <w:tab w:val="decimal" w:pos="180"/>
        </w:tabs>
        <w:rPr>
          <w:rFonts w:cs="Arial"/>
        </w:rPr>
      </w:pPr>
    </w:p>
    <w:p w14:paraId="3DE82B53" w14:textId="57F0E79E" w:rsidR="00035DAB" w:rsidRPr="00AC041A" w:rsidRDefault="00035DAB" w:rsidP="00035DAB">
      <w:pPr>
        <w:jc w:val="right"/>
        <w:rPr>
          <w:rFonts w:cs="Arial"/>
          <w:b/>
        </w:rPr>
      </w:pPr>
      <w:r w:rsidRPr="00AC041A">
        <w:rPr>
          <w:rFonts w:cs="Arial"/>
          <w:b/>
        </w:rPr>
        <w:t xml:space="preserve">Załącznik nr 1 do </w:t>
      </w:r>
      <w:r>
        <w:rPr>
          <w:rFonts w:cs="Arial"/>
          <w:b/>
        </w:rPr>
        <w:t>SIWZ</w:t>
      </w:r>
      <w:r w:rsidRPr="00AC041A">
        <w:rPr>
          <w:rFonts w:cs="Arial"/>
          <w:b/>
        </w:rPr>
        <w:t xml:space="preserve"> </w:t>
      </w:r>
    </w:p>
    <w:p w14:paraId="0ED2E194" w14:textId="77777777" w:rsidR="00035DAB" w:rsidRPr="00AC041A" w:rsidRDefault="00035DAB" w:rsidP="00035DAB">
      <w:pPr>
        <w:ind w:left="7371"/>
        <w:jc w:val="both"/>
        <w:rPr>
          <w:rFonts w:cs="Arial"/>
          <w:b/>
        </w:rPr>
      </w:pPr>
      <w:r w:rsidRPr="00AC041A">
        <w:rPr>
          <w:rFonts w:cs="Arial"/>
          <w:b/>
        </w:rPr>
        <w:t>(nr 1 do umowy)</w:t>
      </w:r>
    </w:p>
    <w:p w14:paraId="4B2496C0" w14:textId="77777777" w:rsidR="00035DAB" w:rsidRPr="00AC041A" w:rsidRDefault="00035DAB" w:rsidP="00035DAB">
      <w:pPr>
        <w:jc w:val="both"/>
        <w:rPr>
          <w:rFonts w:cs="Arial"/>
          <w:b/>
        </w:rPr>
      </w:pPr>
    </w:p>
    <w:p w14:paraId="232C5ECD" w14:textId="77777777" w:rsidR="00035DAB" w:rsidRDefault="00035DAB" w:rsidP="00035DAB">
      <w:pPr>
        <w:jc w:val="both"/>
        <w:rPr>
          <w:rFonts w:cs="Arial"/>
          <w:b/>
        </w:rPr>
      </w:pPr>
    </w:p>
    <w:p w14:paraId="55B80F20" w14:textId="4FF272D6" w:rsidR="00035DAB" w:rsidRPr="00AC041A" w:rsidRDefault="00035DAB" w:rsidP="00035DAB">
      <w:pPr>
        <w:jc w:val="both"/>
        <w:rPr>
          <w:rFonts w:cs="Arial"/>
          <w:b/>
        </w:rPr>
      </w:pPr>
      <w:r w:rsidRPr="00AC041A">
        <w:rPr>
          <w:rFonts w:cs="Arial"/>
          <w:b/>
        </w:rPr>
        <w:t xml:space="preserve">Szczegółowy opis przedmiotu zamówienia </w:t>
      </w:r>
    </w:p>
    <w:p w14:paraId="1129347E" w14:textId="77777777" w:rsidR="00035DAB" w:rsidRPr="00AC041A" w:rsidRDefault="00035DAB" w:rsidP="00035DAB">
      <w:pPr>
        <w:jc w:val="both"/>
        <w:rPr>
          <w:rFonts w:cs="Arial"/>
          <w:b/>
        </w:rPr>
      </w:pPr>
    </w:p>
    <w:p w14:paraId="54D0506A" w14:textId="56C7F112" w:rsidR="00035DAB" w:rsidRPr="00AC041A" w:rsidRDefault="00035DAB" w:rsidP="00035DAB">
      <w:pPr>
        <w:jc w:val="both"/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1</w:t>
      </w:r>
      <w:r w:rsidRPr="00AC041A">
        <w:rPr>
          <w:rFonts w:cs="Arial"/>
          <w:b/>
          <w:color w:val="000000"/>
        </w:rPr>
        <w:t xml:space="preserve">)  </w:t>
      </w:r>
      <w:r>
        <w:rPr>
          <w:rFonts w:cs="Arial"/>
          <w:b/>
          <w:color w:val="000000"/>
        </w:rPr>
        <w:t>Przedmiotem zamówienia je</w:t>
      </w:r>
      <w:r w:rsidR="00E63BD3">
        <w:rPr>
          <w:rFonts w:cs="Arial"/>
          <w:b/>
          <w:color w:val="000000"/>
        </w:rPr>
        <w:t>s</w:t>
      </w:r>
      <w:r>
        <w:rPr>
          <w:rFonts w:cs="Arial"/>
          <w:b/>
          <w:color w:val="000000"/>
        </w:rPr>
        <w:t xml:space="preserve">t zakup wraz z dostawą środka chemicznego  </w:t>
      </w:r>
      <w:r w:rsidRPr="00FF1978">
        <w:rPr>
          <w:rFonts w:cs="Arial"/>
          <w:b/>
          <w:bCs/>
          <w:color w:val="000000"/>
        </w:rPr>
        <w:t>FLOKOR</w:t>
      </w:r>
      <w:r>
        <w:rPr>
          <w:rFonts w:cs="Arial"/>
          <w:b/>
          <w:bCs/>
          <w:color w:val="000000"/>
        </w:rPr>
        <w:t> </w:t>
      </w:r>
      <w:r w:rsidRPr="00FF1978">
        <w:rPr>
          <w:rFonts w:cs="Arial"/>
          <w:b/>
          <w:bCs/>
          <w:color w:val="000000"/>
        </w:rPr>
        <w:t>1,2A</w:t>
      </w:r>
      <w:r>
        <w:rPr>
          <w:rFonts w:cs="Arial"/>
          <w:color w:val="000000"/>
        </w:rPr>
        <w:t xml:space="preserve">  </w:t>
      </w:r>
      <w:r w:rsidRPr="00AC041A">
        <w:rPr>
          <w:rFonts w:cs="Arial"/>
          <w:color w:val="000000"/>
        </w:rPr>
        <w:t xml:space="preserve">do uzdatniania wody </w:t>
      </w:r>
      <w:r w:rsidRPr="00AC041A">
        <w:rPr>
          <w:rFonts w:cs="Arial"/>
          <w:b/>
          <w:color w:val="000000"/>
        </w:rPr>
        <w:t xml:space="preserve">w ilości </w:t>
      </w:r>
      <w:r>
        <w:rPr>
          <w:rFonts w:cs="Arial"/>
          <w:b/>
          <w:color w:val="000000"/>
        </w:rPr>
        <w:t>12</w:t>
      </w:r>
      <w:r w:rsidRPr="00AC041A">
        <w:rPr>
          <w:rFonts w:cs="Arial"/>
          <w:b/>
          <w:color w:val="000000"/>
        </w:rPr>
        <w:t xml:space="preserve"> </w:t>
      </w:r>
      <w:r>
        <w:rPr>
          <w:rFonts w:cs="Arial"/>
          <w:b/>
          <w:color w:val="000000"/>
        </w:rPr>
        <w:t>m</w:t>
      </w:r>
      <w:r w:rsidRPr="002100E6">
        <w:rPr>
          <w:rFonts w:cs="Arial"/>
          <w:b/>
          <w:color w:val="000000"/>
          <w:vertAlign w:val="superscript"/>
        </w:rPr>
        <w:t>3</w:t>
      </w:r>
      <w:r w:rsidRPr="00AC041A">
        <w:rPr>
          <w:rFonts w:cs="Arial"/>
          <w:b/>
          <w:color w:val="000000"/>
        </w:rPr>
        <w:t xml:space="preserve"> </w:t>
      </w:r>
    </w:p>
    <w:p w14:paraId="56A9D9D5" w14:textId="77777777" w:rsidR="00035DAB" w:rsidRPr="00AC041A" w:rsidRDefault="00035DAB" w:rsidP="00035DAB">
      <w:pPr>
        <w:jc w:val="both"/>
        <w:rPr>
          <w:rFonts w:cs="Arial"/>
          <w:color w:val="000000"/>
          <w:u w:val="single"/>
        </w:rPr>
      </w:pPr>
    </w:p>
    <w:p w14:paraId="4D16ACBA" w14:textId="77777777" w:rsidR="00035DAB" w:rsidRPr="00AC041A" w:rsidRDefault="00035DAB" w:rsidP="00035DAB">
      <w:pPr>
        <w:jc w:val="both"/>
        <w:rPr>
          <w:rFonts w:cs="Arial"/>
          <w:color w:val="000000"/>
          <w:u w:val="single"/>
        </w:rPr>
      </w:pPr>
      <w:r w:rsidRPr="00AC041A">
        <w:rPr>
          <w:rFonts w:cs="Arial"/>
          <w:color w:val="000000"/>
          <w:u w:val="single"/>
        </w:rPr>
        <w:t>Skład chemiczny :</w:t>
      </w:r>
    </w:p>
    <w:p w14:paraId="79ED2812" w14:textId="77777777" w:rsidR="00035DAB" w:rsidRPr="00AC041A" w:rsidRDefault="00035DAB" w:rsidP="00035DAB">
      <w:pPr>
        <w:spacing w:after="120"/>
        <w:rPr>
          <w:rFonts w:cs="Arial"/>
        </w:rPr>
      </w:pPr>
    </w:p>
    <w:tbl>
      <w:tblPr>
        <w:tblW w:w="0" w:type="auto"/>
        <w:tblCellSpacing w:w="37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8"/>
        <w:gridCol w:w="2176"/>
      </w:tblGrid>
      <w:tr w:rsidR="00035DAB" w:rsidRPr="00AC041A" w14:paraId="30048A8F" w14:textId="77777777" w:rsidTr="00CD27B4">
        <w:trPr>
          <w:tblCellSpacing w:w="37" w:type="dxa"/>
        </w:trPr>
        <w:tc>
          <w:tcPr>
            <w:tcW w:w="0" w:type="auto"/>
            <w:vAlign w:val="center"/>
            <w:hideMark/>
          </w:tcPr>
          <w:p w14:paraId="1A2725D7" w14:textId="77777777" w:rsidR="00035DAB" w:rsidRPr="00AC041A" w:rsidRDefault="00035DAB" w:rsidP="00CD27B4">
            <w:pPr>
              <w:rPr>
                <w:rFonts w:cs="Arial"/>
              </w:rPr>
            </w:pPr>
            <w:r w:rsidRPr="00AC041A">
              <w:rPr>
                <w:rFonts w:cs="Arial"/>
                <w:b/>
                <w:bCs/>
              </w:rPr>
              <w:t>Skład chemiczny:</w:t>
            </w:r>
          </w:p>
        </w:tc>
        <w:tc>
          <w:tcPr>
            <w:tcW w:w="0" w:type="auto"/>
            <w:vAlign w:val="center"/>
            <w:hideMark/>
          </w:tcPr>
          <w:p w14:paraId="6AE360C6" w14:textId="77777777" w:rsidR="00035DAB" w:rsidRPr="00AC041A" w:rsidRDefault="00035DAB" w:rsidP="00CD27B4">
            <w:pPr>
              <w:rPr>
                <w:rFonts w:cs="Arial"/>
              </w:rPr>
            </w:pPr>
            <w:r w:rsidRPr="00AC041A">
              <w:rPr>
                <w:rFonts w:cs="Arial"/>
              </w:rPr>
              <w:t> </w:t>
            </w:r>
          </w:p>
        </w:tc>
      </w:tr>
      <w:tr w:rsidR="00035DAB" w:rsidRPr="00AC041A" w14:paraId="030EC7CB" w14:textId="77777777" w:rsidTr="00CD27B4">
        <w:trPr>
          <w:tblCellSpacing w:w="37" w:type="dxa"/>
        </w:trPr>
        <w:tc>
          <w:tcPr>
            <w:tcW w:w="0" w:type="auto"/>
            <w:vAlign w:val="center"/>
            <w:hideMark/>
          </w:tcPr>
          <w:p w14:paraId="394468E4" w14:textId="77777777" w:rsidR="00035DAB" w:rsidRPr="00AC041A" w:rsidRDefault="00035DAB" w:rsidP="00CD27B4">
            <w:pPr>
              <w:rPr>
                <w:rFonts w:cs="Arial"/>
              </w:rPr>
            </w:pPr>
            <w:r w:rsidRPr="00AC041A">
              <w:rPr>
                <w:rFonts w:cs="Arial"/>
              </w:rPr>
              <w:t>Al</w:t>
            </w:r>
            <w:r w:rsidRPr="00AC041A">
              <w:rPr>
                <w:rFonts w:cs="Arial"/>
                <w:vertAlign w:val="subscript"/>
              </w:rPr>
              <w:t>2</w:t>
            </w:r>
            <w:r w:rsidRPr="00AC041A">
              <w:rPr>
                <w:rFonts w:cs="Arial"/>
              </w:rPr>
              <w:t>O</w:t>
            </w:r>
            <w:r w:rsidRPr="00AC041A">
              <w:rPr>
                <w:rFonts w:cs="Arial"/>
                <w:vertAlign w:val="subscrip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1078BD9C" w14:textId="77777777" w:rsidR="00035DAB" w:rsidRPr="00AC041A" w:rsidRDefault="00035DAB" w:rsidP="00CD27B4">
            <w:pPr>
              <w:rPr>
                <w:rFonts w:cs="Arial"/>
              </w:rPr>
            </w:pPr>
            <w:r>
              <w:rPr>
                <w:rFonts w:cs="Arial"/>
              </w:rPr>
              <w:t>22,6</w:t>
            </w:r>
            <w:r w:rsidRPr="00AC041A">
              <w:rPr>
                <w:rFonts w:cs="Arial"/>
              </w:rPr>
              <w:t>±0,9%</w:t>
            </w:r>
          </w:p>
        </w:tc>
      </w:tr>
      <w:tr w:rsidR="00035DAB" w:rsidRPr="00AC041A" w14:paraId="6BE33123" w14:textId="77777777" w:rsidTr="00CD27B4">
        <w:trPr>
          <w:tblCellSpacing w:w="37" w:type="dxa"/>
        </w:trPr>
        <w:tc>
          <w:tcPr>
            <w:tcW w:w="0" w:type="auto"/>
            <w:vAlign w:val="center"/>
            <w:hideMark/>
          </w:tcPr>
          <w:p w14:paraId="69135A1C" w14:textId="77777777" w:rsidR="00035DAB" w:rsidRPr="00AC041A" w:rsidRDefault="00035DAB" w:rsidP="00CD27B4">
            <w:pPr>
              <w:rPr>
                <w:rFonts w:cs="Arial"/>
              </w:rPr>
            </w:pPr>
            <w:r w:rsidRPr="00AC041A">
              <w:rPr>
                <w:rFonts w:cs="Arial"/>
              </w:rPr>
              <w:t>Al</w:t>
            </w:r>
            <w:r w:rsidRPr="00AC041A">
              <w:rPr>
                <w:rFonts w:cs="Arial"/>
                <w:vertAlign w:val="superscript"/>
              </w:rPr>
              <w:t>+3</w:t>
            </w:r>
          </w:p>
        </w:tc>
        <w:tc>
          <w:tcPr>
            <w:tcW w:w="0" w:type="auto"/>
            <w:vAlign w:val="center"/>
            <w:hideMark/>
          </w:tcPr>
          <w:p w14:paraId="2674DA30" w14:textId="77777777" w:rsidR="00035DAB" w:rsidRPr="00AC041A" w:rsidRDefault="00035DAB" w:rsidP="00CD27B4">
            <w:pPr>
              <w:rPr>
                <w:rFonts w:cs="Arial"/>
              </w:rPr>
            </w:pPr>
            <w:r>
              <w:rPr>
                <w:rFonts w:cs="Arial"/>
              </w:rPr>
              <w:t>12</w:t>
            </w:r>
            <w:r w:rsidRPr="00AC041A">
              <w:rPr>
                <w:rFonts w:cs="Arial"/>
              </w:rPr>
              <w:t>,0 ±0,5%</w:t>
            </w:r>
          </w:p>
        </w:tc>
      </w:tr>
      <w:tr w:rsidR="00035DAB" w:rsidRPr="00AC041A" w14:paraId="38B72524" w14:textId="77777777" w:rsidTr="00CD27B4">
        <w:trPr>
          <w:tblCellSpacing w:w="37" w:type="dxa"/>
        </w:trPr>
        <w:tc>
          <w:tcPr>
            <w:tcW w:w="0" w:type="auto"/>
            <w:vAlign w:val="center"/>
            <w:hideMark/>
          </w:tcPr>
          <w:p w14:paraId="05E0F36B" w14:textId="77777777" w:rsidR="00035DAB" w:rsidRPr="00AC041A" w:rsidRDefault="00035DAB" w:rsidP="00CD27B4">
            <w:pPr>
              <w:rPr>
                <w:rFonts w:cs="Arial"/>
              </w:rPr>
            </w:pPr>
            <w:r w:rsidRPr="00AC041A">
              <w:rPr>
                <w:rFonts w:cs="Arial"/>
              </w:rPr>
              <w:t>Chlorki (Cl</w:t>
            </w:r>
            <w:r w:rsidRPr="00AC041A">
              <w:rPr>
                <w:rFonts w:cs="Arial"/>
                <w:vertAlign w:val="superscript"/>
              </w:rPr>
              <w:t>-</w:t>
            </w:r>
            <w:r w:rsidRPr="00AC041A">
              <w:rPr>
                <w:rFonts w:cs="Arial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21E71256" w14:textId="77777777" w:rsidR="00035DAB" w:rsidRPr="00AC041A" w:rsidRDefault="00035DAB" w:rsidP="00CD27B4">
            <w:pPr>
              <w:rPr>
                <w:rFonts w:cs="Arial"/>
              </w:rPr>
            </w:pPr>
            <w:r>
              <w:rPr>
                <w:rFonts w:cs="Arial"/>
              </w:rPr>
              <w:t>6,5</w:t>
            </w:r>
            <w:r w:rsidRPr="00AC041A">
              <w:rPr>
                <w:rFonts w:cs="Arial"/>
              </w:rPr>
              <w:t>±</w:t>
            </w:r>
            <w:r>
              <w:rPr>
                <w:rFonts w:cs="Arial"/>
              </w:rPr>
              <w:t>0</w:t>
            </w:r>
            <w:r w:rsidRPr="00AC041A">
              <w:rPr>
                <w:rFonts w:cs="Arial"/>
              </w:rPr>
              <w:t>,</w:t>
            </w:r>
            <w:r>
              <w:rPr>
                <w:rFonts w:cs="Arial"/>
              </w:rPr>
              <w:t>5</w:t>
            </w:r>
            <w:r w:rsidRPr="00AC041A">
              <w:rPr>
                <w:rFonts w:cs="Arial"/>
              </w:rPr>
              <w:t>%</w:t>
            </w:r>
          </w:p>
        </w:tc>
      </w:tr>
      <w:tr w:rsidR="00035DAB" w:rsidRPr="00AC041A" w14:paraId="5D8F1B28" w14:textId="77777777" w:rsidTr="00CD27B4">
        <w:trPr>
          <w:tblCellSpacing w:w="37" w:type="dxa"/>
        </w:trPr>
        <w:tc>
          <w:tcPr>
            <w:tcW w:w="0" w:type="auto"/>
            <w:vAlign w:val="center"/>
            <w:hideMark/>
          </w:tcPr>
          <w:p w14:paraId="65189CE2" w14:textId="77777777" w:rsidR="00035DAB" w:rsidRPr="00AC041A" w:rsidRDefault="00035DAB" w:rsidP="00CD27B4">
            <w:pPr>
              <w:rPr>
                <w:rFonts w:cs="Arial"/>
              </w:rPr>
            </w:pPr>
            <w:r w:rsidRPr="00AC041A">
              <w:rPr>
                <w:rFonts w:cs="Arial"/>
              </w:rPr>
              <w:t>Zasadowość</w:t>
            </w:r>
          </w:p>
        </w:tc>
        <w:tc>
          <w:tcPr>
            <w:tcW w:w="0" w:type="auto"/>
            <w:vAlign w:val="center"/>
            <w:hideMark/>
          </w:tcPr>
          <w:p w14:paraId="7C477CE3" w14:textId="77777777" w:rsidR="00035DAB" w:rsidRPr="00AC041A" w:rsidRDefault="00035DAB" w:rsidP="00CD27B4">
            <w:pPr>
              <w:rPr>
                <w:rFonts w:cs="Arial"/>
              </w:rPr>
            </w:pPr>
            <w:r w:rsidRPr="00AC041A">
              <w:rPr>
                <w:rFonts w:cs="Arial"/>
              </w:rPr>
              <w:t>85,0±5%</w:t>
            </w:r>
          </w:p>
        </w:tc>
      </w:tr>
      <w:tr w:rsidR="00035DAB" w:rsidRPr="00AC041A" w14:paraId="6BF16D37" w14:textId="77777777" w:rsidTr="00CD27B4">
        <w:trPr>
          <w:tblCellSpacing w:w="37" w:type="dxa"/>
        </w:trPr>
        <w:tc>
          <w:tcPr>
            <w:tcW w:w="0" w:type="auto"/>
            <w:vAlign w:val="center"/>
            <w:hideMark/>
          </w:tcPr>
          <w:p w14:paraId="5611AFC3" w14:textId="77777777" w:rsidR="00035DAB" w:rsidRPr="00AC041A" w:rsidRDefault="00035DAB" w:rsidP="00CD27B4">
            <w:pPr>
              <w:rPr>
                <w:rFonts w:cs="Arial"/>
              </w:rPr>
            </w:pPr>
            <w:r w:rsidRPr="00AC041A">
              <w:rPr>
                <w:rFonts w:cs="Arial"/>
              </w:rPr>
              <w:t>pH</w:t>
            </w:r>
          </w:p>
        </w:tc>
        <w:tc>
          <w:tcPr>
            <w:tcW w:w="0" w:type="auto"/>
            <w:vAlign w:val="center"/>
            <w:hideMark/>
          </w:tcPr>
          <w:p w14:paraId="7F90AAB2" w14:textId="77777777" w:rsidR="00035DAB" w:rsidRPr="00AC041A" w:rsidRDefault="00035DAB" w:rsidP="00CD27B4">
            <w:pPr>
              <w:rPr>
                <w:rFonts w:cs="Arial"/>
              </w:rPr>
            </w:pPr>
            <w:r>
              <w:rPr>
                <w:rFonts w:cs="Arial"/>
              </w:rPr>
              <w:t>4,2</w:t>
            </w:r>
            <w:r w:rsidRPr="00AC041A">
              <w:rPr>
                <w:rFonts w:cs="Arial"/>
              </w:rPr>
              <w:t>±0,</w:t>
            </w:r>
            <w:r>
              <w:rPr>
                <w:rFonts w:cs="Arial"/>
              </w:rPr>
              <w:t>5</w:t>
            </w:r>
          </w:p>
        </w:tc>
      </w:tr>
      <w:tr w:rsidR="00035DAB" w:rsidRPr="00AC041A" w14:paraId="7F363B3C" w14:textId="77777777" w:rsidTr="00CD27B4">
        <w:trPr>
          <w:tblCellSpacing w:w="37" w:type="dxa"/>
        </w:trPr>
        <w:tc>
          <w:tcPr>
            <w:tcW w:w="0" w:type="auto"/>
            <w:hideMark/>
          </w:tcPr>
          <w:p w14:paraId="27F7CF3E" w14:textId="77777777" w:rsidR="00035DAB" w:rsidRPr="00AC041A" w:rsidRDefault="00035DAB" w:rsidP="00CD27B4">
            <w:pPr>
              <w:rPr>
                <w:rFonts w:cs="Arial"/>
              </w:rPr>
            </w:pPr>
            <w:r w:rsidRPr="00AC041A">
              <w:rPr>
                <w:rFonts w:cs="Arial"/>
              </w:rPr>
              <w:t>Gęstość w kg/m</w:t>
            </w:r>
            <w:r w:rsidRPr="00AC041A">
              <w:rPr>
                <w:rFonts w:cs="Arial"/>
                <w:vertAlign w:val="superscript"/>
              </w:rPr>
              <w:t>3</w:t>
            </w:r>
          </w:p>
        </w:tc>
        <w:tc>
          <w:tcPr>
            <w:tcW w:w="0" w:type="auto"/>
            <w:hideMark/>
          </w:tcPr>
          <w:p w14:paraId="68D64587" w14:textId="77777777" w:rsidR="00035DAB" w:rsidRPr="00AC041A" w:rsidRDefault="00035DAB" w:rsidP="00CD27B4">
            <w:pPr>
              <w:rPr>
                <w:rFonts w:cs="Arial"/>
              </w:rPr>
            </w:pPr>
            <w:r w:rsidRPr="00AC041A">
              <w:rPr>
                <w:rFonts w:cs="Arial"/>
              </w:rPr>
              <w:t>(20°C) 1</w:t>
            </w:r>
            <w:r>
              <w:rPr>
                <w:rFonts w:cs="Arial"/>
              </w:rPr>
              <w:t>290</w:t>
            </w:r>
            <w:r w:rsidRPr="00AC041A">
              <w:rPr>
                <w:rFonts w:cs="Arial"/>
              </w:rPr>
              <w:t>±50</w:t>
            </w:r>
          </w:p>
        </w:tc>
      </w:tr>
      <w:tr w:rsidR="00035DAB" w:rsidRPr="00AC041A" w14:paraId="1D12B2AD" w14:textId="77777777" w:rsidTr="00CD27B4">
        <w:trPr>
          <w:tblCellSpacing w:w="37" w:type="dxa"/>
        </w:trPr>
        <w:tc>
          <w:tcPr>
            <w:tcW w:w="0" w:type="auto"/>
            <w:vAlign w:val="center"/>
            <w:hideMark/>
          </w:tcPr>
          <w:p w14:paraId="5E8B5BEA" w14:textId="77777777" w:rsidR="00035DAB" w:rsidRPr="00AC041A" w:rsidRDefault="00035DAB" w:rsidP="00CD27B4">
            <w:pPr>
              <w:rPr>
                <w:rFonts w:cs="Arial"/>
              </w:rPr>
            </w:pPr>
            <w:r w:rsidRPr="00AC041A">
              <w:rPr>
                <w:rFonts w:cs="Arial"/>
              </w:rPr>
              <w:t>Lepkość</w:t>
            </w:r>
          </w:p>
        </w:tc>
        <w:tc>
          <w:tcPr>
            <w:tcW w:w="0" w:type="auto"/>
            <w:vAlign w:val="center"/>
            <w:hideMark/>
          </w:tcPr>
          <w:p w14:paraId="2352083C" w14:textId="77777777" w:rsidR="00035DAB" w:rsidRPr="00AC041A" w:rsidRDefault="00035DAB" w:rsidP="00CD27B4">
            <w:pPr>
              <w:rPr>
                <w:rFonts w:cs="Arial"/>
              </w:rPr>
            </w:pPr>
            <w:r w:rsidRPr="00AC041A">
              <w:rPr>
                <w:rFonts w:cs="Arial"/>
              </w:rPr>
              <w:t xml:space="preserve">(20°C) ok. </w:t>
            </w:r>
            <w:r>
              <w:rPr>
                <w:rFonts w:cs="Arial"/>
              </w:rPr>
              <w:t>115</w:t>
            </w:r>
            <w:r w:rsidRPr="00AC041A">
              <w:rPr>
                <w:rFonts w:cs="Arial"/>
              </w:rPr>
              <w:t xml:space="preserve"> mPas</w:t>
            </w:r>
          </w:p>
        </w:tc>
      </w:tr>
    </w:tbl>
    <w:p w14:paraId="715D5842" w14:textId="77777777" w:rsidR="00035DAB" w:rsidRPr="00AC041A" w:rsidRDefault="00035DAB" w:rsidP="00035DAB">
      <w:pPr>
        <w:jc w:val="both"/>
        <w:rPr>
          <w:rFonts w:cs="Arial"/>
          <w:color w:val="000000"/>
        </w:rPr>
      </w:pPr>
    </w:p>
    <w:p w14:paraId="250FCBC6" w14:textId="77777777" w:rsidR="00035DAB" w:rsidRPr="00AC041A" w:rsidRDefault="00035DAB" w:rsidP="00035DAB">
      <w:pPr>
        <w:rPr>
          <w:rFonts w:cs="Arial"/>
        </w:rPr>
      </w:pPr>
    </w:p>
    <w:p w14:paraId="6A091EB4" w14:textId="77777777" w:rsidR="00035DAB" w:rsidRPr="00AC041A" w:rsidRDefault="00035DAB" w:rsidP="00035DAB">
      <w:pPr>
        <w:rPr>
          <w:rFonts w:cs="Arial"/>
        </w:rPr>
      </w:pPr>
      <w:r>
        <w:rPr>
          <w:rFonts w:cs="Arial"/>
          <w:b/>
        </w:rPr>
        <w:t xml:space="preserve">2) </w:t>
      </w:r>
      <w:r w:rsidRPr="00AC041A">
        <w:rPr>
          <w:rFonts w:cs="Arial"/>
          <w:b/>
        </w:rPr>
        <w:t xml:space="preserve">Warunki dostawy </w:t>
      </w:r>
    </w:p>
    <w:p w14:paraId="7AEBCCEF" w14:textId="1FC537F4" w:rsidR="00035DAB" w:rsidRPr="00AC041A" w:rsidRDefault="00035DAB" w:rsidP="00035DAB">
      <w:pPr>
        <w:pStyle w:val="Tekstpodstawowy"/>
        <w:jc w:val="both"/>
        <w:rPr>
          <w:szCs w:val="22"/>
        </w:rPr>
      </w:pPr>
      <w:r w:rsidRPr="00AC041A">
        <w:rPr>
          <w:szCs w:val="22"/>
        </w:rPr>
        <w:t xml:space="preserve">Wykonawca dostarczy </w:t>
      </w:r>
      <w:r>
        <w:rPr>
          <w:szCs w:val="22"/>
        </w:rPr>
        <w:t xml:space="preserve">FLOKOR 1,2A </w:t>
      </w:r>
      <w:r w:rsidRPr="00AC041A">
        <w:rPr>
          <w:szCs w:val="22"/>
        </w:rPr>
        <w:t xml:space="preserve"> do Stacji Uzdatniania Wody „ODRA” ul.</w:t>
      </w:r>
      <w:r>
        <w:rPr>
          <w:szCs w:val="22"/>
        </w:rPr>
        <w:t> </w:t>
      </w:r>
      <w:r w:rsidRPr="00AC041A">
        <w:rPr>
          <w:szCs w:val="22"/>
        </w:rPr>
        <w:t xml:space="preserve">Wrzosowa </w:t>
      </w:r>
      <w:r>
        <w:rPr>
          <w:szCs w:val="22"/>
        </w:rPr>
        <w:t xml:space="preserve">10, Świnoujście </w:t>
      </w:r>
      <w:r w:rsidRPr="00AC041A">
        <w:rPr>
          <w:szCs w:val="22"/>
        </w:rPr>
        <w:t xml:space="preserve">– w pojemnikach </w:t>
      </w:r>
      <w:r w:rsidRPr="008B317D">
        <w:rPr>
          <w:szCs w:val="22"/>
        </w:rPr>
        <w:t>o pojemności 1m</w:t>
      </w:r>
      <w:r w:rsidRPr="008B317D">
        <w:rPr>
          <w:szCs w:val="22"/>
          <w:vertAlign w:val="superscript"/>
        </w:rPr>
        <w:t>3</w:t>
      </w:r>
      <w:r w:rsidRPr="008B317D">
        <w:rPr>
          <w:szCs w:val="22"/>
        </w:rPr>
        <w:t xml:space="preserve"> na paletach. Dostawa odbywać się będzie po złożeniu zamówienia w </w:t>
      </w:r>
      <w:r>
        <w:rPr>
          <w:szCs w:val="22"/>
        </w:rPr>
        <w:t>6</w:t>
      </w:r>
      <w:r w:rsidRPr="008B317D">
        <w:rPr>
          <w:szCs w:val="22"/>
        </w:rPr>
        <w:t xml:space="preserve"> partiach po 2 </w:t>
      </w:r>
      <w:r>
        <w:rPr>
          <w:szCs w:val="22"/>
        </w:rPr>
        <w:t>m</w:t>
      </w:r>
      <w:r w:rsidRPr="008B1575">
        <w:rPr>
          <w:szCs w:val="22"/>
          <w:vertAlign w:val="superscript"/>
        </w:rPr>
        <w:t>3</w:t>
      </w:r>
      <w:r>
        <w:rPr>
          <w:szCs w:val="22"/>
        </w:rPr>
        <w:t xml:space="preserve">, </w:t>
      </w:r>
      <w:r w:rsidRPr="008B317D">
        <w:rPr>
          <w:szCs w:val="22"/>
        </w:rPr>
        <w:t>w okresie 12 m-cy licząc od dnia podpisania umowy. Dostawy realizowane będą w terminie do 3 dni kalendarzowych licząc od dnia otrzymania przez Wykonawcę zapotrzebowania</w:t>
      </w:r>
      <w:r>
        <w:rPr>
          <w:szCs w:val="22"/>
        </w:rPr>
        <w:t>.</w:t>
      </w:r>
    </w:p>
    <w:p w14:paraId="4321DC18" w14:textId="77777777" w:rsidR="00035DAB" w:rsidRDefault="00035DAB" w:rsidP="00035DAB">
      <w:pPr>
        <w:pStyle w:val="Tekstpodstawowy"/>
        <w:ind w:left="60"/>
        <w:jc w:val="both"/>
        <w:rPr>
          <w:szCs w:val="22"/>
        </w:rPr>
      </w:pPr>
    </w:p>
    <w:p w14:paraId="05055485" w14:textId="77777777" w:rsidR="00035DAB" w:rsidRPr="00AC041A" w:rsidRDefault="00035DAB" w:rsidP="00035DAB">
      <w:pPr>
        <w:rPr>
          <w:rFonts w:cs="Arial"/>
          <w:b/>
        </w:rPr>
      </w:pPr>
      <w:r w:rsidRPr="00AC041A">
        <w:rPr>
          <w:rFonts w:cs="Arial"/>
          <w:b/>
        </w:rPr>
        <w:t xml:space="preserve">Dostawy będą się odbywać w dniach od poniedziałku do piątku w godzinach od 8 </w:t>
      </w:r>
      <w:r w:rsidRPr="00AC041A">
        <w:rPr>
          <w:rFonts w:cs="Arial"/>
          <w:b/>
          <w:vertAlign w:val="superscript"/>
        </w:rPr>
        <w:t xml:space="preserve">00 </w:t>
      </w:r>
      <w:r w:rsidRPr="00AC041A">
        <w:rPr>
          <w:rFonts w:cs="Arial"/>
          <w:b/>
        </w:rPr>
        <w:t xml:space="preserve">do 14 </w:t>
      </w:r>
      <w:r w:rsidRPr="00AC041A">
        <w:rPr>
          <w:rFonts w:cs="Arial"/>
          <w:b/>
          <w:vertAlign w:val="superscript"/>
        </w:rPr>
        <w:t>00</w:t>
      </w:r>
      <w:r w:rsidRPr="00AC041A">
        <w:rPr>
          <w:rFonts w:cs="Arial"/>
          <w:b/>
        </w:rPr>
        <w:t>.</w:t>
      </w:r>
    </w:p>
    <w:p w14:paraId="388836F4" w14:textId="77777777" w:rsidR="00035DAB" w:rsidRPr="00AC041A" w:rsidRDefault="00035DAB" w:rsidP="00035DAB">
      <w:pPr>
        <w:autoSpaceDE w:val="0"/>
        <w:autoSpaceDN w:val="0"/>
        <w:adjustRightInd w:val="0"/>
        <w:jc w:val="both"/>
        <w:rPr>
          <w:rFonts w:eastAsia="Calibri" w:cs="Arial"/>
          <w:b/>
          <w:lang w:eastAsia="en-US"/>
        </w:rPr>
      </w:pPr>
    </w:p>
    <w:p w14:paraId="5CB0F0CD" w14:textId="77777777" w:rsidR="00035DAB" w:rsidRPr="0009333F" w:rsidRDefault="00035DAB" w:rsidP="00035DAB">
      <w:pPr>
        <w:pStyle w:val="Akapitzlist"/>
        <w:ind w:left="0"/>
        <w:jc w:val="both"/>
        <w:rPr>
          <w:rFonts w:cs="Arial"/>
          <w:b/>
          <w:color w:val="000000"/>
        </w:rPr>
      </w:pPr>
      <w:r w:rsidRPr="008B317D">
        <w:rPr>
          <w:rFonts w:cs="Arial"/>
          <w:b/>
          <w:color w:val="000000"/>
        </w:rPr>
        <w:t>Wykonawca zobowiązany jest odebrać pojemniki, w których dostarcza w/w środek oraz palety, na własny koszt, najpóźniej przed upływem terminu obowiązywania umowy. Wykonawca zobowiązany jest w terminie nie później niż 3 dni przed planowanym odbiorem pojemników oraz palet, powiadomić o tym fakcie Zamawiającego. W przypadku gdy Wykonawca po upływie 1 miesiąca od zakończenia  terminu obowiązywania umowy, nie dokona odbioru pojemników i palet, Zamawiający odeśle je na koszt Wykonawcy.</w:t>
      </w:r>
      <w:r w:rsidRPr="0009333F">
        <w:rPr>
          <w:rFonts w:cs="Arial"/>
          <w:b/>
          <w:color w:val="000000"/>
        </w:rPr>
        <w:t xml:space="preserve"> </w:t>
      </w:r>
    </w:p>
    <w:p w14:paraId="1CEDCCFC" w14:textId="77777777" w:rsidR="00A84F01" w:rsidRPr="00FC0527" w:rsidRDefault="00A84F01" w:rsidP="00227B27">
      <w:pPr>
        <w:rPr>
          <w:sz w:val="24"/>
          <w:szCs w:val="24"/>
        </w:rPr>
        <w:sectPr w:rsidR="00A84F01" w:rsidRPr="00FC0527" w:rsidSect="002C21AD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pgSz w:w="11906" w:h="16838" w:code="9"/>
          <w:pgMar w:top="851" w:right="1418" w:bottom="567" w:left="1418" w:header="709" w:footer="567" w:gutter="0"/>
          <w:cols w:space="708"/>
          <w:docGrid w:linePitch="360"/>
        </w:sectPr>
      </w:pPr>
    </w:p>
    <w:p w14:paraId="784FCACA" w14:textId="77777777" w:rsidR="0017783F" w:rsidRPr="00FC0527" w:rsidRDefault="0017783F" w:rsidP="00035DAB">
      <w:pPr>
        <w:rPr>
          <w:rFonts w:cs="Arial"/>
        </w:rPr>
      </w:pPr>
    </w:p>
    <w:p w14:paraId="2823A078" w14:textId="77777777" w:rsidR="0017783F" w:rsidRPr="00FC0527" w:rsidRDefault="0017783F" w:rsidP="0017783F">
      <w:pPr>
        <w:rPr>
          <w:b/>
          <w:sz w:val="28"/>
          <w:szCs w:val="28"/>
        </w:rPr>
      </w:pPr>
    </w:p>
    <w:p w14:paraId="79CFE372" w14:textId="77777777" w:rsidR="0017783F" w:rsidRPr="00FC0527" w:rsidRDefault="0017783F" w:rsidP="0017783F">
      <w:pPr>
        <w:rPr>
          <w:b/>
          <w:sz w:val="28"/>
          <w:szCs w:val="28"/>
        </w:rPr>
      </w:pPr>
    </w:p>
    <w:p w14:paraId="37559409" w14:textId="77777777" w:rsidR="0017783F" w:rsidRPr="00FC0527" w:rsidRDefault="0017783F" w:rsidP="0017783F">
      <w:pPr>
        <w:rPr>
          <w:b/>
          <w:sz w:val="28"/>
          <w:szCs w:val="28"/>
        </w:rPr>
      </w:pPr>
    </w:p>
    <w:p w14:paraId="691CEE6A" w14:textId="77777777" w:rsidR="0017783F" w:rsidRPr="00FC0527" w:rsidRDefault="0017783F" w:rsidP="0017783F">
      <w:pPr>
        <w:rPr>
          <w:b/>
          <w:sz w:val="28"/>
          <w:szCs w:val="28"/>
        </w:rPr>
      </w:pPr>
    </w:p>
    <w:p w14:paraId="15F34DD9" w14:textId="77777777" w:rsidR="0017783F" w:rsidRPr="00FC0527" w:rsidRDefault="0017783F" w:rsidP="0017783F">
      <w:pPr>
        <w:rPr>
          <w:b/>
          <w:sz w:val="28"/>
          <w:szCs w:val="28"/>
        </w:rPr>
      </w:pPr>
    </w:p>
    <w:p w14:paraId="31FE428B" w14:textId="77777777" w:rsidR="0017783F" w:rsidRPr="00FC0527" w:rsidRDefault="0017783F" w:rsidP="0017783F">
      <w:pPr>
        <w:rPr>
          <w:b/>
          <w:sz w:val="28"/>
          <w:szCs w:val="28"/>
        </w:rPr>
      </w:pPr>
    </w:p>
    <w:p w14:paraId="024B97A1" w14:textId="376865FA" w:rsidR="0017783F" w:rsidRDefault="0017783F" w:rsidP="0017783F">
      <w:pPr>
        <w:rPr>
          <w:b/>
          <w:sz w:val="28"/>
          <w:szCs w:val="28"/>
        </w:rPr>
      </w:pPr>
    </w:p>
    <w:p w14:paraId="3B1CF66C" w14:textId="61265577" w:rsidR="009B0DA2" w:rsidRDefault="009B0DA2" w:rsidP="0017783F">
      <w:pPr>
        <w:rPr>
          <w:b/>
          <w:sz w:val="28"/>
          <w:szCs w:val="28"/>
        </w:rPr>
      </w:pPr>
    </w:p>
    <w:p w14:paraId="2904B9C1" w14:textId="77777777" w:rsidR="0017783F" w:rsidRPr="00FC0527" w:rsidRDefault="0017783F" w:rsidP="0017783F">
      <w:pPr>
        <w:rPr>
          <w:b/>
          <w:sz w:val="28"/>
          <w:szCs w:val="28"/>
        </w:rPr>
      </w:pPr>
    </w:p>
    <w:p w14:paraId="3556F8C8" w14:textId="77777777" w:rsidR="0017783F" w:rsidRPr="00FC0527" w:rsidRDefault="0017783F" w:rsidP="0017783F">
      <w:pPr>
        <w:rPr>
          <w:b/>
          <w:sz w:val="28"/>
          <w:szCs w:val="28"/>
        </w:rPr>
      </w:pPr>
    </w:p>
    <w:p w14:paraId="6492EF10" w14:textId="77777777" w:rsidR="0017783F" w:rsidRPr="00FC0527" w:rsidRDefault="0017783F" w:rsidP="0017783F">
      <w:pPr>
        <w:jc w:val="center"/>
        <w:rPr>
          <w:rFonts w:cs="Arial"/>
          <w:b/>
          <w:sz w:val="28"/>
          <w:szCs w:val="28"/>
        </w:rPr>
      </w:pPr>
      <w:r w:rsidRPr="00FC0527">
        <w:rPr>
          <w:rFonts w:cs="Arial"/>
          <w:b/>
          <w:sz w:val="28"/>
          <w:szCs w:val="28"/>
        </w:rPr>
        <w:t>Rozdział II</w:t>
      </w:r>
    </w:p>
    <w:p w14:paraId="73EA33EB" w14:textId="77777777" w:rsidR="0017783F" w:rsidRPr="00FC0527" w:rsidRDefault="0017783F" w:rsidP="0017783F">
      <w:pPr>
        <w:jc w:val="center"/>
        <w:rPr>
          <w:rFonts w:cs="Arial"/>
          <w:b/>
          <w:sz w:val="28"/>
          <w:szCs w:val="28"/>
        </w:rPr>
      </w:pPr>
    </w:p>
    <w:p w14:paraId="7AD6A8EA" w14:textId="77777777" w:rsidR="0017783F" w:rsidRPr="00FC0527" w:rsidRDefault="0017783F" w:rsidP="0017783F">
      <w:pPr>
        <w:jc w:val="center"/>
        <w:rPr>
          <w:rFonts w:cs="Arial"/>
          <w:b/>
          <w:sz w:val="28"/>
          <w:szCs w:val="28"/>
        </w:rPr>
      </w:pPr>
      <w:r w:rsidRPr="00FC0527">
        <w:rPr>
          <w:rFonts w:cs="Arial"/>
          <w:b/>
          <w:sz w:val="28"/>
          <w:szCs w:val="28"/>
        </w:rPr>
        <w:t xml:space="preserve">Formularz Oferty i Formularze załączników do Oferty: </w:t>
      </w:r>
    </w:p>
    <w:p w14:paraId="181B249A" w14:textId="77777777" w:rsidR="0017783F" w:rsidRPr="00FC0527" w:rsidRDefault="0017783F" w:rsidP="0017783F">
      <w:pPr>
        <w:spacing w:line="260" w:lineRule="atLeast"/>
        <w:jc w:val="right"/>
        <w:rPr>
          <w:rFonts w:cs="Arial"/>
          <w:b/>
        </w:rPr>
      </w:pPr>
      <w:r w:rsidRPr="00FC0527">
        <w:rPr>
          <w:rFonts w:cs="Arial"/>
          <w:b/>
        </w:rPr>
        <w:br w:type="page"/>
      </w:r>
    </w:p>
    <w:p w14:paraId="3A9E998B" w14:textId="77777777" w:rsidR="00B42008" w:rsidRDefault="00B42008" w:rsidP="0017783F">
      <w:pPr>
        <w:jc w:val="both"/>
        <w:rPr>
          <w:rFonts w:cs="Arial"/>
          <w:color w:val="000000"/>
        </w:rPr>
      </w:pPr>
    </w:p>
    <w:p w14:paraId="0896ED7C" w14:textId="77777777" w:rsidR="00B42008" w:rsidRDefault="00B42008" w:rsidP="0017783F">
      <w:pPr>
        <w:jc w:val="both"/>
        <w:rPr>
          <w:rFonts w:cs="Arial"/>
          <w:color w:val="000000"/>
        </w:rPr>
      </w:pPr>
    </w:p>
    <w:p w14:paraId="2D7EF25E" w14:textId="6D62F67C" w:rsidR="0017783F" w:rsidRPr="00FC0527" w:rsidRDefault="0017783F" w:rsidP="0017783F">
      <w:pPr>
        <w:jc w:val="both"/>
        <w:rPr>
          <w:rFonts w:cs="Arial"/>
          <w:color w:val="000000"/>
        </w:rPr>
      </w:pPr>
      <w:r w:rsidRPr="00FC0527">
        <w:rPr>
          <w:rFonts w:cs="Arial"/>
          <w:color w:val="000000"/>
        </w:rPr>
        <w:t>............................................................</w:t>
      </w:r>
    </w:p>
    <w:p w14:paraId="7A24CE12" w14:textId="77777777" w:rsidR="0017783F" w:rsidRPr="00FC0527" w:rsidRDefault="0017783F" w:rsidP="0017783F">
      <w:pPr>
        <w:jc w:val="both"/>
        <w:rPr>
          <w:rFonts w:cs="Arial"/>
          <w:color w:val="000000"/>
        </w:rPr>
      </w:pPr>
      <w:r w:rsidRPr="00FC0527">
        <w:rPr>
          <w:rFonts w:cs="Arial"/>
          <w:color w:val="000000"/>
        </w:rPr>
        <w:t>( pieczęć nagłówkowa Wykonawcy)</w:t>
      </w:r>
    </w:p>
    <w:p w14:paraId="71028524" w14:textId="77777777" w:rsidR="0017783F" w:rsidRPr="00FC0527" w:rsidRDefault="0017783F" w:rsidP="0017783F">
      <w:pPr>
        <w:jc w:val="both"/>
        <w:rPr>
          <w:rFonts w:cs="Arial"/>
          <w:color w:val="000000"/>
        </w:rPr>
      </w:pPr>
    </w:p>
    <w:p w14:paraId="08BAB8FB" w14:textId="77777777" w:rsidR="0017783F" w:rsidRPr="00FC0527" w:rsidRDefault="0017783F" w:rsidP="0017783F">
      <w:pPr>
        <w:jc w:val="center"/>
        <w:rPr>
          <w:rFonts w:cs="Arial"/>
          <w:b/>
          <w:color w:val="000000"/>
        </w:rPr>
      </w:pPr>
    </w:p>
    <w:p w14:paraId="7E57353E" w14:textId="77777777" w:rsidR="0017783F" w:rsidRPr="00FC0527" w:rsidRDefault="0017783F" w:rsidP="0017783F">
      <w:pPr>
        <w:jc w:val="center"/>
        <w:rPr>
          <w:rFonts w:cs="Arial"/>
          <w:b/>
          <w:color w:val="000000"/>
        </w:rPr>
      </w:pPr>
      <w:r w:rsidRPr="00FC0527">
        <w:rPr>
          <w:rFonts w:cs="Arial"/>
          <w:b/>
          <w:color w:val="000000"/>
        </w:rPr>
        <w:t>FORMULARZ OFERTY</w:t>
      </w:r>
    </w:p>
    <w:p w14:paraId="72A29756" w14:textId="77777777" w:rsidR="0017783F" w:rsidRPr="00FC0527" w:rsidRDefault="0017783F" w:rsidP="0017783F">
      <w:pPr>
        <w:jc w:val="both"/>
        <w:rPr>
          <w:rFonts w:cs="Arial"/>
          <w:color w:val="000000"/>
        </w:rPr>
      </w:pPr>
    </w:p>
    <w:p w14:paraId="6294BC58" w14:textId="656AAD9B" w:rsidR="0017783F" w:rsidRPr="00FC0527" w:rsidRDefault="0017783F" w:rsidP="0017783F">
      <w:pPr>
        <w:jc w:val="both"/>
        <w:rPr>
          <w:b/>
          <w:sz w:val="24"/>
        </w:rPr>
      </w:pPr>
      <w:r w:rsidRPr="00FC0527">
        <w:rPr>
          <w:rFonts w:cs="Arial"/>
        </w:rPr>
        <w:t xml:space="preserve">W odpowiedzi na ogłoszenie Zakładu Wodociągów i Kanalizacji Sp. z o.o. w Świnoujściu              w postępowaniu prowadzonym w trybie przetargu nieograniczonego na wykonanie zadania publicznego pn.: </w:t>
      </w:r>
      <w:r w:rsidR="00EF7A55" w:rsidRPr="00FC0527">
        <w:rPr>
          <w:rFonts w:cs="Arial"/>
          <w:b/>
        </w:rPr>
        <w:t>„</w:t>
      </w:r>
      <w:r w:rsidR="00BB755A" w:rsidRPr="0094587C">
        <w:rPr>
          <w:rFonts w:cs="Arial"/>
          <w:b/>
        </w:rPr>
        <w:t>Zakup wraz z dostawą środka chemicznego FLOKOR 1,2 A</w:t>
      </w:r>
      <w:r w:rsidR="00EF7A55" w:rsidRPr="00E81DC6">
        <w:rPr>
          <w:b/>
        </w:rPr>
        <w:t>”</w:t>
      </w:r>
      <w:r w:rsidR="00EF7A55" w:rsidRPr="00FC0527">
        <w:rPr>
          <w:b/>
        </w:rPr>
        <w:t xml:space="preserve"> </w:t>
      </w:r>
      <w:r w:rsidRPr="00FC0527">
        <w:rPr>
          <w:rFonts w:cs="Arial"/>
        </w:rPr>
        <w:t xml:space="preserve">zgodnie z wymaganiami określonymi w </w:t>
      </w:r>
      <w:r w:rsidR="00CB289F">
        <w:rPr>
          <w:rFonts w:cs="Arial"/>
        </w:rPr>
        <w:t>SIWZ</w:t>
      </w:r>
      <w:r w:rsidRPr="00FC0527">
        <w:rPr>
          <w:rFonts w:cs="Arial"/>
        </w:rPr>
        <w:t>, przedkładamy niniejszą ofertę oświadczając, że akceptujemy w całości wszystkie warunki zawarte w specyfikacji istotnych warunków zamówienia</w:t>
      </w:r>
    </w:p>
    <w:p w14:paraId="7F0A70C7" w14:textId="77777777" w:rsidR="0017783F" w:rsidRPr="00FC0527" w:rsidRDefault="0017783F" w:rsidP="0017783F">
      <w:pPr>
        <w:pStyle w:val="Nagwek1"/>
        <w:jc w:val="both"/>
        <w:rPr>
          <w:b w:val="0"/>
          <w:color w:val="000000"/>
          <w:sz w:val="22"/>
          <w:szCs w:val="22"/>
        </w:rPr>
      </w:pPr>
      <w:r w:rsidRPr="00FC0527">
        <w:rPr>
          <w:b w:val="0"/>
          <w:color w:val="000000"/>
          <w:sz w:val="22"/>
          <w:szCs w:val="22"/>
        </w:rPr>
        <w:t>Będąc uprawnionym(-i) do składania oświadczeń woli, w tym do zaciągania zobowiązań w imieniu Wykonawcy, którym jest:</w:t>
      </w:r>
    </w:p>
    <w:p w14:paraId="4E958950" w14:textId="77777777" w:rsidR="0017783F" w:rsidRPr="00FC0527" w:rsidRDefault="0017783F" w:rsidP="0017783F">
      <w:pPr>
        <w:jc w:val="both"/>
        <w:rPr>
          <w:rFonts w:cs="Arial"/>
          <w:color w:val="000000"/>
        </w:rPr>
      </w:pPr>
    </w:p>
    <w:p w14:paraId="59C1A830" w14:textId="77777777" w:rsidR="0017783F" w:rsidRPr="00FC0527" w:rsidRDefault="0017783F" w:rsidP="0017783F">
      <w:pPr>
        <w:jc w:val="both"/>
        <w:rPr>
          <w:rFonts w:cs="Arial"/>
          <w:color w:val="000000"/>
        </w:rPr>
      </w:pPr>
      <w:r w:rsidRPr="00FC0527">
        <w:rPr>
          <w:rFonts w:cs="Arial"/>
          <w:color w:val="000000"/>
        </w:rPr>
        <w:tab/>
      </w:r>
      <w:r w:rsidRPr="00FC0527">
        <w:rPr>
          <w:rFonts w:cs="Arial"/>
          <w:color w:val="000000"/>
        </w:rPr>
        <w:tab/>
        <w:t>.........................................................................................................</w:t>
      </w:r>
    </w:p>
    <w:p w14:paraId="00E33A9A" w14:textId="23931CF7" w:rsidR="006540CF" w:rsidRPr="00FC0527" w:rsidRDefault="0017783F" w:rsidP="004508B0">
      <w:pPr>
        <w:pStyle w:val="Tekstpodstawowy3"/>
        <w:rPr>
          <w:rFonts w:cs="Arial"/>
          <w:color w:val="000000"/>
        </w:rPr>
      </w:pPr>
      <w:r w:rsidRPr="00FC0527">
        <w:rPr>
          <w:color w:val="000000"/>
          <w:sz w:val="22"/>
          <w:szCs w:val="22"/>
        </w:rPr>
        <w:tab/>
      </w:r>
      <w:r w:rsidRPr="00FC0527">
        <w:rPr>
          <w:color w:val="000000"/>
          <w:sz w:val="22"/>
          <w:szCs w:val="22"/>
        </w:rPr>
        <w:tab/>
      </w:r>
    </w:p>
    <w:p w14:paraId="2A6F4066" w14:textId="04380573" w:rsidR="00A12A68" w:rsidRDefault="006540CF" w:rsidP="00A12A68">
      <w:pPr>
        <w:spacing w:line="360" w:lineRule="auto"/>
        <w:jc w:val="both"/>
        <w:rPr>
          <w:rFonts w:cs="Arial"/>
        </w:rPr>
      </w:pPr>
      <w:r w:rsidRPr="00FC0527">
        <w:rPr>
          <w:rFonts w:cs="Arial"/>
        </w:rPr>
        <w:t>Dotyczy Wykonawców zarejestrowanych w Krajowym Rejestrze Sądowym – właściwy Sąd Rejestrowy:………………………………………………………………………………………………</w:t>
      </w:r>
    </w:p>
    <w:p w14:paraId="2E015B57" w14:textId="4C3D195F" w:rsidR="0017783F" w:rsidRPr="00FC0527" w:rsidRDefault="006540CF" w:rsidP="00B42008">
      <w:pPr>
        <w:spacing w:line="360" w:lineRule="auto"/>
        <w:jc w:val="both"/>
        <w:rPr>
          <w:rFonts w:cs="Arial"/>
          <w:color w:val="000000"/>
        </w:rPr>
      </w:pPr>
      <w:r w:rsidRPr="00FC0527">
        <w:rPr>
          <w:rFonts w:cs="Arial"/>
        </w:rPr>
        <w:t xml:space="preserve"> </w:t>
      </w:r>
    </w:p>
    <w:p w14:paraId="4D6CE681" w14:textId="77777777" w:rsidR="002F1B33" w:rsidRDefault="0017783F" w:rsidP="002F1B33">
      <w:pPr>
        <w:jc w:val="both"/>
        <w:rPr>
          <w:rFonts w:cs="Arial"/>
          <w:color w:val="000000"/>
        </w:rPr>
      </w:pPr>
      <w:r w:rsidRPr="00FC0527">
        <w:rPr>
          <w:rFonts w:cs="Arial"/>
          <w:b/>
          <w:color w:val="000000"/>
        </w:rPr>
        <w:t xml:space="preserve">składamy ofertę </w:t>
      </w:r>
      <w:r w:rsidRPr="00FC0527">
        <w:rPr>
          <w:rFonts w:cs="Arial"/>
          <w:color w:val="000000"/>
        </w:rPr>
        <w:t>na wykonanie przedmiotu zamówienia w zakresie określonym w</w:t>
      </w:r>
      <w:r w:rsidR="005257F6">
        <w:rPr>
          <w:rFonts w:cs="Arial"/>
          <w:color w:val="000000"/>
        </w:rPr>
        <w:t> </w:t>
      </w:r>
      <w:r w:rsidRPr="00FC0527">
        <w:rPr>
          <w:rFonts w:cs="Arial"/>
          <w:color w:val="000000"/>
        </w:rPr>
        <w:t xml:space="preserve">specyfikacji istotnych warunków zamówienia </w:t>
      </w:r>
      <w:r w:rsidR="002F1B33">
        <w:rPr>
          <w:rFonts w:cs="Arial"/>
          <w:color w:val="000000"/>
        </w:rPr>
        <w:t xml:space="preserve"> na: </w:t>
      </w:r>
    </w:p>
    <w:p w14:paraId="075FB28A" w14:textId="77777777" w:rsidR="002F1B33" w:rsidRDefault="002F1B33" w:rsidP="002F1B33">
      <w:pPr>
        <w:jc w:val="both"/>
        <w:rPr>
          <w:rFonts w:cs="Arial"/>
          <w:color w:val="000000"/>
        </w:rPr>
      </w:pPr>
    </w:p>
    <w:p w14:paraId="7597EE85" w14:textId="0C8E9FCA" w:rsidR="002F1B33" w:rsidRPr="008B317D" w:rsidRDefault="002F1B33" w:rsidP="002F1B33">
      <w:pPr>
        <w:jc w:val="both"/>
        <w:rPr>
          <w:rFonts w:cs="Arial"/>
          <w:color w:val="000000"/>
          <w:vertAlign w:val="superscript"/>
        </w:rPr>
      </w:pPr>
      <w:r w:rsidRPr="00AC041A">
        <w:rPr>
          <w:rFonts w:cs="Arial"/>
          <w:b/>
          <w:color w:val="000000"/>
        </w:rPr>
        <w:t xml:space="preserve">dostawę środka chemicznego </w:t>
      </w:r>
      <w:r w:rsidRPr="0094587C">
        <w:rPr>
          <w:rFonts w:cs="Arial"/>
          <w:b/>
          <w:bCs/>
        </w:rPr>
        <w:t>FLOKOR 1,2 A</w:t>
      </w:r>
      <w:r w:rsidRPr="008B317D">
        <w:rPr>
          <w:rFonts w:cs="Arial"/>
          <w:b/>
          <w:bCs/>
          <w:color w:val="000000"/>
        </w:rPr>
        <w:t xml:space="preserve"> w cenie brutto</w:t>
      </w:r>
      <w:r w:rsidRPr="008B317D">
        <w:rPr>
          <w:rFonts w:cs="Arial"/>
          <w:color w:val="000000"/>
        </w:rPr>
        <w:t xml:space="preserve"> ..................PLN</w:t>
      </w:r>
      <w:r>
        <w:rPr>
          <w:rFonts w:cs="Arial"/>
          <w:color w:val="000000"/>
        </w:rPr>
        <w:t xml:space="preserve"> </w:t>
      </w:r>
      <w:r w:rsidRPr="008B317D">
        <w:rPr>
          <w:rFonts w:cs="Arial"/>
          <w:b/>
          <w:bCs/>
          <w:color w:val="000000"/>
        </w:rPr>
        <w:t>za jed</w:t>
      </w:r>
      <w:r>
        <w:rPr>
          <w:rFonts w:cs="Arial"/>
          <w:b/>
          <w:bCs/>
          <w:color w:val="000000"/>
        </w:rPr>
        <w:t>en</w:t>
      </w:r>
      <w:r w:rsidRPr="008B317D">
        <w:rPr>
          <w:rFonts w:cs="Arial"/>
          <w:b/>
          <w:bCs/>
          <w:color w:val="000000"/>
        </w:rPr>
        <w:t xml:space="preserve"> </w:t>
      </w:r>
      <w:r>
        <w:rPr>
          <w:rFonts w:cs="Arial"/>
          <w:b/>
          <w:bCs/>
          <w:color w:val="000000"/>
        </w:rPr>
        <w:t>m</w:t>
      </w:r>
      <w:r w:rsidRPr="002100E6">
        <w:rPr>
          <w:rFonts w:cs="Arial"/>
          <w:b/>
          <w:bCs/>
          <w:color w:val="000000"/>
          <w:vertAlign w:val="superscript"/>
        </w:rPr>
        <w:t>3</w:t>
      </w:r>
    </w:p>
    <w:p w14:paraId="60A662DE" w14:textId="77777777" w:rsidR="002F1B33" w:rsidRPr="008B317D" w:rsidRDefault="002F1B33" w:rsidP="002F1B33">
      <w:pPr>
        <w:jc w:val="both"/>
        <w:rPr>
          <w:rFonts w:cs="Arial"/>
          <w:color w:val="000000"/>
        </w:rPr>
      </w:pPr>
      <w:r w:rsidRPr="008B317D">
        <w:rPr>
          <w:rFonts w:cs="Arial"/>
          <w:color w:val="000000"/>
        </w:rPr>
        <w:t>słownie: .......................................................................................................................</w:t>
      </w:r>
    </w:p>
    <w:p w14:paraId="6A2BD6E8" w14:textId="77777777" w:rsidR="002F1B33" w:rsidRPr="008B317D" w:rsidRDefault="002F1B33" w:rsidP="002F1B33">
      <w:pPr>
        <w:jc w:val="both"/>
        <w:rPr>
          <w:rFonts w:cs="Arial"/>
          <w:color w:val="000000"/>
        </w:rPr>
      </w:pPr>
      <w:r w:rsidRPr="008B317D">
        <w:rPr>
          <w:rFonts w:cs="Arial"/>
          <w:b/>
          <w:bCs/>
          <w:color w:val="000000"/>
        </w:rPr>
        <w:t xml:space="preserve">w tym </w:t>
      </w:r>
      <w:r w:rsidRPr="008B317D">
        <w:rPr>
          <w:rFonts w:cs="Arial"/>
          <w:color w:val="000000"/>
        </w:rPr>
        <w:t>podatek VAT ....... % tj. ................. zł.</w:t>
      </w:r>
    </w:p>
    <w:p w14:paraId="2EE07094" w14:textId="77777777" w:rsidR="002F1B33" w:rsidRPr="008B317D" w:rsidRDefault="002F1B33" w:rsidP="002F1B33">
      <w:pPr>
        <w:jc w:val="both"/>
        <w:rPr>
          <w:rFonts w:cs="Arial"/>
          <w:strike/>
          <w:color w:val="000000"/>
        </w:rPr>
      </w:pPr>
    </w:p>
    <w:p w14:paraId="734B9FA0" w14:textId="77777777" w:rsidR="002F1B33" w:rsidRPr="008B317D" w:rsidRDefault="002F1B33" w:rsidP="002F1B33">
      <w:pPr>
        <w:jc w:val="both"/>
        <w:rPr>
          <w:rFonts w:cs="Arial"/>
          <w:b/>
          <w:color w:val="000000"/>
        </w:rPr>
      </w:pPr>
      <w:r w:rsidRPr="008B317D">
        <w:rPr>
          <w:rFonts w:cs="Arial"/>
          <w:b/>
          <w:color w:val="000000"/>
        </w:rPr>
        <w:t xml:space="preserve">Cena oferty za dostawę </w:t>
      </w:r>
      <w:r>
        <w:rPr>
          <w:rFonts w:cs="Arial"/>
          <w:b/>
          <w:color w:val="000000"/>
        </w:rPr>
        <w:t>12</w:t>
      </w:r>
      <w:r w:rsidRPr="008B317D">
        <w:rPr>
          <w:rFonts w:cs="Arial"/>
          <w:b/>
          <w:color w:val="000000"/>
        </w:rPr>
        <w:t xml:space="preserve"> </w:t>
      </w:r>
      <w:r>
        <w:rPr>
          <w:rFonts w:cs="Arial"/>
          <w:b/>
          <w:color w:val="000000"/>
        </w:rPr>
        <w:t>m</w:t>
      </w:r>
      <w:r w:rsidRPr="002100E6">
        <w:rPr>
          <w:rFonts w:cs="Arial"/>
          <w:b/>
          <w:color w:val="000000"/>
          <w:vertAlign w:val="superscript"/>
        </w:rPr>
        <w:t>3</w:t>
      </w:r>
      <w:r w:rsidRPr="008B317D">
        <w:rPr>
          <w:rFonts w:cs="Arial"/>
          <w:b/>
          <w:color w:val="000000"/>
        </w:rPr>
        <w:t xml:space="preserve"> środka chemicznego </w:t>
      </w:r>
      <w:r>
        <w:rPr>
          <w:rFonts w:cs="Arial"/>
          <w:b/>
          <w:color w:val="000000"/>
        </w:rPr>
        <w:t>FLOKOR 1,2A</w:t>
      </w:r>
      <w:r w:rsidRPr="008B317D">
        <w:rPr>
          <w:rFonts w:cs="Arial"/>
          <w:color w:val="000000"/>
        </w:rPr>
        <w:t xml:space="preserve"> </w:t>
      </w:r>
      <w:r w:rsidRPr="008B317D">
        <w:rPr>
          <w:rFonts w:cs="Arial"/>
          <w:b/>
          <w:color w:val="000000"/>
        </w:rPr>
        <w:t>wynosi:</w:t>
      </w:r>
    </w:p>
    <w:p w14:paraId="3737B05E" w14:textId="77777777" w:rsidR="002F1B33" w:rsidRPr="008B317D" w:rsidRDefault="002F1B33" w:rsidP="002F1B33">
      <w:pPr>
        <w:jc w:val="both"/>
        <w:rPr>
          <w:rFonts w:cs="Arial"/>
          <w:color w:val="000000"/>
        </w:rPr>
      </w:pPr>
      <w:r w:rsidRPr="008B317D">
        <w:rPr>
          <w:rFonts w:cs="Arial"/>
          <w:color w:val="000000"/>
        </w:rPr>
        <w:t>brutto:</w:t>
      </w:r>
      <w:r w:rsidRPr="008B317D">
        <w:rPr>
          <w:rFonts w:cs="Arial"/>
          <w:b/>
          <w:color w:val="000000"/>
        </w:rPr>
        <w:t xml:space="preserve"> </w:t>
      </w:r>
      <w:r w:rsidRPr="008B317D">
        <w:rPr>
          <w:rFonts w:cs="Arial"/>
          <w:color w:val="000000"/>
        </w:rPr>
        <w:t>................................................................ zł</w:t>
      </w:r>
    </w:p>
    <w:p w14:paraId="6E75C7B5" w14:textId="77777777" w:rsidR="002F1B33" w:rsidRPr="008B317D" w:rsidRDefault="002F1B33" w:rsidP="002F1B33">
      <w:pPr>
        <w:jc w:val="both"/>
        <w:rPr>
          <w:rFonts w:cs="Arial"/>
          <w:color w:val="000000"/>
        </w:rPr>
      </w:pPr>
      <w:r w:rsidRPr="008B317D">
        <w:rPr>
          <w:rFonts w:cs="Arial"/>
          <w:color w:val="000000"/>
        </w:rPr>
        <w:t>słownie:.......................................................................................................................................</w:t>
      </w:r>
    </w:p>
    <w:p w14:paraId="377B687C" w14:textId="77777777" w:rsidR="002F1B33" w:rsidRPr="00DF074A" w:rsidRDefault="002F1B33" w:rsidP="002F1B33">
      <w:pPr>
        <w:jc w:val="both"/>
        <w:rPr>
          <w:rFonts w:cs="Arial"/>
          <w:color w:val="000000"/>
        </w:rPr>
      </w:pPr>
      <w:r w:rsidRPr="008B317D">
        <w:rPr>
          <w:rFonts w:cs="Arial"/>
          <w:color w:val="000000"/>
        </w:rPr>
        <w:t>w tym podatek VAT .........% tj. ............................zł</w:t>
      </w:r>
    </w:p>
    <w:p w14:paraId="0519DF1E" w14:textId="14642F19" w:rsidR="0017783F" w:rsidRDefault="0017783F" w:rsidP="0017783F">
      <w:pPr>
        <w:jc w:val="both"/>
        <w:rPr>
          <w:rFonts w:cs="Arial"/>
          <w:color w:val="000000"/>
        </w:rPr>
      </w:pPr>
    </w:p>
    <w:p w14:paraId="13BC5C58" w14:textId="77777777" w:rsidR="00225D07" w:rsidRDefault="00225D07" w:rsidP="0017783F">
      <w:pPr>
        <w:jc w:val="both"/>
        <w:rPr>
          <w:rFonts w:cs="Arial"/>
          <w:color w:val="000000"/>
        </w:rPr>
      </w:pPr>
    </w:p>
    <w:p w14:paraId="4A8FD80A" w14:textId="77777777" w:rsidR="00B75207" w:rsidRPr="00FC0527" w:rsidRDefault="00B75207" w:rsidP="0017783F">
      <w:pPr>
        <w:jc w:val="both"/>
        <w:rPr>
          <w:rFonts w:cs="Arial"/>
          <w:color w:val="000000"/>
        </w:rPr>
      </w:pPr>
    </w:p>
    <w:p w14:paraId="6F940B7D" w14:textId="77777777" w:rsidR="0017783F" w:rsidRDefault="0017783F" w:rsidP="0017783F">
      <w:pPr>
        <w:jc w:val="both"/>
        <w:rPr>
          <w:rFonts w:cs="Arial"/>
          <w:color w:val="000000"/>
        </w:rPr>
      </w:pPr>
    </w:p>
    <w:p w14:paraId="4DD4841F" w14:textId="77777777" w:rsidR="00635AD3" w:rsidRDefault="00635AD3" w:rsidP="00635AD3">
      <w:pPr>
        <w:jc w:val="both"/>
        <w:rPr>
          <w:rFonts w:cs="Arial"/>
          <w:color w:val="000000"/>
        </w:rPr>
      </w:pPr>
      <w:r>
        <w:rPr>
          <w:rFonts w:cs="Arial"/>
          <w:color w:val="000000"/>
        </w:rPr>
        <w:t>Oświadczamy, że:</w:t>
      </w:r>
    </w:p>
    <w:p w14:paraId="6CDD8754" w14:textId="5DCAEB99" w:rsidR="00635AD3" w:rsidRPr="002F1B33" w:rsidRDefault="00635AD3" w:rsidP="00E63BD3">
      <w:pPr>
        <w:pStyle w:val="Akapitzlist"/>
        <w:numPr>
          <w:ilvl w:val="3"/>
          <w:numId w:val="17"/>
        </w:numPr>
        <w:ind w:left="360" w:hanging="360"/>
        <w:jc w:val="both"/>
        <w:rPr>
          <w:rFonts w:cs="Arial"/>
          <w:b/>
          <w:color w:val="000000"/>
        </w:rPr>
      </w:pPr>
      <w:r>
        <w:rPr>
          <w:rFonts w:cs="Arial"/>
          <w:color w:val="000000"/>
        </w:rPr>
        <w:t xml:space="preserve">naliczona przez nas stawka podatku VAT jest zgodna z obowiązującymi przepisami i wynosi ……%. </w:t>
      </w:r>
    </w:p>
    <w:p w14:paraId="099D9B34" w14:textId="64A0CDC4" w:rsidR="00635AD3" w:rsidRPr="002F1B33" w:rsidRDefault="00635AD3" w:rsidP="00E63BD3">
      <w:pPr>
        <w:pStyle w:val="Akapitzlist"/>
        <w:numPr>
          <w:ilvl w:val="3"/>
          <w:numId w:val="17"/>
        </w:numPr>
        <w:ind w:left="360" w:hanging="360"/>
        <w:jc w:val="both"/>
        <w:rPr>
          <w:rFonts w:cs="Arial"/>
          <w:b/>
          <w:color w:val="000000"/>
        </w:rPr>
      </w:pPr>
      <w:r w:rsidRPr="002F1B33">
        <w:rPr>
          <w:rFonts w:cs="Arial"/>
          <w:color w:val="000000"/>
        </w:rPr>
        <w:lastRenderedPageBreak/>
        <w:t>cena  obejmować będzie całkowity koszt realizacji przedmiotu zamówienia opisanego w SIWZ</w:t>
      </w:r>
      <w:r w:rsidR="002F1B33" w:rsidRPr="002F1B33">
        <w:rPr>
          <w:rFonts w:cs="Arial"/>
          <w:color w:val="000000"/>
        </w:rPr>
        <w:t xml:space="preserve"> wraz z kosztami transportu do Zamawiającego tj.: Ujęcie Wody ODRA przy ul. Wrzosowej 10 w Świnoujściu. </w:t>
      </w:r>
    </w:p>
    <w:p w14:paraId="7E57CCC3" w14:textId="77777777" w:rsidR="00635AD3" w:rsidRDefault="00635AD3" w:rsidP="00E63BD3">
      <w:pPr>
        <w:pStyle w:val="Akapitzlist"/>
        <w:numPr>
          <w:ilvl w:val="3"/>
          <w:numId w:val="17"/>
        </w:numPr>
        <w:ind w:left="360" w:hanging="360"/>
        <w:jc w:val="both"/>
        <w:rPr>
          <w:rFonts w:cs="Arial"/>
          <w:b/>
          <w:color w:val="000000"/>
        </w:rPr>
      </w:pPr>
      <w:r>
        <w:rPr>
          <w:rFonts w:cs="Arial"/>
        </w:rPr>
        <w:t xml:space="preserve">termin związania ofertą wynosi 45 dni od daty otwarcia ofert, </w:t>
      </w:r>
    </w:p>
    <w:p w14:paraId="095761DC" w14:textId="77777777" w:rsidR="00635AD3" w:rsidRDefault="00635AD3" w:rsidP="00E63BD3">
      <w:pPr>
        <w:pStyle w:val="Akapitzlist"/>
        <w:numPr>
          <w:ilvl w:val="3"/>
          <w:numId w:val="17"/>
        </w:numPr>
        <w:ind w:left="360" w:hanging="360"/>
        <w:jc w:val="both"/>
        <w:rPr>
          <w:rFonts w:cs="Arial"/>
          <w:b/>
          <w:color w:val="000000"/>
        </w:rPr>
      </w:pPr>
      <w:r>
        <w:rPr>
          <w:rFonts w:cs="Arial"/>
        </w:rPr>
        <w:t>zapoznaliśmy się z otrzymanymi dokumentami przetargowymi i w pełni je akceptujemy,</w:t>
      </w:r>
    </w:p>
    <w:p w14:paraId="7851E2B3" w14:textId="77777777" w:rsidR="00635AD3" w:rsidRDefault="00635AD3" w:rsidP="00E63BD3">
      <w:pPr>
        <w:pStyle w:val="Akapitzlist"/>
        <w:numPr>
          <w:ilvl w:val="3"/>
          <w:numId w:val="17"/>
        </w:numPr>
        <w:ind w:left="360" w:hanging="360"/>
        <w:jc w:val="both"/>
        <w:rPr>
          <w:rFonts w:cs="Arial"/>
          <w:b/>
          <w:color w:val="000000"/>
        </w:rPr>
      </w:pPr>
      <w:r>
        <w:rPr>
          <w:rFonts w:cs="Arial"/>
          <w:color w:val="000000"/>
        </w:rPr>
        <w:t>uzyskaliśmy od Zamawiającego wszystkie informacje konieczne do prawidłowego sporządzenia oferty i do wykonania zamówienia,</w:t>
      </w:r>
    </w:p>
    <w:p w14:paraId="7872EC8D" w14:textId="77777777" w:rsidR="00635AD3" w:rsidRDefault="00635AD3" w:rsidP="00E63BD3">
      <w:pPr>
        <w:pStyle w:val="Akapitzlist"/>
        <w:numPr>
          <w:ilvl w:val="3"/>
          <w:numId w:val="17"/>
        </w:numPr>
        <w:ind w:left="360" w:hanging="360"/>
        <w:jc w:val="both"/>
        <w:rPr>
          <w:rFonts w:cs="Arial"/>
          <w:b/>
          <w:color w:val="000000"/>
        </w:rPr>
      </w:pPr>
      <w:r>
        <w:rPr>
          <w:rFonts w:cs="Arial"/>
        </w:rPr>
        <w:t xml:space="preserve">wzór umowy na realizację zamówienia stanowiący część SIWZ został przez nas zaakceptowany i zobowiązujemy się (w przypadku dokonania wyboru naszej oferty) do podpisania umowy w takim brzmieniu </w:t>
      </w:r>
      <w:r>
        <w:rPr>
          <w:rFonts w:cs="Arial"/>
          <w:color w:val="000000"/>
        </w:rPr>
        <w:t xml:space="preserve">w miejscu i terminie wyznaczonym przez Zamawiającego, </w:t>
      </w:r>
    </w:p>
    <w:p w14:paraId="6BE9E36B" w14:textId="77777777" w:rsidR="00635AD3" w:rsidRDefault="00635AD3" w:rsidP="00E63BD3">
      <w:pPr>
        <w:pStyle w:val="Akapitzlist"/>
        <w:numPr>
          <w:ilvl w:val="3"/>
          <w:numId w:val="17"/>
        </w:numPr>
        <w:ind w:left="360" w:hanging="360"/>
        <w:jc w:val="both"/>
        <w:rPr>
          <w:rFonts w:cs="Arial"/>
          <w:b/>
          <w:color w:val="000000"/>
        </w:rPr>
      </w:pPr>
      <w:r>
        <w:rPr>
          <w:rFonts w:cs="Arial"/>
        </w:rPr>
        <w:t>umowę wiążącą obydwie strony odeślemy w ciągu 7 dni od daty jej otrzymania,</w:t>
      </w:r>
    </w:p>
    <w:p w14:paraId="06C66601" w14:textId="77777777" w:rsidR="00635AD3" w:rsidRDefault="00635AD3" w:rsidP="00E63BD3">
      <w:pPr>
        <w:pStyle w:val="Akapitzlist"/>
        <w:numPr>
          <w:ilvl w:val="3"/>
          <w:numId w:val="17"/>
        </w:numPr>
        <w:ind w:left="360" w:hanging="360"/>
        <w:jc w:val="both"/>
        <w:rPr>
          <w:rFonts w:cs="Arial"/>
          <w:b/>
          <w:color w:val="000000"/>
        </w:rPr>
      </w:pPr>
      <w:r>
        <w:rPr>
          <w:rFonts w:cs="Arial"/>
        </w:rPr>
        <w:t>akceptujemy 21-dniowy termin płatności w formie przelewu po dostarczeniu przedmiotu zamówienia i otrzymaniu faktury VAT,</w:t>
      </w:r>
    </w:p>
    <w:p w14:paraId="0443D7A9" w14:textId="77777777" w:rsidR="00635AD3" w:rsidRDefault="00635AD3" w:rsidP="00E63BD3">
      <w:pPr>
        <w:pStyle w:val="Akapitzlist"/>
        <w:numPr>
          <w:ilvl w:val="3"/>
          <w:numId w:val="17"/>
        </w:numPr>
        <w:ind w:left="360" w:hanging="360"/>
        <w:jc w:val="both"/>
        <w:rPr>
          <w:rFonts w:cs="Arial"/>
          <w:b/>
          <w:color w:val="000000"/>
        </w:rPr>
      </w:pPr>
      <w:r>
        <w:rPr>
          <w:rFonts w:cs="Arial"/>
        </w:rPr>
        <w:t>nasza firma spełnia wszystkie warunki określone w specyfikacji istotnych warunków zamówienia oraz złożyliśmy wszystkie wymagane dokumenty potwierdzające spełnianie tych warunków,</w:t>
      </w:r>
    </w:p>
    <w:p w14:paraId="39B510B6" w14:textId="77777777" w:rsidR="00635AD3" w:rsidRDefault="00635AD3" w:rsidP="00E63BD3">
      <w:pPr>
        <w:pStyle w:val="Akapitzlist"/>
        <w:numPr>
          <w:ilvl w:val="3"/>
          <w:numId w:val="17"/>
        </w:numPr>
        <w:ind w:left="360" w:hanging="360"/>
        <w:jc w:val="both"/>
        <w:rPr>
          <w:rFonts w:cs="Arial"/>
          <w:b/>
          <w:color w:val="000000"/>
        </w:rPr>
      </w:pPr>
      <w:r>
        <w:rPr>
          <w:rFonts w:cs="Arial"/>
        </w:rPr>
        <w:t>składamy niniejszą ofertę przetargową we własnym imieniu/jako partner konsorcjum zarządzanego przez …………………………………..………. (</w:t>
      </w:r>
      <w:r>
        <w:rPr>
          <w:rFonts w:cs="Arial"/>
          <w:i/>
        </w:rPr>
        <w:t>niepotrzebne skreślić</w:t>
      </w:r>
      <w:r>
        <w:rPr>
          <w:rFonts w:cs="Arial"/>
        </w:rPr>
        <w:t>),</w:t>
      </w:r>
    </w:p>
    <w:p w14:paraId="724EF74C" w14:textId="77777777" w:rsidR="00635AD3" w:rsidRDefault="00635AD3" w:rsidP="00635AD3">
      <w:pPr>
        <w:jc w:val="both"/>
        <w:rPr>
          <w:rFonts w:cs="Arial"/>
        </w:rPr>
      </w:pPr>
      <w:r>
        <w:rPr>
          <w:rFonts w:cs="Arial"/>
        </w:rPr>
        <w:t xml:space="preserve">                                                              (nazwa lidera)</w:t>
      </w:r>
    </w:p>
    <w:p w14:paraId="5A720F00" w14:textId="77777777" w:rsidR="00635AD3" w:rsidRDefault="00635AD3" w:rsidP="00E63BD3">
      <w:pPr>
        <w:pStyle w:val="Akapitzlist"/>
        <w:numPr>
          <w:ilvl w:val="0"/>
          <w:numId w:val="18"/>
        </w:numPr>
        <w:ind w:left="454" w:hanging="454"/>
        <w:jc w:val="both"/>
        <w:rPr>
          <w:rFonts w:cs="Arial"/>
        </w:rPr>
      </w:pPr>
      <w:r>
        <w:rPr>
          <w:rFonts w:cs="Arial"/>
        </w:rPr>
        <w:t>potwierdzamy, że nie uczestniczymy w jakiejkolwiek innej ofercie dotyczącej tego samego postępowania,</w:t>
      </w:r>
    </w:p>
    <w:p w14:paraId="64B65E85" w14:textId="77777777" w:rsidR="00635AD3" w:rsidRDefault="00635AD3" w:rsidP="00E63BD3">
      <w:pPr>
        <w:numPr>
          <w:ilvl w:val="0"/>
          <w:numId w:val="18"/>
        </w:numPr>
        <w:suppressAutoHyphens/>
        <w:ind w:left="454" w:hanging="454"/>
        <w:jc w:val="both"/>
        <w:rPr>
          <w:rFonts w:cs="Arial"/>
        </w:rPr>
      </w:pPr>
      <w:r>
        <w:rPr>
          <w:rFonts w:cs="Arial"/>
        </w:rPr>
        <w:t>j</w:t>
      </w:r>
      <w:r>
        <w:rPr>
          <w:rFonts w:cs="Arial"/>
          <w:color w:val="000000"/>
        </w:rPr>
        <w:t>esteśmy / nie jesteśmy* podatnikiem podatku od towarów i usług (VAT) – nasz NIP ............................................................</w:t>
      </w:r>
      <w:r>
        <w:rPr>
          <w:rFonts w:cs="Arial"/>
        </w:rPr>
        <w:t xml:space="preserve"> (</w:t>
      </w:r>
      <w:r>
        <w:rPr>
          <w:rFonts w:cs="Arial"/>
          <w:i/>
        </w:rPr>
        <w:t>niepotrzebne skreślić</w:t>
      </w:r>
      <w:r>
        <w:rPr>
          <w:rFonts w:cs="Arial"/>
        </w:rPr>
        <w:t>),</w:t>
      </w:r>
    </w:p>
    <w:p w14:paraId="43550742" w14:textId="77777777" w:rsidR="00635AD3" w:rsidRDefault="00635AD3" w:rsidP="00E63BD3">
      <w:pPr>
        <w:numPr>
          <w:ilvl w:val="0"/>
          <w:numId w:val="18"/>
        </w:numPr>
        <w:suppressAutoHyphens/>
        <w:ind w:left="454" w:hanging="454"/>
        <w:jc w:val="both"/>
        <w:rPr>
          <w:rFonts w:cs="Arial"/>
        </w:rPr>
      </w:pPr>
      <w:r>
        <w:rPr>
          <w:rFonts w:cs="Arial"/>
        </w:rPr>
        <w:t xml:space="preserve">Zastrzegamy, że informacje zawarte na stronach nr ............................... oferty stanowią tajemnicę przedsiębiorstwa i nie powinny być udostępnianie innym Wykonawcom biorącym udział w postępowaniu. </w:t>
      </w:r>
    </w:p>
    <w:p w14:paraId="30043AE1" w14:textId="77777777" w:rsidR="00635AD3" w:rsidRDefault="00635AD3" w:rsidP="00E63BD3">
      <w:pPr>
        <w:numPr>
          <w:ilvl w:val="0"/>
          <w:numId w:val="18"/>
        </w:numPr>
        <w:suppressAutoHyphens/>
        <w:ind w:left="454" w:hanging="454"/>
        <w:jc w:val="both"/>
        <w:rPr>
          <w:rFonts w:cs="Arial"/>
        </w:rPr>
      </w:pPr>
      <w:r>
        <w:rPr>
          <w:rFonts w:cs="Arial"/>
          <w:color w:val="000000"/>
        </w:rPr>
        <w:t>złożona przez nas oferta zawiera ........... kolejno ponumerowanych stron.</w:t>
      </w:r>
    </w:p>
    <w:p w14:paraId="53061B7D" w14:textId="77777777" w:rsidR="00B42008" w:rsidRDefault="00B42008" w:rsidP="00635AD3">
      <w:pPr>
        <w:jc w:val="both"/>
        <w:rPr>
          <w:rFonts w:cs="Arial"/>
          <w:color w:val="000000"/>
        </w:rPr>
      </w:pPr>
    </w:p>
    <w:p w14:paraId="3A571AAB" w14:textId="77777777" w:rsidR="00B42008" w:rsidRDefault="00B42008" w:rsidP="00635AD3">
      <w:pPr>
        <w:jc w:val="both"/>
        <w:rPr>
          <w:rFonts w:cs="Arial"/>
          <w:color w:val="000000"/>
        </w:rPr>
      </w:pPr>
    </w:p>
    <w:p w14:paraId="09F6A9F9" w14:textId="2EBD9703" w:rsidR="00635AD3" w:rsidRDefault="00635AD3" w:rsidP="00635AD3">
      <w:pPr>
        <w:jc w:val="both"/>
        <w:rPr>
          <w:rFonts w:cs="Arial"/>
          <w:color w:val="000000"/>
        </w:rPr>
      </w:pPr>
      <w:r>
        <w:rPr>
          <w:rFonts w:cs="Arial"/>
          <w:color w:val="000000"/>
        </w:rPr>
        <w:t>..............................................</w:t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  <w:t>....................................................</w:t>
      </w:r>
    </w:p>
    <w:p w14:paraId="76A25CF8" w14:textId="7EFCCA12" w:rsidR="0017783F" w:rsidRPr="00F839C1" w:rsidRDefault="00635AD3" w:rsidP="00933DB4">
      <w:pPr>
        <w:ind w:left="5664" w:hanging="5004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(miejsce i data)</w:t>
      </w:r>
      <w:r>
        <w:rPr>
          <w:rFonts w:cs="Arial"/>
          <w:color w:val="000000"/>
        </w:rPr>
        <w:tab/>
      </w:r>
      <w:r>
        <w:rPr>
          <w:rFonts w:cs="Arial"/>
          <w:color w:val="000000"/>
          <w:sz w:val="16"/>
          <w:szCs w:val="16"/>
        </w:rPr>
        <w:t xml:space="preserve"> (podpis osoby uprawnionej do składania oświadczeń woli w imieniu wykonawcy)5</w:t>
      </w:r>
      <w:r w:rsidR="00933DB4" w:rsidRPr="00065E92">
        <w:rPr>
          <w:rFonts w:cs="Arial"/>
          <w:color w:val="000000"/>
          <w:sz w:val="16"/>
          <w:szCs w:val="16"/>
        </w:rPr>
        <w:br w:type="page"/>
      </w:r>
    </w:p>
    <w:p w14:paraId="488E35FE" w14:textId="77777777" w:rsidR="00BF0EA7" w:rsidRDefault="00BF0EA7" w:rsidP="0017783F">
      <w:pPr>
        <w:jc w:val="right"/>
        <w:rPr>
          <w:b/>
        </w:rPr>
      </w:pPr>
    </w:p>
    <w:p w14:paraId="4DD58E34" w14:textId="77777777" w:rsidR="0017783F" w:rsidRPr="00FC0527" w:rsidRDefault="0017783F" w:rsidP="0017783F">
      <w:pPr>
        <w:jc w:val="right"/>
        <w:rPr>
          <w:b/>
        </w:rPr>
      </w:pPr>
      <w:r w:rsidRPr="00FC0527">
        <w:rPr>
          <w:b/>
        </w:rPr>
        <w:t xml:space="preserve">Załącznik nr 1 </w:t>
      </w:r>
    </w:p>
    <w:p w14:paraId="14BD4154" w14:textId="77777777" w:rsidR="0017783F" w:rsidRPr="00FC0527" w:rsidRDefault="0017783F" w:rsidP="0017783F">
      <w:pPr>
        <w:jc w:val="right"/>
        <w:rPr>
          <w:rFonts w:cs="Arial"/>
          <w:b/>
          <w:color w:val="000000"/>
        </w:rPr>
      </w:pPr>
      <w:r w:rsidRPr="00FC0527">
        <w:rPr>
          <w:b/>
        </w:rPr>
        <w:t>do oferty</w:t>
      </w:r>
    </w:p>
    <w:p w14:paraId="3B7FDE3A" w14:textId="77777777" w:rsidR="0017783F" w:rsidRPr="00FC0527" w:rsidRDefault="0017783F" w:rsidP="0017783F">
      <w:pPr>
        <w:widowControl w:val="0"/>
        <w:jc w:val="both"/>
        <w:rPr>
          <w:rFonts w:cs="Arial"/>
          <w:b/>
        </w:rPr>
      </w:pPr>
    </w:p>
    <w:p w14:paraId="337D1F14" w14:textId="77777777" w:rsidR="0017783F" w:rsidRPr="00FC0527" w:rsidRDefault="0017783F" w:rsidP="0017783F">
      <w:pPr>
        <w:widowControl w:val="0"/>
        <w:jc w:val="both"/>
        <w:rPr>
          <w:rFonts w:cs="Arial"/>
          <w:b/>
        </w:rPr>
      </w:pPr>
    </w:p>
    <w:p w14:paraId="621E0B18" w14:textId="77777777" w:rsidR="0017783F" w:rsidRPr="00FC0527" w:rsidRDefault="0017783F" w:rsidP="0017783F">
      <w:pPr>
        <w:widowControl w:val="0"/>
        <w:jc w:val="both"/>
        <w:rPr>
          <w:rFonts w:cs="Arial"/>
          <w:b/>
        </w:rPr>
      </w:pPr>
    </w:p>
    <w:p w14:paraId="359C86D7" w14:textId="77777777" w:rsidR="0017783F" w:rsidRPr="00FC0527" w:rsidRDefault="0017783F" w:rsidP="0017783F">
      <w:pPr>
        <w:rPr>
          <w:rFonts w:cs="Arial"/>
        </w:rPr>
      </w:pPr>
    </w:p>
    <w:p w14:paraId="50EDA7E4" w14:textId="77777777" w:rsidR="0017783F" w:rsidRPr="00FC0527" w:rsidRDefault="0017783F" w:rsidP="0017783F">
      <w:pPr>
        <w:rPr>
          <w:rFonts w:cs="Arial"/>
        </w:rPr>
      </w:pPr>
    </w:p>
    <w:p w14:paraId="484EC219" w14:textId="77777777" w:rsidR="0017783F" w:rsidRPr="00FC0527" w:rsidRDefault="0017783F" w:rsidP="0017783F">
      <w:pPr>
        <w:jc w:val="both"/>
        <w:rPr>
          <w:rFonts w:cs="Arial"/>
          <w:color w:val="000000"/>
        </w:rPr>
      </w:pPr>
      <w:r w:rsidRPr="00FC0527">
        <w:rPr>
          <w:rFonts w:cs="Arial"/>
          <w:color w:val="000000"/>
        </w:rPr>
        <w:t>............................................................</w:t>
      </w:r>
    </w:p>
    <w:p w14:paraId="107924FB" w14:textId="77777777" w:rsidR="0017783F" w:rsidRPr="00FC0527" w:rsidRDefault="0017783F" w:rsidP="0017783F">
      <w:pPr>
        <w:jc w:val="both"/>
        <w:rPr>
          <w:rFonts w:cs="Arial"/>
          <w:color w:val="000000"/>
        </w:rPr>
      </w:pPr>
      <w:r w:rsidRPr="00FC0527">
        <w:rPr>
          <w:rFonts w:cs="Arial"/>
          <w:color w:val="000000"/>
        </w:rPr>
        <w:t>( pieczęć nagłówkowa Wykonawcy)</w:t>
      </w:r>
    </w:p>
    <w:p w14:paraId="128C7A3E" w14:textId="77777777" w:rsidR="0017783F" w:rsidRPr="00FC0527" w:rsidRDefault="0017783F" w:rsidP="0017783F">
      <w:pPr>
        <w:rPr>
          <w:rFonts w:cs="Arial"/>
        </w:rPr>
      </w:pPr>
    </w:p>
    <w:p w14:paraId="323A53D2" w14:textId="77777777" w:rsidR="0017783F" w:rsidRPr="00FC0527" w:rsidRDefault="0017783F" w:rsidP="0017783F">
      <w:pPr>
        <w:rPr>
          <w:rFonts w:cs="Arial"/>
        </w:rPr>
      </w:pPr>
    </w:p>
    <w:p w14:paraId="02AE7B15" w14:textId="77777777" w:rsidR="0017783F" w:rsidRPr="00FC0527" w:rsidRDefault="0017783F" w:rsidP="0017783F">
      <w:pPr>
        <w:rPr>
          <w:rFonts w:cs="Arial"/>
        </w:rPr>
      </w:pPr>
    </w:p>
    <w:p w14:paraId="7AB4754B" w14:textId="77777777" w:rsidR="0017783F" w:rsidRPr="00FC0527" w:rsidRDefault="0017783F" w:rsidP="0017783F">
      <w:pPr>
        <w:jc w:val="center"/>
        <w:rPr>
          <w:rFonts w:cs="Arial"/>
          <w:b/>
        </w:rPr>
      </w:pPr>
      <w:r w:rsidRPr="00FC0527">
        <w:rPr>
          <w:rFonts w:cs="Arial"/>
          <w:b/>
        </w:rPr>
        <w:t>OŚWIADCZENIE</w:t>
      </w:r>
    </w:p>
    <w:p w14:paraId="7804C5F1" w14:textId="77777777" w:rsidR="0017783F" w:rsidRPr="00FC0527" w:rsidRDefault="0017783F" w:rsidP="0017783F">
      <w:pPr>
        <w:rPr>
          <w:rFonts w:cs="Arial"/>
        </w:rPr>
      </w:pPr>
    </w:p>
    <w:p w14:paraId="6A2A9D84" w14:textId="77777777" w:rsidR="0017783F" w:rsidRPr="00FC0527" w:rsidRDefault="0017783F" w:rsidP="0017783F">
      <w:pPr>
        <w:jc w:val="both"/>
        <w:rPr>
          <w:rFonts w:cs="Arial"/>
        </w:rPr>
      </w:pPr>
      <w:r w:rsidRPr="00FC0527">
        <w:rPr>
          <w:rFonts w:cs="Arial"/>
        </w:rPr>
        <w:t>Oświadczam, że Wykonawca, którego reprezentuję:</w:t>
      </w:r>
    </w:p>
    <w:p w14:paraId="7FE9D19A" w14:textId="77777777" w:rsidR="0017783F" w:rsidRPr="00FC0527" w:rsidRDefault="0017783F" w:rsidP="0017783F">
      <w:pPr>
        <w:jc w:val="both"/>
        <w:rPr>
          <w:rFonts w:cs="Arial"/>
        </w:rPr>
      </w:pPr>
    </w:p>
    <w:p w14:paraId="481AFC6D" w14:textId="77777777" w:rsidR="0017783F" w:rsidRPr="00FC0527" w:rsidRDefault="0017783F" w:rsidP="0017783F">
      <w:pPr>
        <w:ind w:left="284" w:hanging="284"/>
        <w:jc w:val="both"/>
        <w:rPr>
          <w:rFonts w:cs="Arial"/>
          <w:color w:val="000000"/>
        </w:rPr>
      </w:pPr>
      <w:r w:rsidRPr="00FC0527">
        <w:rPr>
          <w:rFonts w:cs="Arial"/>
          <w:color w:val="000000"/>
        </w:rPr>
        <w:t>a) posiada uprawnienia do wykonywania określonej działalności lub czynności, jeżeli ustawy nakładają obowiązek posiadania takich uprawnień,</w:t>
      </w:r>
    </w:p>
    <w:p w14:paraId="4E52C8A0" w14:textId="77777777" w:rsidR="0017783F" w:rsidRPr="00FC0527" w:rsidRDefault="0017783F" w:rsidP="0017783F">
      <w:pPr>
        <w:ind w:left="284" w:hanging="284"/>
        <w:jc w:val="both"/>
        <w:rPr>
          <w:rFonts w:cs="Arial"/>
          <w:color w:val="000000"/>
        </w:rPr>
      </w:pPr>
    </w:p>
    <w:p w14:paraId="58E77299" w14:textId="77777777" w:rsidR="0017783F" w:rsidRPr="00FC0527" w:rsidRDefault="0017783F" w:rsidP="0017783F">
      <w:pPr>
        <w:ind w:left="284" w:hanging="284"/>
        <w:jc w:val="both"/>
        <w:rPr>
          <w:rFonts w:cs="Arial"/>
          <w:color w:val="000000"/>
        </w:rPr>
      </w:pPr>
      <w:r w:rsidRPr="00FC0527">
        <w:rPr>
          <w:rFonts w:cs="Arial"/>
          <w:color w:val="000000"/>
        </w:rPr>
        <w:t>b) posiada niezbędną wiedzę i doświadczenie oraz potencjał techniczny , a także dysponuje osobami zdolnymi do wykonania zamówienia;</w:t>
      </w:r>
    </w:p>
    <w:p w14:paraId="42243491" w14:textId="77777777" w:rsidR="0017783F" w:rsidRPr="00FC0527" w:rsidRDefault="0017783F" w:rsidP="0017783F">
      <w:pPr>
        <w:ind w:left="284" w:hanging="284"/>
        <w:jc w:val="both"/>
        <w:rPr>
          <w:rFonts w:cs="Arial"/>
          <w:color w:val="000000"/>
        </w:rPr>
      </w:pPr>
    </w:p>
    <w:p w14:paraId="0201887B" w14:textId="77777777" w:rsidR="0017783F" w:rsidRPr="00FC0527" w:rsidRDefault="0017783F" w:rsidP="0017783F">
      <w:pPr>
        <w:ind w:left="284" w:hanging="284"/>
        <w:jc w:val="both"/>
        <w:rPr>
          <w:rFonts w:cs="Arial"/>
          <w:color w:val="000000"/>
        </w:rPr>
      </w:pPr>
      <w:r w:rsidRPr="00FC0527">
        <w:rPr>
          <w:rFonts w:cs="Arial"/>
          <w:color w:val="000000"/>
        </w:rPr>
        <w:t>c) znajduje się w sytuacji ekonomicznej i finansowej zapewniającej wykonanie zamówienia;</w:t>
      </w:r>
    </w:p>
    <w:p w14:paraId="0FDD7615" w14:textId="77777777" w:rsidR="0017783F" w:rsidRPr="00FC0527" w:rsidRDefault="0017783F" w:rsidP="0017783F">
      <w:pPr>
        <w:ind w:left="284" w:hanging="284"/>
        <w:jc w:val="both"/>
        <w:rPr>
          <w:rFonts w:cs="Arial"/>
          <w:color w:val="000000"/>
        </w:rPr>
      </w:pPr>
    </w:p>
    <w:p w14:paraId="3E07BB3A" w14:textId="77777777" w:rsidR="0017783F" w:rsidRPr="00FC0527" w:rsidRDefault="0017783F" w:rsidP="0017783F">
      <w:pPr>
        <w:ind w:left="284" w:hanging="284"/>
        <w:jc w:val="both"/>
        <w:rPr>
          <w:rFonts w:cs="Arial"/>
          <w:color w:val="000000"/>
        </w:rPr>
      </w:pPr>
      <w:r w:rsidRPr="00FC0527">
        <w:rPr>
          <w:rFonts w:cs="Arial"/>
          <w:color w:val="000000"/>
        </w:rPr>
        <w:t>d) nie podlega wykluczeniu z udziału w postępowaniu o udzielenie zamówienia z przyczyn określonych w Regulaminie zamówień,</w:t>
      </w:r>
    </w:p>
    <w:p w14:paraId="49A6885F" w14:textId="77777777" w:rsidR="0017783F" w:rsidRPr="00FC0527" w:rsidRDefault="0017783F" w:rsidP="0017783F">
      <w:pPr>
        <w:ind w:left="284" w:hanging="284"/>
        <w:jc w:val="both"/>
        <w:rPr>
          <w:rFonts w:cs="Arial"/>
          <w:color w:val="000000"/>
        </w:rPr>
      </w:pPr>
    </w:p>
    <w:p w14:paraId="14CA785C" w14:textId="77777777" w:rsidR="0017783F" w:rsidRPr="00FC0527" w:rsidRDefault="0017783F" w:rsidP="0017783F">
      <w:pPr>
        <w:ind w:left="284" w:hanging="284"/>
        <w:jc w:val="both"/>
        <w:rPr>
          <w:rFonts w:cs="Arial"/>
          <w:color w:val="000000"/>
        </w:rPr>
      </w:pPr>
      <w:r w:rsidRPr="00FC0527">
        <w:rPr>
          <w:rFonts w:cs="Arial"/>
          <w:color w:val="000000"/>
        </w:rPr>
        <w:t>e) spełnia wszystkie warunki udziału w postępowaniu określone przez Zamawiającego.</w:t>
      </w:r>
    </w:p>
    <w:p w14:paraId="36781EB7" w14:textId="77777777" w:rsidR="0017783F" w:rsidRPr="00FC0527" w:rsidRDefault="0017783F" w:rsidP="0017783F">
      <w:pPr>
        <w:jc w:val="both"/>
        <w:rPr>
          <w:rFonts w:cs="Arial"/>
        </w:rPr>
      </w:pPr>
    </w:p>
    <w:p w14:paraId="393F1C49" w14:textId="77777777" w:rsidR="0017783F" w:rsidRPr="00FC0527" w:rsidRDefault="0017783F" w:rsidP="0017783F">
      <w:pPr>
        <w:jc w:val="center"/>
        <w:rPr>
          <w:rFonts w:cs="Arial"/>
        </w:rPr>
      </w:pPr>
    </w:p>
    <w:p w14:paraId="452CF323" w14:textId="77777777" w:rsidR="0017783F" w:rsidRPr="00FC0527" w:rsidRDefault="0017783F" w:rsidP="0017783F">
      <w:pPr>
        <w:rPr>
          <w:rFonts w:cs="Arial"/>
        </w:rPr>
      </w:pPr>
    </w:p>
    <w:p w14:paraId="68785EA7" w14:textId="77777777" w:rsidR="0017783F" w:rsidRPr="00FC0527" w:rsidRDefault="0017783F" w:rsidP="0017783F">
      <w:pPr>
        <w:rPr>
          <w:rFonts w:cs="Arial"/>
        </w:rPr>
      </w:pPr>
    </w:p>
    <w:p w14:paraId="6CD41DCF" w14:textId="77777777" w:rsidR="0017783F" w:rsidRPr="00FC0527" w:rsidRDefault="0017783F" w:rsidP="0017783F">
      <w:pPr>
        <w:rPr>
          <w:rFonts w:cs="Arial"/>
        </w:rPr>
      </w:pPr>
    </w:p>
    <w:p w14:paraId="208872AE" w14:textId="77777777" w:rsidR="0017783F" w:rsidRPr="00FC0527" w:rsidRDefault="0017783F" w:rsidP="0017783F">
      <w:pPr>
        <w:rPr>
          <w:rFonts w:cs="Arial"/>
        </w:rPr>
      </w:pPr>
    </w:p>
    <w:p w14:paraId="2DA44704" w14:textId="77777777" w:rsidR="0017783F" w:rsidRPr="00FC0527" w:rsidRDefault="0017783F" w:rsidP="0017783F">
      <w:pPr>
        <w:rPr>
          <w:rFonts w:cs="Arial"/>
        </w:rPr>
      </w:pPr>
    </w:p>
    <w:p w14:paraId="12453B13" w14:textId="77777777" w:rsidR="0017783F" w:rsidRPr="00FC0527" w:rsidRDefault="0017783F" w:rsidP="0017783F">
      <w:pPr>
        <w:rPr>
          <w:rFonts w:cs="Arial"/>
        </w:rPr>
      </w:pPr>
    </w:p>
    <w:p w14:paraId="04F7FA7C" w14:textId="77777777" w:rsidR="0017783F" w:rsidRPr="00FC0527" w:rsidRDefault="0017783F" w:rsidP="0017783F">
      <w:pPr>
        <w:rPr>
          <w:rFonts w:cs="Arial"/>
        </w:rPr>
      </w:pPr>
    </w:p>
    <w:p w14:paraId="38510B76" w14:textId="77777777" w:rsidR="0017783F" w:rsidRPr="00FC0527" w:rsidRDefault="0017783F" w:rsidP="0017783F">
      <w:pPr>
        <w:jc w:val="both"/>
        <w:rPr>
          <w:rFonts w:cs="Arial"/>
          <w:color w:val="000000"/>
        </w:rPr>
      </w:pPr>
      <w:r w:rsidRPr="00FC0527">
        <w:rPr>
          <w:rFonts w:cs="Arial"/>
          <w:color w:val="000000"/>
        </w:rPr>
        <w:t>...............................................</w:t>
      </w:r>
      <w:r w:rsidRPr="00FC0527">
        <w:rPr>
          <w:rFonts w:cs="Arial"/>
          <w:color w:val="000000"/>
        </w:rPr>
        <w:tab/>
      </w:r>
      <w:r w:rsidRPr="00FC0527">
        <w:rPr>
          <w:rFonts w:cs="Arial"/>
          <w:color w:val="000000"/>
        </w:rPr>
        <w:tab/>
      </w:r>
      <w:r w:rsidRPr="00FC0527">
        <w:rPr>
          <w:rFonts w:cs="Arial"/>
          <w:color w:val="000000"/>
        </w:rPr>
        <w:tab/>
      </w:r>
      <w:r w:rsidRPr="00FC0527">
        <w:rPr>
          <w:rFonts w:cs="Arial"/>
          <w:color w:val="000000"/>
        </w:rPr>
        <w:tab/>
        <w:t>....................................................</w:t>
      </w:r>
    </w:p>
    <w:p w14:paraId="18319259" w14:textId="77777777" w:rsidR="0017783F" w:rsidRPr="00FC0527" w:rsidRDefault="0017783F" w:rsidP="0017783F">
      <w:pPr>
        <w:ind w:left="5664" w:hanging="5004"/>
        <w:jc w:val="both"/>
        <w:rPr>
          <w:rFonts w:cs="Arial"/>
          <w:color w:val="000000"/>
          <w:sz w:val="16"/>
          <w:szCs w:val="16"/>
        </w:rPr>
      </w:pPr>
      <w:r w:rsidRPr="00FC0527">
        <w:rPr>
          <w:rFonts w:cs="Arial"/>
          <w:color w:val="000000"/>
        </w:rPr>
        <w:t>(miejsce i data)</w:t>
      </w:r>
      <w:r w:rsidRPr="00FC0527">
        <w:rPr>
          <w:rFonts w:cs="Arial"/>
          <w:color w:val="000000"/>
        </w:rPr>
        <w:tab/>
      </w:r>
      <w:r w:rsidRPr="00FC0527">
        <w:rPr>
          <w:rFonts w:cs="Arial"/>
          <w:color w:val="000000"/>
          <w:sz w:val="16"/>
          <w:szCs w:val="16"/>
        </w:rPr>
        <w:t>(podpis osoby uprawnionej do składania oświadczeń woli w imieniu Wykonawcy)</w:t>
      </w:r>
    </w:p>
    <w:p w14:paraId="40C82A10" w14:textId="77777777" w:rsidR="0017783F" w:rsidRPr="00FC0527" w:rsidRDefault="0017783F" w:rsidP="0017783F">
      <w:pPr>
        <w:pStyle w:val="Tytu"/>
        <w:tabs>
          <w:tab w:val="left" w:pos="7200"/>
        </w:tabs>
        <w:jc w:val="left"/>
      </w:pPr>
    </w:p>
    <w:p w14:paraId="5A027776" w14:textId="77777777" w:rsidR="0017783F" w:rsidRPr="00FC0527" w:rsidRDefault="0017783F" w:rsidP="0017783F">
      <w:pPr>
        <w:pStyle w:val="Tytu"/>
        <w:tabs>
          <w:tab w:val="left" w:pos="7200"/>
        </w:tabs>
        <w:jc w:val="left"/>
      </w:pPr>
    </w:p>
    <w:p w14:paraId="3EACA664" w14:textId="52142DCE" w:rsidR="00C21F0B" w:rsidRPr="00FC0527" w:rsidRDefault="00C21F0B" w:rsidP="00C21F0B">
      <w:pPr>
        <w:jc w:val="right"/>
        <w:rPr>
          <w:rFonts w:cs="Arial"/>
          <w:b/>
        </w:rPr>
      </w:pPr>
      <w:r w:rsidRPr="00FC0527">
        <w:rPr>
          <w:rFonts w:cs="Arial"/>
          <w:b/>
        </w:rPr>
        <w:lastRenderedPageBreak/>
        <w:t xml:space="preserve">Załącznik Nr </w:t>
      </w:r>
      <w:r>
        <w:rPr>
          <w:rFonts w:cs="Arial"/>
          <w:b/>
        </w:rPr>
        <w:t>2</w:t>
      </w:r>
    </w:p>
    <w:p w14:paraId="00780F0B" w14:textId="77777777" w:rsidR="00C21F0B" w:rsidRPr="00FC0527" w:rsidRDefault="00C21F0B" w:rsidP="00C21F0B">
      <w:pPr>
        <w:jc w:val="right"/>
        <w:rPr>
          <w:rFonts w:cs="Arial"/>
          <w:b/>
        </w:rPr>
      </w:pPr>
      <w:r w:rsidRPr="00FC0527">
        <w:rPr>
          <w:rFonts w:cs="Arial"/>
          <w:b/>
        </w:rPr>
        <w:t>do oferty</w:t>
      </w:r>
    </w:p>
    <w:p w14:paraId="18E5BBC4" w14:textId="77777777" w:rsidR="00C21F0B" w:rsidRPr="00FC0527" w:rsidRDefault="00C21F0B" w:rsidP="00C21F0B">
      <w:pPr>
        <w:rPr>
          <w:rFonts w:cs="Arial"/>
        </w:rPr>
      </w:pPr>
    </w:p>
    <w:p w14:paraId="40610C78" w14:textId="78A96FEA" w:rsidR="00C21F0B" w:rsidRPr="00FC0527" w:rsidRDefault="00C21F0B" w:rsidP="00C21F0B">
      <w:pPr>
        <w:pStyle w:val="Tytu"/>
        <w:rPr>
          <w:szCs w:val="22"/>
        </w:rPr>
      </w:pPr>
      <w:r w:rsidRPr="00FC0527">
        <w:rPr>
          <w:szCs w:val="22"/>
        </w:rPr>
        <w:t>UMOWA Nr ....../20</w:t>
      </w:r>
      <w:r>
        <w:rPr>
          <w:szCs w:val="22"/>
        </w:rPr>
        <w:t>2</w:t>
      </w:r>
      <w:r w:rsidR="00441019">
        <w:rPr>
          <w:szCs w:val="22"/>
        </w:rPr>
        <w:t>6</w:t>
      </w:r>
    </w:p>
    <w:p w14:paraId="66283AC2" w14:textId="4009E006" w:rsidR="00C21F0B" w:rsidRPr="00FC0527" w:rsidRDefault="00C21F0B" w:rsidP="00C21F0B">
      <w:pPr>
        <w:jc w:val="center"/>
        <w:rPr>
          <w:rFonts w:cs="Arial"/>
        </w:rPr>
      </w:pPr>
      <w:r w:rsidRPr="00FC0527">
        <w:rPr>
          <w:rFonts w:cs="Arial"/>
        </w:rPr>
        <w:t>z dnia .....................20</w:t>
      </w:r>
      <w:r>
        <w:rPr>
          <w:rFonts w:cs="Arial"/>
        </w:rPr>
        <w:t>2</w:t>
      </w:r>
      <w:r w:rsidR="00441019">
        <w:rPr>
          <w:rFonts w:cs="Arial"/>
        </w:rPr>
        <w:t>6</w:t>
      </w:r>
      <w:r w:rsidRPr="00FC0527">
        <w:rPr>
          <w:rFonts w:cs="Arial"/>
        </w:rPr>
        <w:t>r.</w:t>
      </w:r>
    </w:p>
    <w:p w14:paraId="306320DC" w14:textId="77777777" w:rsidR="00C21F0B" w:rsidRDefault="00C21F0B" w:rsidP="00C21F0B">
      <w:pPr>
        <w:jc w:val="center"/>
        <w:rPr>
          <w:rFonts w:cs="Arial"/>
        </w:rPr>
      </w:pPr>
    </w:p>
    <w:p w14:paraId="65F05F7A" w14:textId="77777777" w:rsidR="00C21F0B" w:rsidRPr="00FC0527" w:rsidRDefault="00C21F0B" w:rsidP="00C21F0B">
      <w:pPr>
        <w:rPr>
          <w:rFonts w:cs="Arial"/>
          <w:color w:val="000000"/>
        </w:rPr>
      </w:pPr>
      <w:r w:rsidRPr="00FC0527">
        <w:rPr>
          <w:rFonts w:cs="Arial"/>
          <w:color w:val="000000"/>
        </w:rPr>
        <w:t>zawarta w Świnoujściu pomiędzy:</w:t>
      </w:r>
    </w:p>
    <w:p w14:paraId="518BB711" w14:textId="3B3ABFDF" w:rsidR="00C21F0B" w:rsidRPr="00FC0527" w:rsidRDefault="00C21F0B" w:rsidP="00C21F0B">
      <w:pPr>
        <w:jc w:val="both"/>
        <w:rPr>
          <w:rFonts w:cs="Arial"/>
          <w:color w:val="000000"/>
        </w:rPr>
      </w:pPr>
      <w:r w:rsidRPr="00FC0527">
        <w:rPr>
          <w:rFonts w:cs="Arial"/>
          <w:b/>
          <w:color w:val="000000"/>
        </w:rPr>
        <w:t>Zakładem Wodociągów i Kanalizacji Spółką z o.o.</w:t>
      </w:r>
      <w:r w:rsidRPr="00FC0527">
        <w:rPr>
          <w:rFonts w:cs="Arial"/>
          <w:color w:val="000000"/>
        </w:rPr>
        <w:t xml:space="preserve"> z siedzibą w Świnoujściu przy ul. Kołłątaja 4, zarejestrowaną Rejestrze Przedsiębiorców Krajowego Rejestru Sądowego prowadzonego przez Sąd Rejonowy Szczecin – Centrum w Szczecinie XIII Wydział Gospodarczy Krajowego Rejestru Sądowego nr 0000139551, o kapitale zakładowym w kwocie 9</w:t>
      </w:r>
      <w:r>
        <w:rPr>
          <w:rFonts w:cs="Arial"/>
          <w:color w:val="000000"/>
        </w:rPr>
        <w:t>9</w:t>
      </w:r>
      <w:r w:rsidRPr="00FC0527">
        <w:rPr>
          <w:rFonts w:cs="Arial"/>
          <w:color w:val="000000"/>
        </w:rPr>
        <w:t>.</w:t>
      </w:r>
      <w:r>
        <w:rPr>
          <w:rFonts w:cs="Arial"/>
          <w:color w:val="000000"/>
        </w:rPr>
        <w:t>812</w:t>
      </w:r>
      <w:r w:rsidRPr="00FC0527">
        <w:rPr>
          <w:rFonts w:cs="Arial"/>
          <w:color w:val="000000"/>
        </w:rPr>
        <w:t>.</w:t>
      </w:r>
      <w:r>
        <w:rPr>
          <w:rFonts w:cs="Arial"/>
          <w:color w:val="000000"/>
        </w:rPr>
        <w:t>4</w:t>
      </w:r>
      <w:r w:rsidRPr="00FC0527">
        <w:rPr>
          <w:rFonts w:cs="Arial"/>
          <w:color w:val="000000"/>
        </w:rPr>
        <w:t>00,00 zł, NIP: 855-00-24-412, REGON:  810 561 303 reprezentowaną przez</w:t>
      </w:r>
      <w:r w:rsidRPr="00FC0527">
        <w:rPr>
          <w:rFonts w:cs="Arial"/>
        </w:rPr>
        <w:t>:</w:t>
      </w:r>
    </w:p>
    <w:p w14:paraId="77FAE8A8" w14:textId="77777777" w:rsidR="00C21F0B" w:rsidRDefault="00C21F0B" w:rsidP="00C21F0B">
      <w:pPr>
        <w:jc w:val="both"/>
        <w:rPr>
          <w:rFonts w:cs="Arial"/>
        </w:rPr>
      </w:pPr>
    </w:p>
    <w:p w14:paraId="6FBC5AEE" w14:textId="1004069B" w:rsidR="00C21F0B" w:rsidRPr="00FC0527" w:rsidRDefault="00C21F0B" w:rsidP="00C21F0B">
      <w:pPr>
        <w:jc w:val="both"/>
        <w:rPr>
          <w:rFonts w:cs="Arial"/>
        </w:rPr>
      </w:pPr>
      <w:r>
        <w:rPr>
          <w:rFonts w:cs="Arial"/>
        </w:rPr>
        <w:t xml:space="preserve">Prezesa Zarządu - </w:t>
      </w:r>
      <w:r w:rsidRPr="00FC0527">
        <w:rPr>
          <w:rFonts w:cs="Arial"/>
        </w:rPr>
        <w:t xml:space="preserve">Dyrektora Naczelnego - mgr inż. </w:t>
      </w:r>
      <w:r w:rsidR="00FB05F8">
        <w:rPr>
          <w:rFonts w:cs="Arial"/>
        </w:rPr>
        <w:t>Dorotę Janowicz</w:t>
      </w:r>
    </w:p>
    <w:p w14:paraId="27F95DDD" w14:textId="77777777" w:rsidR="00C21F0B" w:rsidRDefault="00C21F0B" w:rsidP="00C21F0B">
      <w:pPr>
        <w:rPr>
          <w:rFonts w:cs="Arial"/>
        </w:rPr>
      </w:pPr>
    </w:p>
    <w:p w14:paraId="2492B570" w14:textId="77777777" w:rsidR="00C21F0B" w:rsidRPr="00FC0527" w:rsidRDefault="00C21F0B" w:rsidP="00C21F0B">
      <w:pPr>
        <w:rPr>
          <w:rFonts w:cs="Arial"/>
        </w:rPr>
      </w:pPr>
      <w:r w:rsidRPr="00FC0527">
        <w:rPr>
          <w:rFonts w:cs="Arial"/>
        </w:rPr>
        <w:t>zwaną w dalszej części umowy ZAMAWIAJĄCYM</w:t>
      </w:r>
    </w:p>
    <w:p w14:paraId="2B474E79" w14:textId="77777777" w:rsidR="00C21F0B" w:rsidRDefault="00C21F0B" w:rsidP="00C21F0B">
      <w:pPr>
        <w:jc w:val="both"/>
        <w:rPr>
          <w:rFonts w:cs="Arial"/>
        </w:rPr>
      </w:pPr>
    </w:p>
    <w:p w14:paraId="699A480E" w14:textId="77777777" w:rsidR="00C21F0B" w:rsidRPr="00FC0527" w:rsidRDefault="00C21F0B" w:rsidP="00C21F0B">
      <w:pPr>
        <w:jc w:val="both"/>
        <w:rPr>
          <w:rFonts w:cs="Arial"/>
        </w:rPr>
      </w:pPr>
      <w:r w:rsidRPr="00FC0527">
        <w:rPr>
          <w:rFonts w:cs="Arial"/>
        </w:rPr>
        <w:t>a:</w:t>
      </w:r>
    </w:p>
    <w:p w14:paraId="5ECB2198" w14:textId="77777777" w:rsidR="00C21F0B" w:rsidRPr="00FC0527" w:rsidRDefault="00C21F0B" w:rsidP="00C21F0B">
      <w:pPr>
        <w:pStyle w:val="Tekstpodstawowy3"/>
        <w:rPr>
          <w:rFonts w:cs="Arial"/>
          <w:sz w:val="22"/>
          <w:szCs w:val="22"/>
        </w:rPr>
      </w:pPr>
      <w:r w:rsidRPr="00FC0527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1D49C43" w14:textId="77777777" w:rsidR="00C21F0B" w:rsidRPr="00FC0527" w:rsidRDefault="00C21F0B" w:rsidP="00C21F0B">
      <w:pPr>
        <w:pStyle w:val="Tekstpodstawowy3"/>
        <w:rPr>
          <w:rFonts w:cs="Arial"/>
          <w:sz w:val="22"/>
          <w:szCs w:val="22"/>
        </w:rPr>
      </w:pPr>
      <w:r w:rsidRPr="00FC0527">
        <w:rPr>
          <w:rFonts w:cs="Arial"/>
          <w:sz w:val="22"/>
          <w:szCs w:val="22"/>
        </w:rPr>
        <w:t>z siedzibą w ........................................................................................., wpisaną do Krajowego Rejestru Sądowego, prowadzonego przez Sąd .........................................</w:t>
      </w:r>
    </w:p>
    <w:p w14:paraId="447B7A3A" w14:textId="77777777" w:rsidR="00C21F0B" w:rsidRPr="00FC0527" w:rsidRDefault="00C21F0B" w:rsidP="00C21F0B">
      <w:pPr>
        <w:pStyle w:val="Tekstpodstawowy3"/>
        <w:rPr>
          <w:rFonts w:cs="Arial"/>
          <w:sz w:val="22"/>
          <w:szCs w:val="22"/>
        </w:rPr>
      </w:pPr>
      <w:r w:rsidRPr="00FC0527">
        <w:rPr>
          <w:rFonts w:cs="Arial"/>
          <w:sz w:val="22"/>
          <w:szCs w:val="22"/>
        </w:rPr>
        <w:t>.................................................................... pod numerem ..........................................,</w:t>
      </w:r>
    </w:p>
    <w:p w14:paraId="500CCC46" w14:textId="77777777" w:rsidR="00C21F0B" w:rsidRPr="00FC0527" w:rsidRDefault="00C21F0B" w:rsidP="00C21F0B">
      <w:pPr>
        <w:jc w:val="both"/>
        <w:rPr>
          <w:rFonts w:cs="Arial"/>
        </w:rPr>
      </w:pPr>
      <w:r w:rsidRPr="00FC0527">
        <w:rPr>
          <w:rFonts w:cs="Arial"/>
        </w:rPr>
        <w:t>wpisaną do ewidencji Centralnej Ewidencji i Informacji o Działalności Gospodarczej pod reprezentowanym przez:</w:t>
      </w:r>
    </w:p>
    <w:p w14:paraId="16058508" w14:textId="77777777" w:rsidR="00C21F0B" w:rsidRPr="00FC0527" w:rsidRDefault="00C21F0B" w:rsidP="00C21F0B">
      <w:pPr>
        <w:jc w:val="both"/>
        <w:rPr>
          <w:rFonts w:cs="Arial"/>
        </w:rPr>
      </w:pPr>
      <w:r w:rsidRPr="00FC0527">
        <w:rPr>
          <w:rFonts w:cs="Arial"/>
        </w:rPr>
        <w:t>1) ..............................................................................................................</w:t>
      </w:r>
    </w:p>
    <w:p w14:paraId="6CCD3116" w14:textId="77777777" w:rsidR="00C21F0B" w:rsidRPr="00FC0527" w:rsidRDefault="00C21F0B" w:rsidP="00C21F0B">
      <w:pPr>
        <w:jc w:val="both"/>
        <w:rPr>
          <w:rFonts w:cs="Arial"/>
        </w:rPr>
      </w:pPr>
      <w:r w:rsidRPr="00FC0527">
        <w:rPr>
          <w:rFonts w:cs="Arial"/>
        </w:rPr>
        <w:t>2) ..............................................................................................................</w:t>
      </w:r>
    </w:p>
    <w:p w14:paraId="16E10724" w14:textId="77777777" w:rsidR="00C21F0B" w:rsidRPr="00FC0527" w:rsidRDefault="00C21F0B" w:rsidP="00C21F0B">
      <w:pPr>
        <w:jc w:val="both"/>
        <w:rPr>
          <w:rFonts w:cs="Arial"/>
        </w:rPr>
      </w:pPr>
      <w:r w:rsidRPr="00FC0527">
        <w:rPr>
          <w:rFonts w:cs="Arial"/>
        </w:rPr>
        <w:t>zwanym w dalszej części umowy WYKONAWCĄ</w:t>
      </w:r>
    </w:p>
    <w:p w14:paraId="51DBA427" w14:textId="77777777" w:rsidR="00C21F0B" w:rsidRPr="00FC0527" w:rsidRDefault="00C21F0B" w:rsidP="00C21F0B">
      <w:pPr>
        <w:jc w:val="both"/>
        <w:rPr>
          <w:rFonts w:cs="Arial"/>
        </w:rPr>
      </w:pPr>
    </w:p>
    <w:p w14:paraId="72354F38" w14:textId="77777777" w:rsidR="00C21F0B" w:rsidRPr="00FC0527" w:rsidRDefault="00C21F0B" w:rsidP="00C21F0B">
      <w:pPr>
        <w:jc w:val="both"/>
        <w:rPr>
          <w:rFonts w:cs="Arial"/>
        </w:rPr>
      </w:pPr>
    </w:p>
    <w:p w14:paraId="022D1C7F" w14:textId="35B5AEE8" w:rsidR="00C21F0B" w:rsidRPr="00441019" w:rsidRDefault="00C21F0B" w:rsidP="00441019">
      <w:pPr>
        <w:jc w:val="both"/>
        <w:rPr>
          <w:rFonts w:cs="Arial"/>
          <w:b/>
        </w:rPr>
      </w:pPr>
      <w:r w:rsidRPr="00441019">
        <w:rPr>
          <w:rFonts w:cs="Arial"/>
        </w:rPr>
        <w:t>W wyniku postępowania o udzielenie zamówienia polegającego n</w:t>
      </w:r>
      <w:r w:rsidRPr="00441019">
        <w:rPr>
          <w:rFonts w:cs="Arial"/>
          <w:color w:val="000000"/>
        </w:rPr>
        <w:t xml:space="preserve">a realizacji zadania publicznego pn.: </w:t>
      </w:r>
      <w:r w:rsidRPr="00441019">
        <w:rPr>
          <w:rFonts w:cs="Arial"/>
          <w:b/>
        </w:rPr>
        <w:t>„</w:t>
      </w:r>
      <w:r w:rsidR="00BB755A" w:rsidRPr="00441019">
        <w:rPr>
          <w:rFonts w:cs="Arial"/>
          <w:b/>
        </w:rPr>
        <w:t>Zakup wraz z dostawą środka chemicznego FLOKOR 1,2 A</w:t>
      </w:r>
      <w:r w:rsidRPr="00441019">
        <w:rPr>
          <w:rFonts w:cs="Arial"/>
          <w:b/>
        </w:rPr>
        <w:t xml:space="preserve">”, </w:t>
      </w:r>
      <w:r w:rsidRPr="00441019">
        <w:t>przeprowadzonego w oparciu o Regulamin Wewnętrzny ZWiK Sp. z o.o. w Świnoujściu w sprawie zasad, form i trybu udzielania zamówień na wykonanie robót budowlanych, dostaw i usług”</w:t>
      </w:r>
      <w:r w:rsidRPr="00441019">
        <w:rPr>
          <w:rFonts w:cs="Arial"/>
        </w:rPr>
        <w:t xml:space="preserve"> (wprowadzony uchwałą Zarządu ZWiK Sp. z o.o. Nr 82/2019 z dn. 12.09. 2019r.  z póżn. zm.), </w:t>
      </w:r>
      <w:r w:rsidRPr="00441019">
        <w:t xml:space="preserve">w trybie przetargu nieograniczonego została zawarta umowa o następującej treści: </w:t>
      </w:r>
    </w:p>
    <w:p w14:paraId="17822F71" w14:textId="77777777" w:rsidR="00441019" w:rsidRPr="00441019" w:rsidRDefault="00441019" w:rsidP="00441019">
      <w:pPr>
        <w:pStyle w:val="Nagwek1"/>
        <w:spacing w:before="0" w:after="0"/>
        <w:jc w:val="center"/>
        <w:rPr>
          <w:sz w:val="22"/>
          <w:szCs w:val="22"/>
        </w:rPr>
      </w:pPr>
    </w:p>
    <w:p w14:paraId="17AADF13" w14:textId="2289B219" w:rsidR="00C21F0B" w:rsidRPr="00441019" w:rsidRDefault="00C21F0B" w:rsidP="00441019">
      <w:pPr>
        <w:pStyle w:val="Nagwek1"/>
        <w:spacing w:before="0" w:after="0"/>
        <w:jc w:val="center"/>
        <w:rPr>
          <w:sz w:val="22"/>
          <w:szCs w:val="22"/>
        </w:rPr>
      </w:pPr>
      <w:r w:rsidRPr="00441019">
        <w:rPr>
          <w:sz w:val="22"/>
          <w:szCs w:val="22"/>
        </w:rPr>
        <w:t>Przedmiot umowy</w:t>
      </w:r>
    </w:p>
    <w:p w14:paraId="113C9275" w14:textId="57B46C40" w:rsidR="00C21F0B" w:rsidRPr="00441019" w:rsidRDefault="00C21F0B" w:rsidP="00441019">
      <w:pPr>
        <w:jc w:val="center"/>
        <w:rPr>
          <w:rFonts w:cs="Arial"/>
          <w:b/>
        </w:rPr>
      </w:pPr>
      <w:r w:rsidRPr="00441019">
        <w:rPr>
          <w:rFonts w:cs="Arial"/>
          <w:b/>
        </w:rPr>
        <w:t>§ 1</w:t>
      </w:r>
      <w:r w:rsidR="002F1B33" w:rsidRPr="00441019">
        <w:rPr>
          <w:rFonts w:cs="Arial"/>
          <w:b/>
        </w:rPr>
        <w:t>.</w:t>
      </w:r>
    </w:p>
    <w:p w14:paraId="4385F4B1" w14:textId="77777777" w:rsidR="002F1B33" w:rsidRPr="00441019" w:rsidRDefault="002F1B33" w:rsidP="00E63BD3">
      <w:pPr>
        <w:pStyle w:val="Tekstpodstawowy"/>
        <w:numPr>
          <w:ilvl w:val="0"/>
          <w:numId w:val="23"/>
        </w:numPr>
        <w:jc w:val="both"/>
        <w:rPr>
          <w:sz w:val="22"/>
          <w:szCs w:val="22"/>
        </w:rPr>
      </w:pPr>
      <w:r w:rsidRPr="00441019">
        <w:rPr>
          <w:sz w:val="22"/>
          <w:szCs w:val="22"/>
        </w:rPr>
        <w:t xml:space="preserve">Wykonawca zobowiązuje się wobec Zamawiającego do dostawy środka chemicznego: </w:t>
      </w:r>
      <w:r w:rsidRPr="00441019">
        <w:rPr>
          <w:b/>
          <w:bCs/>
          <w:sz w:val="22"/>
          <w:szCs w:val="22"/>
        </w:rPr>
        <w:t>FLOKOR 1,2A</w:t>
      </w:r>
      <w:r w:rsidRPr="00441019">
        <w:rPr>
          <w:sz w:val="22"/>
          <w:szCs w:val="22"/>
        </w:rPr>
        <w:t xml:space="preserve"> w ilości 12 m</w:t>
      </w:r>
      <w:r w:rsidRPr="00441019">
        <w:rPr>
          <w:sz w:val="22"/>
          <w:szCs w:val="22"/>
          <w:vertAlign w:val="superscript"/>
        </w:rPr>
        <w:t xml:space="preserve">3 </w:t>
      </w:r>
      <w:r w:rsidRPr="00441019">
        <w:rPr>
          <w:sz w:val="22"/>
          <w:szCs w:val="22"/>
        </w:rPr>
        <w:t>(Szczegółowy opis przedmiotu zamówienia stanowi załącznik nr 1 do umowy).</w:t>
      </w:r>
    </w:p>
    <w:p w14:paraId="050910BB" w14:textId="77777777" w:rsidR="002F1B33" w:rsidRPr="00441019" w:rsidRDefault="002F1B33" w:rsidP="00E63BD3">
      <w:pPr>
        <w:pStyle w:val="Tekstpodstawowy"/>
        <w:numPr>
          <w:ilvl w:val="0"/>
          <w:numId w:val="23"/>
        </w:numPr>
        <w:jc w:val="both"/>
        <w:rPr>
          <w:sz w:val="22"/>
          <w:szCs w:val="22"/>
        </w:rPr>
      </w:pPr>
      <w:r w:rsidRPr="00441019">
        <w:rPr>
          <w:sz w:val="22"/>
          <w:szCs w:val="22"/>
        </w:rPr>
        <w:lastRenderedPageBreak/>
        <w:t>Wykonawca zobowiązuje się do dołączenia do każdej partii  dostarczanego środka chemicznego FLOKOR 1,2A - aktualnego atestu PZH oraz  aktualnej</w:t>
      </w:r>
      <w:r w:rsidRPr="00441019">
        <w:rPr>
          <w:color w:val="000000"/>
          <w:sz w:val="22"/>
          <w:szCs w:val="22"/>
        </w:rPr>
        <w:t xml:space="preserve"> karty charakterystyki</w:t>
      </w:r>
      <w:r w:rsidRPr="00441019">
        <w:rPr>
          <w:sz w:val="22"/>
          <w:szCs w:val="22"/>
        </w:rPr>
        <w:t>,</w:t>
      </w:r>
    </w:p>
    <w:p w14:paraId="47D39506" w14:textId="77777777" w:rsidR="002F1B33" w:rsidRPr="00441019" w:rsidRDefault="002F1B33" w:rsidP="00E63BD3">
      <w:pPr>
        <w:pStyle w:val="Tekstpodstawowy"/>
        <w:numPr>
          <w:ilvl w:val="0"/>
          <w:numId w:val="23"/>
        </w:numPr>
        <w:jc w:val="both"/>
        <w:rPr>
          <w:sz w:val="22"/>
          <w:szCs w:val="22"/>
        </w:rPr>
      </w:pPr>
      <w:r w:rsidRPr="00441019">
        <w:rPr>
          <w:sz w:val="22"/>
          <w:szCs w:val="22"/>
        </w:rPr>
        <w:t xml:space="preserve">Wykonawca gwarantuje, że oferowany przez niego przedmiot umowy jest wolny od wad i  będzie opisany (oznakowany) w języku polskim. </w:t>
      </w:r>
    </w:p>
    <w:p w14:paraId="1B08DEC6" w14:textId="0113C89A" w:rsidR="002F1B33" w:rsidRPr="00441019" w:rsidRDefault="002F1B33" w:rsidP="00E63BD3">
      <w:pPr>
        <w:pStyle w:val="Tekstpodstawowy"/>
        <w:numPr>
          <w:ilvl w:val="0"/>
          <w:numId w:val="23"/>
        </w:numPr>
        <w:jc w:val="both"/>
        <w:rPr>
          <w:sz w:val="22"/>
          <w:szCs w:val="22"/>
        </w:rPr>
      </w:pPr>
      <w:r w:rsidRPr="00441019">
        <w:rPr>
          <w:sz w:val="22"/>
          <w:szCs w:val="22"/>
        </w:rPr>
        <w:t>Zamawiający będzie zgłaszać Wykonawcy zapotrzebowanie na daną partię środków opisanych w § 1 ust. 1, drogą elektroniczną na</w:t>
      </w:r>
      <w:r w:rsidR="00441019" w:rsidRPr="00441019">
        <w:rPr>
          <w:sz w:val="22"/>
          <w:szCs w:val="22"/>
        </w:rPr>
        <w:t xml:space="preserve"> </w:t>
      </w:r>
      <w:r w:rsidRPr="00441019">
        <w:rPr>
          <w:sz w:val="22"/>
          <w:szCs w:val="22"/>
        </w:rPr>
        <w:t>adres email: …………………………</w:t>
      </w:r>
    </w:p>
    <w:p w14:paraId="3E57125E" w14:textId="77777777" w:rsidR="002F1B33" w:rsidRPr="00441019" w:rsidRDefault="002F1B33" w:rsidP="00E63BD3">
      <w:pPr>
        <w:pStyle w:val="Tekstpodstawowy"/>
        <w:numPr>
          <w:ilvl w:val="0"/>
          <w:numId w:val="23"/>
        </w:numPr>
        <w:jc w:val="both"/>
        <w:rPr>
          <w:sz w:val="22"/>
          <w:szCs w:val="22"/>
        </w:rPr>
      </w:pPr>
      <w:r w:rsidRPr="00441019">
        <w:rPr>
          <w:sz w:val="22"/>
          <w:szCs w:val="22"/>
        </w:rPr>
        <w:t>Wykonawca zobowiązuje się do dostarczenia danej partii środków w terminie do 3 dni kalendarzowych od dnia otrzymania zapotrzebowania, o którym mowa w ust. 4 powyżej.</w:t>
      </w:r>
    </w:p>
    <w:p w14:paraId="2D688215" w14:textId="77777777" w:rsidR="002F1B33" w:rsidRPr="00441019" w:rsidRDefault="002F1B33" w:rsidP="00E63BD3">
      <w:pPr>
        <w:pStyle w:val="Tekstpodstawowy"/>
        <w:numPr>
          <w:ilvl w:val="0"/>
          <w:numId w:val="23"/>
        </w:numPr>
        <w:tabs>
          <w:tab w:val="clear" w:pos="420"/>
        </w:tabs>
        <w:jc w:val="both"/>
        <w:rPr>
          <w:sz w:val="22"/>
          <w:szCs w:val="22"/>
        </w:rPr>
      </w:pPr>
      <w:r w:rsidRPr="00441019">
        <w:rPr>
          <w:sz w:val="22"/>
          <w:szCs w:val="22"/>
        </w:rPr>
        <w:t xml:space="preserve">Wykonawca zobowiązuje się do dostarczenia środka chemicznego FLOKOR 1,2A - do miejsca przeznaczenia tj. Świnoujście ul. Wrzosowa 10  Ujęcie Wody ODRA. </w:t>
      </w:r>
    </w:p>
    <w:p w14:paraId="1D53229E" w14:textId="77777777" w:rsidR="002F1B33" w:rsidRPr="00441019" w:rsidRDefault="002F1B33" w:rsidP="00E63BD3">
      <w:pPr>
        <w:pStyle w:val="Akapitzlist"/>
        <w:numPr>
          <w:ilvl w:val="0"/>
          <w:numId w:val="24"/>
        </w:numPr>
        <w:jc w:val="both"/>
        <w:rPr>
          <w:rFonts w:cs="Arial"/>
        </w:rPr>
      </w:pPr>
      <w:r w:rsidRPr="00441019">
        <w:rPr>
          <w:rFonts w:cs="Arial"/>
        </w:rPr>
        <w:t xml:space="preserve">Dostawy danej partii FLOKOR 1,2A odbywały się będą w dniach roboczych od poniedziałku do piątku w godzinach od 8 </w:t>
      </w:r>
      <w:r w:rsidRPr="00441019">
        <w:rPr>
          <w:rFonts w:cs="Arial"/>
          <w:vertAlign w:val="superscript"/>
        </w:rPr>
        <w:t xml:space="preserve">00 </w:t>
      </w:r>
      <w:r w:rsidRPr="00441019">
        <w:rPr>
          <w:rFonts w:cs="Arial"/>
        </w:rPr>
        <w:t xml:space="preserve">do 14 </w:t>
      </w:r>
      <w:r w:rsidRPr="00441019">
        <w:rPr>
          <w:rFonts w:cs="Arial"/>
          <w:vertAlign w:val="superscript"/>
        </w:rPr>
        <w:t>00</w:t>
      </w:r>
      <w:r w:rsidRPr="00441019">
        <w:rPr>
          <w:rFonts w:cs="Arial"/>
        </w:rPr>
        <w:t xml:space="preserve">. Dostawy będą potwierdzane pisemnie przez upoważnionego przedstawiciela Zamawiającego. </w:t>
      </w:r>
    </w:p>
    <w:p w14:paraId="1963C9B6" w14:textId="77777777" w:rsidR="002F1B33" w:rsidRPr="00441019" w:rsidRDefault="002F1B33" w:rsidP="00E63BD3">
      <w:pPr>
        <w:pStyle w:val="Akapitzlist"/>
        <w:numPr>
          <w:ilvl w:val="0"/>
          <w:numId w:val="24"/>
        </w:numPr>
        <w:tabs>
          <w:tab w:val="clear" w:pos="420"/>
        </w:tabs>
        <w:ind w:left="426"/>
        <w:jc w:val="both"/>
        <w:rPr>
          <w:rFonts w:cs="Arial"/>
        </w:rPr>
      </w:pPr>
      <w:r w:rsidRPr="00441019">
        <w:rPr>
          <w:rFonts w:cs="Arial"/>
        </w:rPr>
        <w:t>W przypadku dostawy wadliwego środka chemicznego Wykonawca zobowiązuje się do niezwłocznej (nie później niż w terminie 7 dni) wymiany na wolny od wad, niezależnie od naliczanych kar umownych zgodnie z § 6 umowy.</w:t>
      </w:r>
    </w:p>
    <w:p w14:paraId="243E1B71" w14:textId="77777777" w:rsidR="002F1B33" w:rsidRPr="00441019" w:rsidRDefault="002F1B33" w:rsidP="00E63BD3">
      <w:pPr>
        <w:pStyle w:val="Tekstpodstawowy"/>
        <w:numPr>
          <w:ilvl w:val="0"/>
          <w:numId w:val="24"/>
        </w:numPr>
        <w:jc w:val="both"/>
        <w:rPr>
          <w:bCs/>
          <w:color w:val="000000"/>
          <w:sz w:val="22"/>
          <w:szCs w:val="22"/>
        </w:rPr>
      </w:pPr>
      <w:r w:rsidRPr="00441019">
        <w:rPr>
          <w:sz w:val="22"/>
          <w:szCs w:val="22"/>
        </w:rPr>
        <w:t>Wykonawca zobowiązuje się do odbioru pojemników, w których dostarczać będzie środek chemiczny oraz palety, na koszt własny najpóźniej</w:t>
      </w:r>
      <w:r w:rsidRPr="00441019">
        <w:rPr>
          <w:bCs/>
          <w:sz w:val="22"/>
          <w:szCs w:val="22"/>
        </w:rPr>
        <w:t xml:space="preserve"> </w:t>
      </w:r>
      <w:r w:rsidRPr="00441019">
        <w:rPr>
          <w:bCs/>
          <w:color w:val="000000"/>
          <w:sz w:val="22"/>
          <w:szCs w:val="22"/>
        </w:rPr>
        <w:t xml:space="preserve">przed upływem terminu obowiązywania umowy. </w:t>
      </w:r>
    </w:p>
    <w:p w14:paraId="7DAF8D19" w14:textId="77777777" w:rsidR="002F1B33" w:rsidRPr="00441019" w:rsidRDefault="002F1B33" w:rsidP="00E63BD3">
      <w:pPr>
        <w:pStyle w:val="Tekstpodstawowy"/>
        <w:numPr>
          <w:ilvl w:val="0"/>
          <w:numId w:val="24"/>
        </w:numPr>
        <w:jc w:val="both"/>
        <w:rPr>
          <w:color w:val="000000"/>
          <w:sz w:val="22"/>
          <w:szCs w:val="22"/>
        </w:rPr>
      </w:pPr>
      <w:r w:rsidRPr="00441019">
        <w:rPr>
          <w:color w:val="000000"/>
          <w:sz w:val="22"/>
          <w:szCs w:val="22"/>
        </w:rPr>
        <w:t>Wykonawca zobowiązuje się w terminie nie później niż 3 dni przed planowanym odbiorem pojemników oraz palet, powiadomić o tym fakcie Zamawiającego.</w:t>
      </w:r>
    </w:p>
    <w:p w14:paraId="52C4EA1F" w14:textId="77777777" w:rsidR="002F1B33" w:rsidRPr="00441019" w:rsidRDefault="002F1B33" w:rsidP="00E63BD3">
      <w:pPr>
        <w:pStyle w:val="Akapitzlist"/>
        <w:numPr>
          <w:ilvl w:val="0"/>
          <w:numId w:val="24"/>
        </w:numPr>
        <w:jc w:val="both"/>
        <w:rPr>
          <w:rFonts w:cs="Arial"/>
          <w:b/>
        </w:rPr>
      </w:pPr>
      <w:r w:rsidRPr="00441019">
        <w:rPr>
          <w:rFonts w:cs="Arial"/>
          <w:color w:val="000000"/>
        </w:rPr>
        <w:t>Zamawiający odeśle pojemniki oraz palety na koszt Wykonawcy w przypadku gdy Wykonawca po upływie 1 miesiąca od zakończenia terminu obowiązywania umowy, nie dokona ich odbioru, na co Wykonawca wyraża zgodę.</w:t>
      </w:r>
    </w:p>
    <w:p w14:paraId="3262535C" w14:textId="77777777" w:rsidR="002F1B33" w:rsidRPr="00441019" w:rsidRDefault="002F1B33" w:rsidP="00C21F0B">
      <w:pPr>
        <w:jc w:val="center"/>
        <w:rPr>
          <w:rFonts w:cs="Arial"/>
          <w:b/>
        </w:rPr>
      </w:pPr>
    </w:p>
    <w:p w14:paraId="01475B9A" w14:textId="77777777" w:rsidR="002F1B33" w:rsidRPr="00441019" w:rsidRDefault="002F1B33" w:rsidP="002F1B33">
      <w:pPr>
        <w:pStyle w:val="Nagwek2"/>
        <w:jc w:val="center"/>
        <w:rPr>
          <w:b/>
          <w:bCs/>
          <w:i/>
          <w:sz w:val="22"/>
          <w:szCs w:val="22"/>
        </w:rPr>
      </w:pPr>
      <w:r w:rsidRPr="00441019">
        <w:rPr>
          <w:b/>
          <w:bCs/>
          <w:sz w:val="22"/>
          <w:szCs w:val="22"/>
        </w:rPr>
        <w:t>Termin wykonania przedmiotu umowy</w:t>
      </w:r>
    </w:p>
    <w:p w14:paraId="2991CD48" w14:textId="22D81BEF" w:rsidR="002F1B33" w:rsidRPr="00441019" w:rsidRDefault="002F1B33" w:rsidP="002F1B33">
      <w:pPr>
        <w:jc w:val="center"/>
        <w:rPr>
          <w:rFonts w:cs="Arial"/>
        </w:rPr>
      </w:pPr>
      <w:r w:rsidRPr="00441019">
        <w:rPr>
          <w:rFonts w:cs="Arial"/>
          <w:b/>
        </w:rPr>
        <w:t>§ 2.</w:t>
      </w:r>
    </w:p>
    <w:p w14:paraId="597D1D0E" w14:textId="77777777" w:rsidR="002F1B33" w:rsidRPr="00441019" w:rsidRDefault="002F1B33" w:rsidP="00E63BD3">
      <w:pPr>
        <w:pStyle w:val="Akapitzlist"/>
        <w:numPr>
          <w:ilvl w:val="0"/>
          <w:numId w:val="25"/>
        </w:numPr>
        <w:ind w:left="426" w:hanging="426"/>
        <w:jc w:val="both"/>
        <w:rPr>
          <w:rFonts w:cs="Arial"/>
        </w:rPr>
      </w:pPr>
      <w:r w:rsidRPr="00441019">
        <w:rPr>
          <w:rFonts w:cs="Arial"/>
        </w:rPr>
        <w:t>Umowa obowiązywać będzie przez okres 12 miesięcy od dnia podpisania tj. od................. r. do .................. r.</w:t>
      </w:r>
    </w:p>
    <w:p w14:paraId="2FD095B4" w14:textId="77777777" w:rsidR="002F1B33" w:rsidRPr="00441019" w:rsidRDefault="002F1B33" w:rsidP="00E63BD3">
      <w:pPr>
        <w:pStyle w:val="Akapitzlist"/>
        <w:numPr>
          <w:ilvl w:val="0"/>
          <w:numId w:val="25"/>
        </w:numPr>
        <w:ind w:left="426" w:hanging="426"/>
        <w:jc w:val="both"/>
        <w:rPr>
          <w:rFonts w:cs="Arial"/>
        </w:rPr>
      </w:pPr>
      <w:r w:rsidRPr="00441019">
        <w:rPr>
          <w:rFonts w:cs="Arial"/>
        </w:rPr>
        <w:t>W przypadku gdy Wykonawca wykonuje przedmiot umowy w sposób wadliwy albo sprzeczny z umową, Zamawiający może wezwać Wykonawcę do zmiany sposobu wykonania wyznaczając Wykonawcy  termin 7 dni, a po bezskutecznym upływie wyznaczonego terminu od  umowy odstąpić.</w:t>
      </w:r>
    </w:p>
    <w:p w14:paraId="72973E11" w14:textId="77777777" w:rsidR="002F1B33" w:rsidRPr="00441019" w:rsidRDefault="002F1B33" w:rsidP="00C21F0B">
      <w:pPr>
        <w:pStyle w:val="Tekstpodstawowy"/>
        <w:jc w:val="center"/>
        <w:rPr>
          <w:rFonts w:cs="Arial"/>
          <w:b/>
          <w:sz w:val="22"/>
          <w:szCs w:val="22"/>
        </w:rPr>
      </w:pPr>
    </w:p>
    <w:p w14:paraId="6CF48AEB" w14:textId="60AF137B" w:rsidR="002F1B33" w:rsidRPr="00441019" w:rsidRDefault="002F1B33" w:rsidP="00C21F0B">
      <w:pPr>
        <w:pStyle w:val="Tekstpodstawowy"/>
        <w:jc w:val="center"/>
        <w:rPr>
          <w:rFonts w:cs="Arial"/>
          <w:b/>
          <w:sz w:val="22"/>
          <w:szCs w:val="22"/>
        </w:rPr>
      </w:pPr>
      <w:r w:rsidRPr="00441019">
        <w:rPr>
          <w:rFonts w:cs="Arial"/>
          <w:b/>
          <w:sz w:val="22"/>
          <w:szCs w:val="22"/>
        </w:rPr>
        <w:t>Osoby odpowiedzialne</w:t>
      </w:r>
    </w:p>
    <w:p w14:paraId="2D38501C" w14:textId="378B439B" w:rsidR="00C21F0B" w:rsidRPr="00441019" w:rsidRDefault="00C21F0B" w:rsidP="00C21F0B">
      <w:pPr>
        <w:pStyle w:val="Tekstpodstawowy"/>
        <w:jc w:val="center"/>
        <w:rPr>
          <w:rFonts w:cs="Arial"/>
          <w:b/>
          <w:sz w:val="22"/>
          <w:szCs w:val="22"/>
        </w:rPr>
      </w:pPr>
      <w:r w:rsidRPr="00441019">
        <w:rPr>
          <w:rFonts w:cs="Arial"/>
          <w:b/>
          <w:sz w:val="22"/>
          <w:szCs w:val="22"/>
        </w:rPr>
        <w:t>§ 3</w:t>
      </w:r>
      <w:r w:rsidR="002F1B33" w:rsidRPr="00441019">
        <w:rPr>
          <w:rFonts w:cs="Arial"/>
          <w:b/>
          <w:sz w:val="22"/>
          <w:szCs w:val="22"/>
        </w:rPr>
        <w:t>.</w:t>
      </w:r>
    </w:p>
    <w:p w14:paraId="7E9A6E87" w14:textId="35D68192" w:rsidR="00C21F0B" w:rsidRPr="00441019" w:rsidRDefault="00C21F0B" w:rsidP="002F1B33">
      <w:pPr>
        <w:pStyle w:val="Tekstpodstawowy"/>
        <w:jc w:val="both"/>
        <w:rPr>
          <w:sz w:val="22"/>
          <w:szCs w:val="22"/>
        </w:rPr>
      </w:pPr>
      <w:r w:rsidRPr="00441019">
        <w:rPr>
          <w:rFonts w:cs="Arial"/>
          <w:sz w:val="22"/>
          <w:szCs w:val="22"/>
        </w:rPr>
        <w:t>1. Osobą odpowiedzialną w sprawach związanych z realizacją niniejszej umowy ze strony Zamawiającego jest</w:t>
      </w:r>
      <w:r w:rsidR="002F1B33" w:rsidRPr="00441019">
        <w:rPr>
          <w:rFonts w:cs="Arial"/>
          <w:sz w:val="22"/>
          <w:szCs w:val="22"/>
        </w:rPr>
        <w:t xml:space="preserve"> Andrzej Czop</w:t>
      </w:r>
      <w:r w:rsidR="001F4622" w:rsidRPr="00441019">
        <w:rPr>
          <w:rFonts w:cs="Arial"/>
          <w:sz w:val="22"/>
          <w:szCs w:val="22"/>
        </w:rPr>
        <w:t>, telefon kontaktowy 6</w:t>
      </w:r>
      <w:r w:rsidR="002F1B33" w:rsidRPr="00441019">
        <w:rPr>
          <w:rFonts w:cs="Arial"/>
          <w:sz w:val="22"/>
          <w:szCs w:val="22"/>
        </w:rPr>
        <w:t>01 879 983</w:t>
      </w:r>
      <w:r w:rsidR="001F4622" w:rsidRPr="00441019">
        <w:rPr>
          <w:rFonts w:cs="Arial"/>
          <w:sz w:val="22"/>
          <w:szCs w:val="22"/>
        </w:rPr>
        <w:t xml:space="preserve">, e-mail: </w:t>
      </w:r>
      <w:hyperlink r:id="rId28" w:history="1">
        <w:r w:rsidR="00F53ED8" w:rsidRPr="009A39C4">
          <w:rPr>
            <w:rStyle w:val="Hipercze"/>
            <w:rFonts w:cs="Arial"/>
            <w:sz w:val="22"/>
            <w:szCs w:val="22"/>
          </w:rPr>
          <w:t>aczop@zwik.fn.pl</w:t>
        </w:r>
      </w:hyperlink>
      <w:r w:rsidR="00F53ED8">
        <w:rPr>
          <w:rFonts w:cs="Arial"/>
          <w:sz w:val="22"/>
          <w:szCs w:val="22"/>
        </w:rPr>
        <w:t> </w:t>
      </w:r>
      <w:r w:rsidR="002F1B33" w:rsidRPr="00441019">
        <w:rPr>
          <w:rFonts w:cs="Arial"/>
          <w:sz w:val="22"/>
          <w:szCs w:val="22"/>
        </w:rPr>
        <w:t xml:space="preserve">, </w:t>
      </w:r>
      <w:r w:rsidR="002F1B33" w:rsidRPr="00441019">
        <w:rPr>
          <w:sz w:val="22"/>
          <w:szCs w:val="22"/>
        </w:rPr>
        <w:t>bez uprawnienia do zaciągania zobowiązań finansowych.</w:t>
      </w:r>
      <w:r w:rsidRPr="00441019">
        <w:rPr>
          <w:rFonts w:cs="Arial"/>
          <w:sz w:val="22"/>
          <w:szCs w:val="22"/>
        </w:rPr>
        <w:tab/>
      </w:r>
    </w:p>
    <w:p w14:paraId="2DBCF407" w14:textId="78829A6E" w:rsidR="007F0682" w:rsidRPr="00441019" w:rsidRDefault="00C21F0B" w:rsidP="00C21F0B">
      <w:pPr>
        <w:jc w:val="both"/>
        <w:rPr>
          <w:rFonts w:cs="Arial"/>
        </w:rPr>
      </w:pPr>
      <w:r w:rsidRPr="00441019">
        <w:rPr>
          <w:rFonts w:cs="Arial"/>
        </w:rPr>
        <w:t>2. Osobą odpowiedzialną za realizację umowy ze strony Wykonawcy jest ……………………………………………………………………………………………………………</w:t>
      </w:r>
      <w:r w:rsidR="007F0682" w:rsidRPr="00441019">
        <w:rPr>
          <w:rFonts w:cs="Arial"/>
        </w:rPr>
        <w:t xml:space="preserve"> </w:t>
      </w:r>
    </w:p>
    <w:p w14:paraId="43340142" w14:textId="77777777" w:rsidR="00C21F0B" w:rsidRPr="00441019" w:rsidRDefault="00C21F0B" w:rsidP="00C21F0B">
      <w:pPr>
        <w:jc w:val="center"/>
        <w:rPr>
          <w:rFonts w:cs="Arial"/>
          <w:b/>
        </w:rPr>
      </w:pPr>
    </w:p>
    <w:p w14:paraId="71C4279E" w14:textId="77777777" w:rsidR="002F1B33" w:rsidRPr="00441019" w:rsidRDefault="002F1B33" w:rsidP="002F1B33">
      <w:pPr>
        <w:pStyle w:val="Nagwek2"/>
        <w:jc w:val="center"/>
        <w:rPr>
          <w:b/>
          <w:bCs/>
          <w:i/>
          <w:sz w:val="22"/>
          <w:szCs w:val="22"/>
        </w:rPr>
      </w:pPr>
      <w:r w:rsidRPr="00441019">
        <w:rPr>
          <w:b/>
          <w:bCs/>
          <w:sz w:val="22"/>
          <w:szCs w:val="22"/>
        </w:rPr>
        <w:lastRenderedPageBreak/>
        <w:t>Warunki cenowe</w:t>
      </w:r>
    </w:p>
    <w:p w14:paraId="0D30C486" w14:textId="77777777" w:rsidR="002F1B33" w:rsidRPr="00441019" w:rsidRDefault="002F1B33" w:rsidP="002F1B33">
      <w:pPr>
        <w:jc w:val="center"/>
        <w:rPr>
          <w:rFonts w:cs="Arial"/>
          <w:b/>
        </w:rPr>
      </w:pPr>
      <w:r w:rsidRPr="00441019">
        <w:rPr>
          <w:rFonts w:cs="Arial"/>
          <w:b/>
        </w:rPr>
        <w:t>§ 4.</w:t>
      </w:r>
    </w:p>
    <w:p w14:paraId="22F0005A" w14:textId="77777777" w:rsidR="002F1B33" w:rsidRPr="00441019" w:rsidRDefault="002F1B33" w:rsidP="00E63BD3">
      <w:pPr>
        <w:pStyle w:val="Akapitzlist"/>
        <w:numPr>
          <w:ilvl w:val="1"/>
          <w:numId w:val="26"/>
        </w:numPr>
        <w:ind w:left="426" w:hanging="426"/>
        <w:jc w:val="both"/>
        <w:rPr>
          <w:rFonts w:cs="Arial"/>
        </w:rPr>
      </w:pPr>
      <w:r w:rsidRPr="00441019">
        <w:rPr>
          <w:rFonts w:cs="Arial"/>
        </w:rPr>
        <w:t>Cena brutto za dostawę jednego m</w:t>
      </w:r>
      <w:r w:rsidRPr="00441019">
        <w:rPr>
          <w:rFonts w:cs="Arial"/>
          <w:vertAlign w:val="superscript"/>
        </w:rPr>
        <w:t>3</w:t>
      </w:r>
      <w:r w:rsidRPr="00441019">
        <w:rPr>
          <w:rFonts w:cs="Arial"/>
        </w:rPr>
        <w:t xml:space="preserve"> środka chemicznego FLOKOR 1,2A wynosi ............................zł  </w:t>
      </w:r>
    </w:p>
    <w:p w14:paraId="6C4A54F5" w14:textId="77777777" w:rsidR="002F1B33" w:rsidRPr="00441019" w:rsidRDefault="002F1B33" w:rsidP="002F1B33">
      <w:pPr>
        <w:ind w:left="851" w:hanging="426"/>
        <w:jc w:val="both"/>
        <w:rPr>
          <w:rFonts w:cs="Arial"/>
        </w:rPr>
      </w:pPr>
      <w:r w:rsidRPr="00441019">
        <w:rPr>
          <w:rFonts w:cs="Arial"/>
        </w:rPr>
        <w:t>słownie: .......................................................................................................................</w:t>
      </w:r>
    </w:p>
    <w:p w14:paraId="7AAA3A27" w14:textId="77777777" w:rsidR="002F1B33" w:rsidRPr="00441019" w:rsidRDefault="002F1B33" w:rsidP="002F1B33">
      <w:pPr>
        <w:ind w:left="851" w:hanging="426"/>
        <w:jc w:val="both"/>
        <w:rPr>
          <w:rFonts w:cs="Arial"/>
        </w:rPr>
      </w:pPr>
      <w:r w:rsidRPr="00441019">
        <w:rPr>
          <w:rFonts w:cs="Arial"/>
        </w:rPr>
        <w:t>w tym podatek VAT ......... % tj. .....................................zł</w:t>
      </w:r>
    </w:p>
    <w:p w14:paraId="6F85F3CF" w14:textId="77777777" w:rsidR="002F1B33" w:rsidRPr="00441019" w:rsidRDefault="002F1B33" w:rsidP="002F1B33">
      <w:pPr>
        <w:ind w:left="284" w:hanging="284"/>
        <w:jc w:val="both"/>
        <w:rPr>
          <w:rFonts w:cs="Arial"/>
          <w:color w:val="000000"/>
        </w:rPr>
      </w:pPr>
      <w:r w:rsidRPr="00441019">
        <w:rPr>
          <w:rFonts w:cs="Arial"/>
          <w:bCs/>
          <w:color w:val="000000"/>
        </w:rPr>
        <w:t>2. Cena brutto za dostawę 12 m</w:t>
      </w:r>
      <w:r w:rsidRPr="00441019">
        <w:rPr>
          <w:rFonts w:cs="Arial"/>
          <w:bCs/>
          <w:color w:val="000000"/>
          <w:vertAlign w:val="superscript"/>
        </w:rPr>
        <w:t>3</w:t>
      </w:r>
      <w:r w:rsidRPr="00441019">
        <w:rPr>
          <w:rFonts w:cs="Arial"/>
          <w:bCs/>
          <w:color w:val="000000"/>
        </w:rPr>
        <w:t xml:space="preserve"> środka chemicznego FLOKOR 1,2A wynosi:</w:t>
      </w:r>
      <w:r w:rsidRPr="00441019">
        <w:rPr>
          <w:rFonts w:cs="Arial"/>
          <w:b/>
          <w:color w:val="000000"/>
        </w:rPr>
        <w:t xml:space="preserve"> </w:t>
      </w:r>
      <w:r w:rsidRPr="00441019">
        <w:rPr>
          <w:rFonts w:cs="Arial"/>
          <w:color w:val="000000"/>
        </w:rPr>
        <w:t>........................................................ zł  słownie:..................................................................................................................................</w:t>
      </w:r>
    </w:p>
    <w:p w14:paraId="00E73FF8" w14:textId="77777777" w:rsidR="002F1B33" w:rsidRPr="00441019" w:rsidRDefault="002F1B33" w:rsidP="002F1B33">
      <w:pPr>
        <w:jc w:val="both"/>
        <w:rPr>
          <w:rFonts w:cs="Arial"/>
          <w:color w:val="000000"/>
        </w:rPr>
      </w:pPr>
      <w:r w:rsidRPr="00441019">
        <w:rPr>
          <w:rFonts w:cs="Arial"/>
          <w:color w:val="000000"/>
        </w:rPr>
        <w:t xml:space="preserve">     w tym podatek VAT .........% tj. ............................zł</w:t>
      </w:r>
    </w:p>
    <w:p w14:paraId="428DB2A2" w14:textId="77777777" w:rsidR="002F1B33" w:rsidRPr="00441019" w:rsidRDefault="002F1B33" w:rsidP="00E63BD3">
      <w:pPr>
        <w:pStyle w:val="Akapitzlist"/>
        <w:numPr>
          <w:ilvl w:val="0"/>
          <w:numId w:val="28"/>
        </w:numPr>
        <w:ind w:left="360"/>
        <w:jc w:val="both"/>
        <w:rPr>
          <w:rFonts w:cs="Arial"/>
        </w:rPr>
      </w:pPr>
      <w:r w:rsidRPr="00441019">
        <w:rPr>
          <w:rFonts w:cs="Arial"/>
        </w:rPr>
        <w:t xml:space="preserve">Cena zawiera wszystkie koszty związane z wytworzeniem, zakupieniem i dostarczeniem przedmiotu umowy do miejsca przeznaczenia, o którym mowa w § 1 ust. 6 umowy.  </w:t>
      </w:r>
    </w:p>
    <w:p w14:paraId="51A8B32A" w14:textId="77777777" w:rsidR="00441019" w:rsidRDefault="00441019" w:rsidP="00441019">
      <w:pPr>
        <w:pStyle w:val="Nagwek1"/>
        <w:spacing w:before="0" w:after="0"/>
        <w:jc w:val="center"/>
        <w:rPr>
          <w:sz w:val="22"/>
          <w:szCs w:val="22"/>
        </w:rPr>
      </w:pPr>
    </w:p>
    <w:p w14:paraId="2611A54F" w14:textId="27A074AC" w:rsidR="002F1B33" w:rsidRPr="00441019" w:rsidRDefault="002F1B33" w:rsidP="00441019">
      <w:pPr>
        <w:pStyle w:val="Nagwek1"/>
        <w:spacing w:before="0" w:after="0"/>
        <w:jc w:val="center"/>
        <w:rPr>
          <w:sz w:val="22"/>
          <w:szCs w:val="22"/>
        </w:rPr>
      </w:pPr>
      <w:r w:rsidRPr="00441019">
        <w:rPr>
          <w:sz w:val="22"/>
          <w:szCs w:val="22"/>
        </w:rPr>
        <w:t>Warunki płatności</w:t>
      </w:r>
    </w:p>
    <w:p w14:paraId="0DFF94F4" w14:textId="77777777" w:rsidR="002F1B33" w:rsidRPr="00441019" w:rsidRDefault="002F1B33" w:rsidP="00441019">
      <w:pPr>
        <w:jc w:val="center"/>
        <w:rPr>
          <w:rFonts w:cs="Arial"/>
          <w:b/>
        </w:rPr>
      </w:pPr>
      <w:r w:rsidRPr="00441019">
        <w:rPr>
          <w:rFonts w:cs="Arial"/>
          <w:b/>
        </w:rPr>
        <w:t xml:space="preserve">§ 5. </w:t>
      </w:r>
    </w:p>
    <w:p w14:paraId="458C3E04" w14:textId="3D5AA7F2" w:rsidR="000A3269" w:rsidRPr="00441019" w:rsidRDefault="002F1B33" w:rsidP="00E63BD3">
      <w:pPr>
        <w:pStyle w:val="Akapitzlist"/>
        <w:numPr>
          <w:ilvl w:val="0"/>
          <w:numId w:val="27"/>
        </w:numPr>
        <w:ind w:left="426" w:hanging="426"/>
        <w:jc w:val="both"/>
        <w:rPr>
          <w:rFonts w:cs="Arial"/>
        </w:rPr>
      </w:pPr>
      <w:r w:rsidRPr="00441019">
        <w:rPr>
          <w:rFonts w:cs="Arial"/>
        </w:rPr>
        <w:t>Zapłata za dostawę nastąpi w terminie 21 dni od daty doręczenia faktury VAT  wraz                   z pisemnym potwierdzeniem odbioru dostawy bez zastrzeżeń przez upoważnionego przedstawiciela Zamawiającego</w:t>
      </w:r>
      <w:r w:rsidR="000A3269" w:rsidRPr="00441019">
        <w:rPr>
          <w:rFonts w:cs="Arial"/>
        </w:rPr>
        <w:t xml:space="preserve"> oraz (jeżeli dotyczy) dokumenty, o których mowa w </w:t>
      </w:r>
      <w:r w:rsidR="000A3269" w:rsidRPr="00441019">
        <w:rPr>
          <w:rFonts w:cs="Arial"/>
          <w:bCs/>
          <w:color w:val="000000"/>
        </w:rPr>
        <w:t>§ 8 ust. 3</w:t>
      </w:r>
      <w:r w:rsidR="001D6D59">
        <w:rPr>
          <w:rFonts w:cs="Arial"/>
          <w:bCs/>
          <w:color w:val="000000"/>
        </w:rPr>
        <w:t xml:space="preserve"> </w:t>
      </w:r>
      <w:r w:rsidR="000A3269" w:rsidRPr="00441019">
        <w:rPr>
          <w:rFonts w:cs="Arial"/>
          <w:bCs/>
          <w:color w:val="000000"/>
        </w:rPr>
        <w:t xml:space="preserve">umowy. </w:t>
      </w:r>
      <w:r w:rsidR="000A3269" w:rsidRPr="00441019">
        <w:rPr>
          <w:rFonts w:cs="Arial"/>
          <w:b/>
          <w:color w:val="000000"/>
        </w:rPr>
        <w:t xml:space="preserve"> </w:t>
      </w:r>
    </w:p>
    <w:p w14:paraId="21021289" w14:textId="6F0008D7" w:rsidR="002F1B33" w:rsidRPr="00441019" w:rsidRDefault="002F1B33" w:rsidP="00E63BD3">
      <w:pPr>
        <w:pStyle w:val="Akapitzlist"/>
        <w:numPr>
          <w:ilvl w:val="0"/>
          <w:numId w:val="27"/>
        </w:numPr>
        <w:ind w:left="426" w:hanging="426"/>
        <w:jc w:val="both"/>
        <w:rPr>
          <w:rFonts w:cs="Arial"/>
        </w:rPr>
      </w:pPr>
      <w:r w:rsidRPr="00441019">
        <w:rPr>
          <w:rFonts w:cs="Arial"/>
        </w:rPr>
        <w:t>Terminem zapłaty jest data obciążenia rachunku bankowego Zamawiającego.</w:t>
      </w:r>
    </w:p>
    <w:p w14:paraId="678DC698" w14:textId="77777777" w:rsidR="002F1B33" w:rsidRPr="00441019" w:rsidRDefault="002F1B33" w:rsidP="00E63BD3">
      <w:pPr>
        <w:pStyle w:val="Akapitzlist"/>
        <w:numPr>
          <w:ilvl w:val="0"/>
          <w:numId w:val="27"/>
        </w:numPr>
        <w:ind w:left="426" w:hanging="426"/>
        <w:jc w:val="both"/>
        <w:rPr>
          <w:rFonts w:cs="Arial"/>
        </w:rPr>
      </w:pPr>
      <w:r w:rsidRPr="00441019">
        <w:rPr>
          <w:rFonts w:cs="Arial"/>
        </w:rPr>
        <w:t>Należność za wykonanie przedmiotu umowy zostanie zapłacone  przelewem na rachunek Wykonawcy wskazany na fakturze VAT/rachunku.</w:t>
      </w:r>
    </w:p>
    <w:p w14:paraId="4508913B" w14:textId="77777777" w:rsidR="002F1B33" w:rsidRPr="00441019" w:rsidRDefault="002F1B33" w:rsidP="00E63BD3">
      <w:pPr>
        <w:pStyle w:val="Tekstpodstawowy3"/>
        <w:numPr>
          <w:ilvl w:val="0"/>
          <w:numId w:val="27"/>
        </w:numPr>
        <w:spacing w:after="0"/>
        <w:ind w:left="426" w:hanging="426"/>
        <w:jc w:val="both"/>
        <w:rPr>
          <w:sz w:val="22"/>
          <w:szCs w:val="22"/>
        </w:rPr>
      </w:pPr>
      <w:r w:rsidRPr="00441019">
        <w:rPr>
          <w:sz w:val="22"/>
          <w:szCs w:val="22"/>
        </w:rPr>
        <w:t>Zamawiający upoważnia Wykonawcę do wystawienia faktury VAT bez jego podpisu.</w:t>
      </w:r>
    </w:p>
    <w:p w14:paraId="74B8605E" w14:textId="77777777" w:rsidR="002F1B33" w:rsidRPr="00441019" w:rsidRDefault="002F1B33" w:rsidP="00E63BD3">
      <w:pPr>
        <w:pStyle w:val="Akapitzlist"/>
        <w:numPr>
          <w:ilvl w:val="0"/>
          <w:numId w:val="27"/>
        </w:numPr>
        <w:ind w:left="426" w:hanging="426"/>
        <w:jc w:val="both"/>
        <w:rPr>
          <w:rFonts w:cs="Arial"/>
        </w:rPr>
      </w:pPr>
      <w:r w:rsidRPr="00441019">
        <w:rPr>
          <w:rFonts w:cs="Arial"/>
        </w:rPr>
        <w:t>Zamawiający jest podatnikiem podatku VAT o numerze identyfikacyjnym: 855-00-24-412.</w:t>
      </w:r>
    </w:p>
    <w:p w14:paraId="6055F17B" w14:textId="77777777" w:rsidR="002F1B33" w:rsidRPr="00441019" w:rsidRDefault="002F1B33" w:rsidP="00E63BD3">
      <w:pPr>
        <w:pStyle w:val="Tekstpodstawowy2"/>
        <w:numPr>
          <w:ilvl w:val="0"/>
          <w:numId w:val="27"/>
        </w:numPr>
        <w:spacing w:after="0" w:line="240" w:lineRule="auto"/>
        <w:ind w:left="426" w:hanging="426"/>
        <w:jc w:val="both"/>
        <w:rPr>
          <w:b/>
        </w:rPr>
      </w:pPr>
      <w:r w:rsidRPr="00441019">
        <w:t xml:space="preserve">Wykonawca jest podatnikiem podatku VAT o numerze identyfikacyjnym:........................ </w:t>
      </w:r>
    </w:p>
    <w:p w14:paraId="26B6DEA6" w14:textId="77777777" w:rsidR="00441019" w:rsidRDefault="00441019" w:rsidP="00441019">
      <w:pPr>
        <w:pStyle w:val="Nagwek1"/>
        <w:spacing w:before="0" w:after="0"/>
        <w:jc w:val="center"/>
        <w:rPr>
          <w:sz w:val="22"/>
          <w:szCs w:val="22"/>
        </w:rPr>
      </w:pPr>
    </w:p>
    <w:p w14:paraId="00384016" w14:textId="401953F6" w:rsidR="00441019" w:rsidRPr="00441019" w:rsidRDefault="002F1B33" w:rsidP="00441019">
      <w:pPr>
        <w:pStyle w:val="Nagwek1"/>
        <w:spacing w:before="0" w:after="0"/>
        <w:jc w:val="center"/>
        <w:rPr>
          <w:sz w:val="22"/>
          <w:szCs w:val="22"/>
        </w:rPr>
      </w:pPr>
      <w:r w:rsidRPr="00441019">
        <w:rPr>
          <w:sz w:val="22"/>
          <w:szCs w:val="22"/>
        </w:rPr>
        <w:t>Kary umowne</w:t>
      </w:r>
    </w:p>
    <w:p w14:paraId="032C1358" w14:textId="4FEE3370" w:rsidR="002F1B33" w:rsidRPr="00441019" w:rsidRDefault="002F1B33" w:rsidP="00441019">
      <w:pPr>
        <w:jc w:val="center"/>
        <w:rPr>
          <w:rFonts w:cs="Arial"/>
          <w:b/>
        </w:rPr>
      </w:pPr>
      <w:r w:rsidRPr="00441019">
        <w:rPr>
          <w:rFonts w:cs="Arial"/>
          <w:b/>
        </w:rPr>
        <w:t>§ 6.</w:t>
      </w:r>
    </w:p>
    <w:p w14:paraId="4CEED16A" w14:textId="757CDE0F" w:rsidR="002F1B33" w:rsidRPr="00441019" w:rsidRDefault="002F1B33" w:rsidP="00E63BD3">
      <w:pPr>
        <w:pStyle w:val="Akapitzlist"/>
        <w:numPr>
          <w:ilvl w:val="0"/>
          <w:numId w:val="30"/>
        </w:numPr>
        <w:ind w:left="426" w:hanging="426"/>
        <w:jc w:val="both"/>
        <w:rPr>
          <w:rFonts w:cs="Arial"/>
        </w:rPr>
      </w:pPr>
      <w:r w:rsidRPr="00441019">
        <w:rPr>
          <w:rFonts w:cs="Arial"/>
        </w:rPr>
        <w:t>Wykonawca zapłaci Zamawiającemu karę umowną:</w:t>
      </w:r>
    </w:p>
    <w:p w14:paraId="00E49D11" w14:textId="77777777" w:rsidR="002F1B33" w:rsidRPr="00441019" w:rsidRDefault="002F1B33" w:rsidP="00E63BD3">
      <w:pPr>
        <w:pStyle w:val="Tekstpodstawowy"/>
        <w:numPr>
          <w:ilvl w:val="0"/>
          <w:numId w:val="29"/>
        </w:numPr>
        <w:ind w:left="709"/>
        <w:jc w:val="both"/>
        <w:rPr>
          <w:sz w:val="22"/>
          <w:szCs w:val="22"/>
        </w:rPr>
      </w:pPr>
      <w:r w:rsidRPr="00441019">
        <w:rPr>
          <w:sz w:val="22"/>
          <w:szCs w:val="22"/>
        </w:rPr>
        <w:t>za towar o jakości nie odpowiadającej ofercie w wysokości 5 % wynagrodzenia brutto za dane zamówienie.</w:t>
      </w:r>
    </w:p>
    <w:p w14:paraId="5D6A3937" w14:textId="77777777" w:rsidR="002F1B33" w:rsidRPr="00441019" w:rsidRDefault="002F1B33" w:rsidP="00E63BD3">
      <w:pPr>
        <w:pStyle w:val="Tekstpodstawowy"/>
        <w:numPr>
          <w:ilvl w:val="0"/>
          <w:numId w:val="29"/>
        </w:numPr>
        <w:ind w:left="709"/>
        <w:jc w:val="both"/>
        <w:rPr>
          <w:sz w:val="22"/>
          <w:szCs w:val="22"/>
        </w:rPr>
      </w:pPr>
      <w:r w:rsidRPr="00441019">
        <w:rPr>
          <w:sz w:val="22"/>
          <w:szCs w:val="22"/>
        </w:rPr>
        <w:t>za zwłokę w dostarczeniu przedmiotu umowy w umówionym terminie w wysokości 0,5% wynagrodzenia  brutto za dane zamówienie za każdy dzień zwłoki;</w:t>
      </w:r>
    </w:p>
    <w:p w14:paraId="4F21DAFB" w14:textId="77777777" w:rsidR="002F1B33" w:rsidRPr="00441019" w:rsidRDefault="002F1B33" w:rsidP="00E63BD3">
      <w:pPr>
        <w:pStyle w:val="Akapitzlist"/>
        <w:numPr>
          <w:ilvl w:val="0"/>
          <w:numId w:val="30"/>
        </w:numPr>
        <w:ind w:left="426" w:hanging="426"/>
        <w:jc w:val="both"/>
        <w:rPr>
          <w:rFonts w:cs="Arial"/>
        </w:rPr>
      </w:pPr>
      <w:r w:rsidRPr="00441019">
        <w:rPr>
          <w:rFonts w:cs="Arial"/>
        </w:rPr>
        <w:t>Kary umowne, o których mowa w ust. 1 lit a i b Zamawiający może potrącić z wynagrodzenia Wykonawcy.</w:t>
      </w:r>
    </w:p>
    <w:p w14:paraId="60DAB8FB" w14:textId="77777777" w:rsidR="002F1B33" w:rsidRPr="00441019" w:rsidRDefault="002F1B33" w:rsidP="00E63BD3">
      <w:pPr>
        <w:pStyle w:val="Akapitzlist"/>
        <w:numPr>
          <w:ilvl w:val="0"/>
          <w:numId w:val="30"/>
        </w:numPr>
        <w:ind w:left="426" w:hanging="426"/>
        <w:jc w:val="both"/>
        <w:rPr>
          <w:rFonts w:cs="Arial"/>
        </w:rPr>
      </w:pPr>
      <w:r w:rsidRPr="00441019">
        <w:rPr>
          <w:rFonts w:cs="Arial"/>
        </w:rPr>
        <w:t>Wykonawca wyraża zgodę na potrącenie kary umownej z przysługującej mu należności.</w:t>
      </w:r>
    </w:p>
    <w:p w14:paraId="41F7614E" w14:textId="77777777" w:rsidR="002F1B33" w:rsidRPr="00441019" w:rsidRDefault="002F1B33" w:rsidP="00E63BD3">
      <w:pPr>
        <w:pStyle w:val="Akapitzlist"/>
        <w:numPr>
          <w:ilvl w:val="0"/>
          <w:numId w:val="30"/>
        </w:numPr>
        <w:ind w:left="426" w:hanging="426"/>
        <w:jc w:val="both"/>
        <w:rPr>
          <w:rFonts w:cs="Arial"/>
        </w:rPr>
      </w:pPr>
      <w:r w:rsidRPr="00441019">
        <w:rPr>
          <w:rFonts w:cs="Arial"/>
        </w:rPr>
        <w:t>Zamawiający zastrzega sobie prawo dochodzenia odszkodowania uzupełniającego w przypadku, gdy wysokość szkody przewyższa zastrzeżone kary umowne.</w:t>
      </w:r>
    </w:p>
    <w:p w14:paraId="4A5CCB4C" w14:textId="77777777" w:rsidR="002F1B33" w:rsidRPr="00441019" w:rsidRDefault="002F1B33" w:rsidP="00441019">
      <w:pPr>
        <w:pStyle w:val="Nagwek4"/>
        <w:spacing w:before="0"/>
      </w:pPr>
    </w:p>
    <w:p w14:paraId="16C03489" w14:textId="77777777" w:rsidR="00C21F0B" w:rsidRPr="00441019" w:rsidRDefault="00C21F0B" w:rsidP="00441019">
      <w:pPr>
        <w:pStyle w:val="Tekstpodstawowy"/>
        <w:jc w:val="center"/>
        <w:rPr>
          <w:b/>
          <w:color w:val="000000"/>
          <w:sz w:val="22"/>
          <w:szCs w:val="22"/>
        </w:rPr>
      </w:pPr>
      <w:r w:rsidRPr="00441019">
        <w:rPr>
          <w:b/>
          <w:color w:val="000000"/>
          <w:sz w:val="22"/>
          <w:szCs w:val="22"/>
        </w:rPr>
        <w:t>Zamówienia dodatkowe</w:t>
      </w:r>
    </w:p>
    <w:p w14:paraId="66AC398B" w14:textId="79BF3957" w:rsidR="00C21F0B" w:rsidRPr="00441019" w:rsidRDefault="00C21F0B" w:rsidP="00441019">
      <w:pPr>
        <w:pStyle w:val="Tekstpodstawowy"/>
        <w:jc w:val="center"/>
        <w:rPr>
          <w:b/>
          <w:color w:val="000000"/>
          <w:sz w:val="22"/>
          <w:szCs w:val="22"/>
        </w:rPr>
      </w:pPr>
      <w:r w:rsidRPr="00441019">
        <w:rPr>
          <w:b/>
          <w:color w:val="000000"/>
          <w:sz w:val="22"/>
          <w:szCs w:val="22"/>
        </w:rPr>
        <w:t xml:space="preserve">§ </w:t>
      </w:r>
      <w:r w:rsidR="002A293C" w:rsidRPr="00441019">
        <w:rPr>
          <w:b/>
          <w:color w:val="000000"/>
          <w:sz w:val="22"/>
          <w:szCs w:val="22"/>
        </w:rPr>
        <w:t>7.</w:t>
      </w:r>
    </w:p>
    <w:p w14:paraId="536A728C" w14:textId="77777777" w:rsidR="00C1125B" w:rsidRDefault="00C21F0B" w:rsidP="00C21F0B">
      <w:pPr>
        <w:pStyle w:val="Default"/>
        <w:ind w:left="284" w:hanging="284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441019">
        <w:rPr>
          <w:rFonts w:ascii="Arial" w:hAnsi="Arial" w:cs="Arial"/>
          <w:bCs/>
          <w:spacing w:val="-3"/>
          <w:sz w:val="22"/>
          <w:szCs w:val="22"/>
          <w:lang w:eastAsia="ar-SA"/>
        </w:rPr>
        <w:t xml:space="preserve">1. </w:t>
      </w:r>
      <w:r w:rsidRPr="00441019">
        <w:rPr>
          <w:rFonts w:ascii="Arial" w:hAnsi="Arial" w:cs="Arial"/>
          <w:bCs/>
          <w:color w:val="auto"/>
          <w:sz w:val="22"/>
          <w:szCs w:val="22"/>
        </w:rPr>
        <w:t xml:space="preserve">Zamawiający przewiduje możliwość udzielenia dotychczasowemu Wykonawcy </w:t>
      </w:r>
      <w:r w:rsidR="00C1125B">
        <w:rPr>
          <w:rFonts w:ascii="Arial" w:hAnsi="Arial" w:cs="Arial"/>
          <w:bCs/>
          <w:color w:val="auto"/>
          <w:sz w:val="22"/>
          <w:szCs w:val="22"/>
        </w:rPr>
        <w:t>termin</w:t>
      </w:r>
    </w:p>
    <w:p w14:paraId="78287829" w14:textId="0AE6CD9B" w:rsidR="00C21F0B" w:rsidRPr="00441019" w:rsidRDefault="00C21F0B" w:rsidP="00C21F0B">
      <w:pPr>
        <w:pStyle w:val="Default"/>
        <w:ind w:left="284" w:hanging="284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441019">
        <w:rPr>
          <w:rFonts w:ascii="Arial" w:hAnsi="Arial" w:cs="Arial"/>
          <w:bCs/>
          <w:color w:val="auto"/>
          <w:sz w:val="22"/>
          <w:szCs w:val="22"/>
        </w:rPr>
        <w:lastRenderedPageBreak/>
        <w:t xml:space="preserve">zamówień dodatkowych o wartości nieprzekraczającej </w:t>
      </w:r>
      <w:r w:rsidR="00F53ED8">
        <w:rPr>
          <w:rFonts w:ascii="Arial" w:hAnsi="Arial" w:cs="Arial"/>
          <w:bCs/>
          <w:color w:val="auto"/>
          <w:sz w:val="22"/>
          <w:szCs w:val="22"/>
        </w:rPr>
        <w:t>1</w:t>
      </w:r>
      <w:r w:rsidRPr="00441019">
        <w:rPr>
          <w:rFonts w:ascii="Arial" w:hAnsi="Arial" w:cs="Arial"/>
          <w:bCs/>
          <w:color w:val="auto"/>
          <w:sz w:val="22"/>
          <w:szCs w:val="22"/>
        </w:rPr>
        <w:t>0% wartości zamówienia podstawowego:</w:t>
      </w:r>
    </w:p>
    <w:p w14:paraId="4396C7F6" w14:textId="77777777" w:rsidR="00C21F0B" w:rsidRPr="00441019" w:rsidRDefault="00C21F0B" w:rsidP="00C21F0B">
      <w:pPr>
        <w:pStyle w:val="Default"/>
        <w:ind w:left="426" w:hanging="227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441019">
        <w:rPr>
          <w:rFonts w:ascii="Arial" w:hAnsi="Arial" w:cs="Arial"/>
          <w:bCs/>
          <w:color w:val="auto"/>
          <w:sz w:val="22"/>
          <w:szCs w:val="22"/>
        </w:rPr>
        <w:t>a) objętych zamówieniem podstawowym, jeżeli istnieje konieczność ich wykonania w większej ilości,</w:t>
      </w:r>
    </w:p>
    <w:p w14:paraId="0A820701" w14:textId="77777777" w:rsidR="00C21F0B" w:rsidRPr="00441019" w:rsidRDefault="00C21F0B" w:rsidP="00C21F0B">
      <w:pPr>
        <w:pStyle w:val="Default"/>
        <w:ind w:left="426" w:hanging="227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441019">
        <w:rPr>
          <w:rFonts w:ascii="Arial" w:hAnsi="Arial" w:cs="Arial"/>
          <w:bCs/>
          <w:color w:val="auto"/>
          <w:sz w:val="22"/>
          <w:szCs w:val="22"/>
        </w:rPr>
        <w:t>b) objętych zamówieniem podstawowym, jeżeli istnieje konieczność ich wykonania w innej technologii lub przy innych parametrach niż to wynika z umowy oraz nieobjętych zamówieniem podstawowym, niezbędnych do jego prawidłowego wykonania, których wykonanie stało się konieczne na skutek sytuacji niemożliwej wcześniej do przewidzenia</w:t>
      </w:r>
    </w:p>
    <w:p w14:paraId="395374A6" w14:textId="77777777" w:rsidR="00C21F0B" w:rsidRPr="00441019" w:rsidRDefault="00C21F0B" w:rsidP="00C21F0B">
      <w:pPr>
        <w:pStyle w:val="Default"/>
        <w:ind w:left="426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441019">
        <w:rPr>
          <w:rFonts w:ascii="Arial" w:hAnsi="Arial" w:cs="Arial"/>
          <w:bCs/>
          <w:color w:val="auto"/>
          <w:sz w:val="22"/>
          <w:szCs w:val="22"/>
        </w:rPr>
        <w:t xml:space="preserve">lub z przyczyn technicznych lub gospodarczych oddzielenie zamówienia dodatkowego od zamówienia podstawowego wymagałoby poniesienia niewspółmiernie wysokich kosztów </w:t>
      </w:r>
    </w:p>
    <w:p w14:paraId="51AEE27D" w14:textId="77777777" w:rsidR="00C21F0B" w:rsidRPr="00441019" w:rsidRDefault="00C21F0B" w:rsidP="00C21F0B">
      <w:pPr>
        <w:pStyle w:val="Default"/>
        <w:ind w:left="426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441019">
        <w:rPr>
          <w:rFonts w:ascii="Arial" w:hAnsi="Arial" w:cs="Arial"/>
          <w:bCs/>
          <w:color w:val="auto"/>
          <w:sz w:val="22"/>
          <w:szCs w:val="22"/>
        </w:rPr>
        <w:t>lub wykonanie zamówienia podstawowego jest uzależnione od wykonania zamówienia dodatkowego.</w:t>
      </w:r>
    </w:p>
    <w:p w14:paraId="3D33BB9D" w14:textId="77777777" w:rsidR="00C21F0B" w:rsidRPr="00441019" w:rsidRDefault="00C21F0B" w:rsidP="00E63BD3">
      <w:pPr>
        <w:pStyle w:val="Akapitzlist"/>
        <w:numPr>
          <w:ilvl w:val="0"/>
          <w:numId w:val="7"/>
        </w:numPr>
        <w:spacing w:after="120"/>
        <w:ind w:left="284" w:hanging="357"/>
        <w:contextualSpacing w:val="0"/>
        <w:jc w:val="both"/>
        <w:rPr>
          <w:rFonts w:cs="Arial"/>
          <w:bCs/>
          <w:color w:val="000000"/>
          <w:lang w:eastAsia="ar-SA"/>
        </w:rPr>
      </w:pPr>
      <w:r w:rsidRPr="00441019">
        <w:rPr>
          <w:rFonts w:cs="Arial"/>
          <w:bCs/>
          <w:color w:val="000000"/>
          <w:lang w:eastAsia="ar-SA"/>
        </w:rPr>
        <w:t>Do określenia wynagrodzenia:</w:t>
      </w:r>
    </w:p>
    <w:p w14:paraId="04B14696" w14:textId="77777777" w:rsidR="00C21F0B" w:rsidRPr="00441019" w:rsidRDefault="00C21F0B" w:rsidP="00E63BD3">
      <w:pPr>
        <w:pStyle w:val="Akapitzlist"/>
        <w:numPr>
          <w:ilvl w:val="0"/>
          <w:numId w:val="6"/>
        </w:numPr>
        <w:ind w:left="567" w:hanging="283"/>
        <w:jc w:val="both"/>
        <w:rPr>
          <w:rFonts w:cs="Arial"/>
          <w:bCs/>
          <w:color w:val="000000"/>
          <w:lang w:eastAsia="ar-SA"/>
        </w:rPr>
      </w:pPr>
      <w:r w:rsidRPr="00441019">
        <w:rPr>
          <w:rFonts w:cs="Arial"/>
          <w:bCs/>
          <w:color w:val="000000"/>
          <w:lang w:eastAsia="ar-SA"/>
        </w:rPr>
        <w:t>Za zamówienia o których mowa w ust. 1 lit. a), Zamawiający przyjmie ceny jednostkowe wynikające z oferty.</w:t>
      </w:r>
    </w:p>
    <w:p w14:paraId="1FEDA616" w14:textId="77777777" w:rsidR="00C21F0B" w:rsidRPr="00441019" w:rsidRDefault="00C21F0B" w:rsidP="00E63BD3">
      <w:pPr>
        <w:pStyle w:val="Akapitzlist"/>
        <w:numPr>
          <w:ilvl w:val="0"/>
          <w:numId w:val="6"/>
        </w:numPr>
        <w:ind w:left="567" w:hanging="283"/>
        <w:jc w:val="both"/>
        <w:rPr>
          <w:rFonts w:cs="Arial"/>
          <w:bCs/>
          <w:color w:val="000000"/>
          <w:lang w:eastAsia="ar-SA"/>
        </w:rPr>
      </w:pPr>
      <w:r w:rsidRPr="00441019">
        <w:rPr>
          <w:rFonts w:cs="Arial"/>
          <w:bCs/>
          <w:color w:val="000000"/>
          <w:lang w:eastAsia="ar-SA"/>
        </w:rPr>
        <w:t>za zamówienia, o których mowa w ust. 1 lit. b) wynagrodzenie Wykonawcy zostanie ustalone w oparciu o negocjacje stron.</w:t>
      </w:r>
    </w:p>
    <w:p w14:paraId="30B3F1D5" w14:textId="77777777" w:rsidR="00C21F0B" w:rsidRPr="00441019" w:rsidRDefault="00C21F0B" w:rsidP="00C21F0B">
      <w:pPr>
        <w:jc w:val="center"/>
        <w:rPr>
          <w:rFonts w:cs="Arial"/>
          <w:b/>
          <w:color w:val="000000"/>
        </w:rPr>
      </w:pPr>
    </w:p>
    <w:p w14:paraId="025152D2" w14:textId="77777777" w:rsidR="00C21F0B" w:rsidRPr="00441019" w:rsidRDefault="00C21F0B" w:rsidP="00C21F0B">
      <w:pPr>
        <w:jc w:val="center"/>
        <w:rPr>
          <w:rFonts w:cs="Arial"/>
          <w:b/>
          <w:color w:val="000000"/>
        </w:rPr>
      </w:pPr>
      <w:r w:rsidRPr="00441019">
        <w:rPr>
          <w:rFonts w:cs="Arial"/>
          <w:b/>
          <w:color w:val="000000"/>
        </w:rPr>
        <w:t>Podwykonawcy</w:t>
      </w:r>
    </w:p>
    <w:p w14:paraId="04E2FEFC" w14:textId="61A42A45" w:rsidR="00C21F0B" w:rsidRPr="00441019" w:rsidRDefault="00C21F0B" w:rsidP="00C21F0B">
      <w:pPr>
        <w:jc w:val="center"/>
        <w:rPr>
          <w:rFonts w:cs="Arial"/>
          <w:color w:val="000000"/>
        </w:rPr>
      </w:pPr>
      <w:r w:rsidRPr="00441019">
        <w:rPr>
          <w:rFonts w:cs="Arial"/>
          <w:b/>
          <w:color w:val="000000"/>
        </w:rPr>
        <w:t xml:space="preserve">§ </w:t>
      </w:r>
      <w:r w:rsidR="002A293C" w:rsidRPr="00441019">
        <w:rPr>
          <w:rFonts w:cs="Arial"/>
          <w:b/>
          <w:color w:val="000000"/>
        </w:rPr>
        <w:t>8</w:t>
      </w:r>
      <w:r w:rsidR="000A3269" w:rsidRPr="00441019">
        <w:rPr>
          <w:rFonts w:cs="Arial"/>
          <w:b/>
          <w:color w:val="000000"/>
        </w:rPr>
        <w:t>.</w:t>
      </w:r>
      <w:r w:rsidRPr="00441019">
        <w:rPr>
          <w:rFonts w:cs="Arial"/>
          <w:b/>
          <w:color w:val="000000"/>
        </w:rPr>
        <w:t xml:space="preserve"> </w:t>
      </w:r>
    </w:p>
    <w:p w14:paraId="135CC1F9" w14:textId="77777777" w:rsidR="00C21F0B" w:rsidRPr="00441019" w:rsidRDefault="00C21F0B" w:rsidP="00E63BD3">
      <w:pPr>
        <w:numPr>
          <w:ilvl w:val="3"/>
          <w:numId w:val="10"/>
        </w:numPr>
        <w:tabs>
          <w:tab w:val="num" w:pos="284"/>
        </w:tabs>
        <w:ind w:left="284" w:hanging="284"/>
        <w:jc w:val="both"/>
        <w:rPr>
          <w:rFonts w:cs="Arial"/>
        </w:rPr>
      </w:pPr>
      <w:r w:rsidRPr="00441019">
        <w:rPr>
          <w:rFonts w:cs="Arial"/>
        </w:rPr>
        <w:t>Zamawiający dopuszcza możliwość powierzenia Podwykonawcom wykonanie części zamówienia pod warunkiem uprzedniego zaakceptowania przez Zamawiającego zakresu prac, które Wykonawca zamierza zlecić Podwykonawcy.</w:t>
      </w:r>
    </w:p>
    <w:p w14:paraId="291385B8" w14:textId="77777777" w:rsidR="00C21F0B" w:rsidRPr="00441019" w:rsidRDefault="00C21F0B" w:rsidP="00E63BD3">
      <w:pPr>
        <w:numPr>
          <w:ilvl w:val="3"/>
          <w:numId w:val="10"/>
        </w:numPr>
        <w:tabs>
          <w:tab w:val="num" w:pos="284"/>
        </w:tabs>
        <w:ind w:left="284" w:hanging="284"/>
        <w:jc w:val="both"/>
        <w:rPr>
          <w:rFonts w:cs="Arial"/>
        </w:rPr>
      </w:pPr>
      <w:r w:rsidRPr="00441019">
        <w:rPr>
          <w:rFonts w:cs="Arial"/>
        </w:rPr>
        <w:t>Wykonawca jest odpowiedzialny za działania lub zaniechania Podwykonawcy, jego przedstawicieli lub pracowników, jak za własne działania i zaniechania.</w:t>
      </w:r>
    </w:p>
    <w:p w14:paraId="6CFD9EF6" w14:textId="14DC4733" w:rsidR="00C21F0B" w:rsidRPr="00441019" w:rsidRDefault="00C21F0B" w:rsidP="00E63BD3">
      <w:pPr>
        <w:numPr>
          <w:ilvl w:val="3"/>
          <w:numId w:val="10"/>
        </w:numPr>
        <w:tabs>
          <w:tab w:val="num" w:pos="284"/>
        </w:tabs>
        <w:ind w:left="284" w:hanging="284"/>
        <w:jc w:val="both"/>
        <w:rPr>
          <w:rFonts w:cs="Arial"/>
        </w:rPr>
      </w:pPr>
      <w:r w:rsidRPr="00441019">
        <w:t xml:space="preserve">W przypadku powierzenia przez Wykonawcę realizacji </w:t>
      </w:r>
      <w:r w:rsidR="002A293C" w:rsidRPr="00441019">
        <w:t>części zamówienia</w:t>
      </w:r>
      <w:r w:rsidRPr="00441019">
        <w:t xml:space="preserve"> Podwykonawcy, Wykonawca jest zobowiązany do dokonania we własnym zakresie zapłaty wymagalnego wynagrodzenia należnego Podwykonawcy z zachowaniem terminów płatności określonych w umowie z Podwykonawcą. Dla potwierdzenia dokonanej zapłaty, wraz z fakturą obejmującą wynagrodzenie za zakres </w:t>
      </w:r>
      <w:r w:rsidR="000A3269" w:rsidRPr="00441019">
        <w:t>zamówienia</w:t>
      </w:r>
      <w:r w:rsidRPr="00441019">
        <w:t xml:space="preserve"> wykonan</w:t>
      </w:r>
      <w:r w:rsidR="000A3269" w:rsidRPr="00441019">
        <w:t>ego</w:t>
      </w:r>
      <w:r w:rsidRPr="00441019">
        <w:t xml:space="preserve"> przez Podwykonawcę, należy przekazać Zamawiającemu dowody potwierdzające dokonanie zapłaty całości należnego wymagalnego wynagrodzenia Podwykonawcy, którymi w szczególności są: oświadczenie Podwykonawcy bądź wydruk z rachunku bankowego Wykonawcy. </w:t>
      </w:r>
    </w:p>
    <w:p w14:paraId="6EFEDEF8" w14:textId="77777777" w:rsidR="00C21F0B" w:rsidRPr="00441019" w:rsidRDefault="00C21F0B" w:rsidP="00C21F0B">
      <w:pPr>
        <w:pStyle w:val="Akapitzlist"/>
        <w:ind w:left="360"/>
        <w:jc w:val="both"/>
        <w:rPr>
          <w:rFonts w:cs="Arial"/>
        </w:rPr>
      </w:pPr>
    </w:p>
    <w:p w14:paraId="42BCC8BA" w14:textId="77777777" w:rsidR="00C21F0B" w:rsidRPr="00441019" w:rsidRDefault="00C21F0B" w:rsidP="00C21F0B">
      <w:pPr>
        <w:pStyle w:val="Nagwek2"/>
        <w:jc w:val="center"/>
        <w:rPr>
          <w:rFonts w:cs="Arial"/>
          <w:b/>
          <w:sz w:val="22"/>
          <w:szCs w:val="22"/>
        </w:rPr>
      </w:pPr>
      <w:r w:rsidRPr="00441019">
        <w:rPr>
          <w:rFonts w:cs="Arial"/>
          <w:b/>
          <w:sz w:val="22"/>
          <w:szCs w:val="22"/>
        </w:rPr>
        <w:t>Postanowienia końcowe</w:t>
      </w:r>
    </w:p>
    <w:p w14:paraId="5F6D727E" w14:textId="77777777" w:rsidR="00C21F0B" w:rsidRPr="00441019" w:rsidRDefault="00C21F0B" w:rsidP="00C21F0B">
      <w:pPr>
        <w:jc w:val="center"/>
        <w:rPr>
          <w:b/>
          <w:bCs/>
        </w:rPr>
      </w:pPr>
      <w:r w:rsidRPr="00441019">
        <w:rPr>
          <w:b/>
          <w:bCs/>
        </w:rPr>
        <w:t>§ 9</w:t>
      </w:r>
    </w:p>
    <w:p w14:paraId="04CE2D56" w14:textId="7774972E" w:rsidR="00C21F0B" w:rsidRPr="00441019" w:rsidRDefault="00C21F0B" w:rsidP="00C21F0B">
      <w:pPr>
        <w:ind w:left="284" w:hanging="284"/>
        <w:rPr>
          <w:rFonts w:cs="Arial"/>
        </w:rPr>
      </w:pPr>
      <w:r w:rsidRPr="00441019">
        <w:rPr>
          <w:rFonts w:cs="Arial"/>
        </w:rPr>
        <w:t>1. Zamawiający przewiduje możliwość wprowadzenia zmian do zawartej umowy w formie pisemnego aneksu:</w:t>
      </w:r>
    </w:p>
    <w:p w14:paraId="4CEC98E2" w14:textId="765A6B67" w:rsidR="00C21F0B" w:rsidRPr="00441019" w:rsidRDefault="000A3269" w:rsidP="00905EDC">
      <w:pPr>
        <w:tabs>
          <w:tab w:val="left" w:pos="662"/>
        </w:tabs>
        <w:autoSpaceDE w:val="0"/>
        <w:autoSpaceDN w:val="0"/>
        <w:adjustRightInd w:val="0"/>
        <w:ind w:left="363"/>
        <w:jc w:val="both"/>
        <w:rPr>
          <w:rFonts w:cs="Arial"/>
        </w:rPr>
      </w:pPr>
      <w:r w:rsidRPr="00441019">
        <w:rPr>
          <w:rFonts w:cs="Arial"/>
        </w:rPr>
        <w:t>a</w:t>
      </w:r>
      <w:r w:rsidR="00905EDC" w:rsidRPr="00441019">
        <w:rPr>
          <w:rFonts w:cs="Arial"/>
        </w:rPr>
        <w:t xml:space="preserve">) </w:t>
      </w:r>
      <w:r w:rsidR="00C21F0B" w:rsidRPr="00441019">
        <w:rPr>
          <w:rFonts w:cs="Arial"/>
        </w:rPr>
        <w:t xml:space="preserve">jeżeli w okresie obowiązywania umowy zmianie ulegnie urzędowa stawka VAT, w takim wypadku wynagrodzenie Wykonawcy ulegnie zmianie tj. odpowiednio zwiększeniu bądź zmniejszeniu,  </w:t>
      </w:r>
    </w:p>
    <w:p w14:paraId="2BB1E48E" w14:textId="2EB3C9BC" w:rsidR="00C21F0B" w:rsidRPr="00441019" w:rsidRDefault="000A3269" w:rsidP="00905EDC">
      <w:pPr>
        <w:tabs>
          <w:tab w:val="left" w:pos="662"/>
        </w:tabs>
        <w:autoSpaceDE w:val="0"/>
        <w:autoSpaceDN w:val="0"/>
        <w:adjustRightInd w:val="0"/>
        <w:ind w:left="363"/>
        <w:jc w:val="both"/>
        <w:rPr>
          <w:rFonts w:cs="Arial"/>
        </w:rPr>
      </w:pPr>
      <w:r w:rsidRPr="00441019">
        <w:rPr>
          <w:rFonts w:cs="Arial"/>
        </w:rPr>
        <w:lastRenderedPageBreak/>
        <w:t>b</w:t>
      </w:r>
      <w:r w:rsidR="00905EDC" w:rsidRPr="00441019">
        <w:rPr>
          <w:rFonts w:cs="Arial"/>
        </w:rPr>
        <w:t xml:space="preserve">) </w:t>
      </w:r>
      <w:r w:rsidR="00C21F0B" w:rsidRPr="00441019">
        <w:rPr>
          <w:rFonts w:cs="Arial"/>
        </w:rPr>
        <w:t>jeżeli Wykonawca utraci zwolnienie od podatku VAT. W takim wypadku wynagrodzenie Wykonawcy zostanie powiększone o należny podatek VAT,</w:t>
      </w:r>
    </w:p>
    <w:p w14:paraId="3B2FE04E" w14:textId="6D56F04A" w:rsidR="00905EDC" w:rsidRPr="00441019" w:rsidRDefault="000A3269" w:rsidP="00905EDC">
      <w:pPr>
        <w:tabs>
          <w:tab w:val="left" w:pos="662"/>
        </w:tabs>
        <w:autoSpaceDE w:val="0"/>
        <w:autoSpaceDN w:val="0"/>
        <w:adjustRightInd w:val="0"/>
        <w:ind w:left="363"/>
        <w:jc w:val="both"/>
        <w:rPr>
          <w:rFonts w:cs="Arial"/>
        </w:rPr>
      </w:pPr>
      <w:r w:rsidRPr="00441019">
        <w:rPr>
          <w:rFonts w:cs="Arial"/>
        </w:rPr>
        <w:t>c</w:t>
      </w:r>
      <w:r w:rsidR="00905EDC" w:rsidRPr="00441019">
        <w:rPr>
          <w:rFonts w:cs="Arial"/>
        </w:rPr>
        <w:t xml:space="preserve">) </w:t>
      </w:r>
      <w:r w:rsidR="00C21F0B" w:rsidRPr="00441019">
        <w:rPr>
          <w:rFonts w:cs="Arial"/>
        </w:rPr>
        <w:t>jeżeli zmianie ulegną powszechnie obowiązujące przepisy prawa w zakresie mającym wpływ na realizację przedmiotu zamówienia lub świadczenia stron,</w:t>
      </w:r>
    </w:p>
    <w:p w14:paraId="42AEFEB7" w14:textId="1D2E9A04" w:rsidR="00C21F0B" w:rsidRPr="00441019" w:rsidRDefault="000A3269" w:rsidP="00905EDC">
      <w:pPr>
        <w:tabs>
          <w:tab w:val="left" w:pos="662"/>
        </w:tabs>
        <w:autoSpaceDE w:val="0"/>
        <w:autoSpaceDN w:val="0"/>
        <w:adjustRightInd w:val="0"/>
        <w:ind w:left="363"/>
        <w:jc w:val="both"/>
        <w:rPr>
          <w:rFonts w:cs="Arial"/>
          <w:i/>
        </w:rPr>
      </w:pPr>
      <w:r w:rsidRPr="00441019">
        <w:rPr>
          <w:rFonts w:cs="Arial"/>
        </w:rPr>
        <w:t>d</w:t>
      </w:r>
      <w:r w:rsidR="00905EDC" w:rsidRPr="00441019">
        <w:rPr>
          <w:rFonts w:cs="Arial"/>
        </w:rPr>
        <w:t xml:space="preserve">) </w:t>
      </w:r>
      <w:r w:rsidR="00C21F0B" w:rsidRPr="00441019">
        <w:rPr>
          <w:rFonts w:cs="Arial"/>
        </w:rPr>
        <w:t>jeżeli na skutek siły wyższej zajdzie konieczność zmiany terminu wykonania zamówienia</w:t>
      </w:r>
      <w:r w:rsidR="00C21F0B" w:rsidRPr="00441019">
        <w:rPr>
          <w:rFonts w:cs="Arial"/>
          <w:i/>
        </w:rPr>
        <w:t>,</w:t>
      </w:r>
    </w:p>
    <w:p w14:paraId="4E6E947C" w14:textId="2341F7D8" w:rsidR="00C21F0B" w:rsidRPr="00441019" w:rsidRDefault="000A3269" w:rsidP="00905EDC">
      <w:pPr>
        <w:tabs>
          <w:tab w:val="left" w:pos="662"/>
        </w:tabs>
        <w:autoSpaceDE w:val="0"/>
        <w:autoSpaceDN w:val="0"/>
        <w:adjustRightInd w:val="0"/>
        <w:ind w:left="363"/>
        <w:jc w:val="both"/>
        <w:rPr>
          <w:rFonts w:cs="Arial"/>
        </w:rPr>
      </w:pPr>
      <w:r w:rsidRPr="00441019">
        <w:rPr>
          <w:rFonts w:cs="Arial"/>
          <w:iCs/>
        </w:rPr>
        <w:t>e</w:t>
      </w:r>
      <w:r w:rsidR="00905EDC" w:rsidRPr="00441019">
        <w:rPr>
          <w:rFonts w:cs="Arial"/>
          <w:iCs/>
        </w:rPr>
        <w:t>)</w:t>
      </w:r>
      <w:r w:rsidR="00C21F0B" w:rsidRPr="00441019">
        <w:rPr>
          <w:rFonts w:cs="Arial"/>
        </w:rPr>
        <w:t xml:space="preserve"> jeżeli wystąpiła konieczność wykonania zamówień dodatkowych, </w:t>
      </w:r>
    </w:p>
    <w:p w14:paraId="47625957" w14:textId="5B2FD88D" w:rsidR="00C21F0B" w:rsidRPr="00441019" w:rsidRDefault="000A3269" w:rsidP="00905EDC">
      <w:pPr>
        <w:tabs>
          <w:tab w:val="left" w:pos="662"/>
        </w:tabs>
        <w:autoSpaceDE w:val="0"/>
        <w:autoSpaceDN w:val="0"/>
        <w:adjustRightInd w:val="0"/>
        <w:ind w:left="363"/>
        <w:jc w:val="both"/>
        <w:rPr>
          <w:rFonts w:cs="Arial"/>
        </w:rPr>
      </w:pPr>
      <w:r w:rsidRPr="00441019">
        <w:rPr>
          <w:rFonts w:cs="Arial"/>
        </w:rPr>
        <w:t>f</w:t>
      </w:r>
      <w:r w:rsidR="00905EDC" w:rsidRPr="00441019">
        <w:rPr>
          <w:rFonts w:cs="Arial"/>
        </w:rPr>
        <w:t>)</w:t>
      </w:r>
      <w:r w:rsidR="00C21F0B" w:rsidRPr="00441019">
        <w:rPr>
          <w:rFonts w:cs="Arial"/>
        </w:rPr>
        <w:t xml:space="preserve"> w przypadku innej okoliczności prawnej, ekonomicznej lub technicznej skutkującej</w:t>
      </w:r>
      <w:r w:rsidR="00905EDC" w:rsidRPr="00441019">
        <w:rPr>
          <w:rFonts w:cs="Arial"/>
        </w:rPr>
        <w:t xml:space="preserve"> </w:t>
      </w:r>
      <w:r w:rsidR="00C21F0B" w:rsidRPr="00441019">
        <w:rPr>
          <w:rFonts w:cs="Arial"/>
        </w:rPr>
        <w:t>niemożliwością wykonania lub nienależytym wykonaniem umowy zgodnie z SIWZ,</w:t>
      </w:r>
    </w:p>
    <w:p w14:paraId="230A2F4F" w14:textId="5909AAC8" w:rsidR="00C21F0B" w:rsidRPr="00441019" w:rsidRDefault="000A3269" w:rsidP="00905EDC">
      <w:pPr>
        <w:tabs>
          <w:tab w:val="left" w:pos="662"/>
        </w:tabs>
        <w:autoSpaceDE w:val="0"/>
        <w:autoSpaceDN w:val="0"/>
        <w:adjustRightInd w:val="0"/>
        <w:ind w:left="363"/>
        <w:jc w:val="both"/>
        <w:rPr>
          <w:rFonts w:cs="Arial"/>
          <w:bCs/>
        </w:rPr>
      </w:pPr>
      <w:r w:rsidRPr="00441019">
        <w:rPr>
          <w:rFonts w:cs="Arial"/>
        </w:rPr>
        <w:t>g</w:t>
      </w:r>
      <w:r w:rsidR="00905EDC" w:rsidRPr="00441019">
        <w:rPr>
          <w:rFonts w:cs="Arial"/>
        </w:rPr>
        <w:t>)</w:t>
      </w:r>
      <w:r w:rsidR="00C21F0B" w:rsidRPr="00441019">
        <w:rPr>
          <w:rFonts w:cs="Arial"/>
        </w:rPr>
        <w:t xml:space="preserve"> </w:t>
      </w:r>
      <w:r w:rsidR="00C21F0B" w:rsidRPr="00441019">
        <w:rPr>
          <w:rFonts w:cs="Arial"/>
          <w:bCs/>
        </w:rPr>
        <w:t>jeżeli wprowadzone zmiany są korzystne dla Zamawiającego</w:t>
      </w:r>
      <w:r w:rsidRPr="00441019">
        <w:rPr>
          <w:rFonts w:cs="Arial"/>
          <w:bCs/>
        </w:rPr>
        <w:t>,</w:t>
      </w:r>
    </w:p>
    <w:p w14:paraId="3A118E59" w14:textId="151EA89B" w:rsidR="000A3269" w:rsidRPr="00441019" w:rsidRDefault="000A3269" w:rsidP="00905EDC">
      <w:pPr>
        <w:tabs>
          <w:tab w:val="left" w:pos="662"/>
        </w:tabs>
        <w:autoSpaceDE w:val="0"/>
        <w:autoSpaceDN w:val="0"/>
        <w:adjustRightInd w:val="0"/>
        <w:ind w:left="363"/>
        <w:jc w:val="both"/>
        <w:rPr>
          <w:rFonts w:cs="Arial"/>
        </w:rPr>
      </w:pPr>
      <w:r w:rsidRPr="00441019">
        <w:rPr>
          <w:rFonts w:cs="Arial"/>
          <w:bCs/>
        </w:rPr>
        <w:t xml:space="preserve">h) </w:t>
      </w:r>
      <w:r w:rsidRPr="00441019">
        <w:rPr>
          <w:rFonts w:cs="Arial"/>
        </w:rPr>
        <w:t>przestojów lub innych czynników występujących u producenta przedmiotu zamówienia.</w:t>
      </w:r>
    </w:p>
    <w:p w14:paraId="58C5A5DE" w14:textId="77777777" w:rsidR="00C21F0B" w:rsidRPr="00441019" w:rsidRDefault="00C21F0B" w:rsidP="000A3269">
      <w:pPr>
        <w:pStyle w:val="Tekstpodstawowy"/>
        <w:ind w:left="284" w:hanging="284"/>
        <w:jc w:val="both"/>
        <w:rPr>
          <w:sz w:val="22"/>
          <w:szCs w:val="22"/>
        </w:rPr>
      </w:pPr>
      <w:r w:rsidRPr="00441019">
        <w:rPr>
          <w:sz w:val="22"/>
          <w:szCs w:val="22"/>
        </w:rPr>
        <w:t>2. Wykonawca bez pisemnej zgody Zamawiającego nie może dokonać cesji wierzytelności należności wynikających z tytułu realizacji niniejszej umowy na inne podmioty, w tym banki, firmy ubezpieczeniowe, podmioty gospodarcze czy osoby fizyczne.</w:t>
      </w:r>
    </w:p>
    <w:p w14:paraId="31790A05" w14:textId="771EBCA5" w:rsidR="00C21F0B" w:rsidRPr="00441019" w:rsidRDefault="00C21F0B" w:rsidP="000A3269">
      <w:pPr>
        <w:pStyle w:val="Tekstpodstawowy"/>
        <w:ind w:left="284" w:hanging="284"/>
        <w:jc w:val="both"/>
        <w:rPr>
          <w:sz w:val="22"/>
          <w:szCs w:val="22"/>
        </w:rPr>
      </w:pPr>
      <w:r w:rsidRPr="00441019">
        <w:rPr>
          <w:sz w:val="22"/>
          <w:szCs w:val="22"/>
        </w:rPr>
        <w:t>3. W sprawach nieuregulowanych niniejszą umową mają zastosowanie przepisy ustawy z dnia 23 kwietnia 1964 r. Kodeks cywilny (</w:t>
      </w:r>
      <w:r w:rsidR="00905EDC" w:rsidRPr="00441019">
        <w:rPr>
          <w:rFonts w:cs="Arial"/>
          <w:sz w:val="22"/>
          <w:szCs w:val="22"/>
        </w:rPr>
        <w:t>Dz. U. z 202</w:t>
      </w:r>
      <w:r w:rsidR="00F45B58" w:rsidRPr="00441019">
        <w:rPr>
          <w:rFonts w:cs="Arial"/>
          <w:sz w:val="22"/>
          <w:szCs w:val="22"/>
        </w:rPr>
        <w:t>5</w:t>
      </w:r>
      <w:r w:rsidR="00905EDC" w:rsidRPr="00441019">
        <w:rPr>
          <w:rFonts w:cs="Arial"/>
          <w:sz w:val="22"/>
          <w:szCs w:val="22"/>
        </w:rPr>
        <w:t xml:space="preserve">r. poz. </w:t>
      </w:r>
      <w:r w:rsidR="00F45B58" w:rsidRPr="00441019">
        <w:rPr>
          <w:rFonts w:cs="Arial"/>
          <w:sz w:val="22"/>
          <w:szCs w:val="22"/>
        </w:rPr>
        <w:t>1071).</w:t>
      </w:r>
      <w:r w:rsidRPr="00441019">
        <w:rPr>
          <w:sz w:val="22"/>
          <w:szCs w:val="22"/>
        </w:rPr>
        <w:t xml:space="preserve"> </w:t>
      </w:r>
    </w:p>
    <w:p w14:paraId="0B822987" w14:textId="77777777" w:rsidR="00C21F0B" w:rsidRPr="00441019" w:rsidRDefault="00C21F0B" w:rsidP="000A3269">
      <w:pPr>
        <w:pStyle w:val="Tekstpodstawowy"/>
        <w:ind w:left="284" w:hanging="284"/>
        <w:jc w:val="both"/>
        <w:rPr>
          <w:sz w:val="22"/>
          <w:szCs w:val="22"/>
        </w:rPr>
      </w:pPr>
      <w:r w:rsidRPr="00441019">
        <w:rPr>
          <w:sz w:val="22"/>
          <w:szCs w:val="22"/>
        </w:rPr>
        <w:t xml:space="preserve">4. Zamawiający ustala następującą hierarchię ważności dokumentów przy rozstrzyganiu jakichkolwiek rozbieżności przy realizacji umowy: </w:t>
      </w:r>
    </w:p>
    <w:p w14:paraId="1B7FCD01" w14:textId="7C8C8EFE" w:rsidR="00C21F0B" w:rsidRPr="00441019" w:rsidRDefault="00905EDC" w:rsidP="000A3269">
      <w:pPr>
        <w:pStyle w:val="Default"/>
        <w:ind w:left="363"/>
        <w:jc w:val="both"/>
        <w:rPr>
          <w:rFonts w:ascii="Arial" w:hAnsi="Arial" w:cs="Arial"/>
          <w:color w:val="auto"/>
          <w:sz w:val="22"/>
          <w:szCs w:val="22"/>
        </w:rPr>
      </w:pPr>
      <w:r w:rsidRPr="00441019">
        <w:rPr>
          <w:rFonts w:ascii="Arial" w:hAnsi="Arial" w:cs="Arial"/>
          <w:color w:val="auto"/>
          <w:sz w:val="22"/>
          <w:szCs w:val="22"/>
        </w:rPr>
        <w:t>a</w:t>
      </w:r>
      <w:r w:rsidR="00C21F0B" w:rsidRPr="00441019">
        <w:rPr>
          <w:rFonts w:ascii="Arial" w:hAnsi="Arial" w:cs="Arial"/>
          <w:color w:val="auto"/>
          <w:sz w:val="22"/>
          <w:szCs w:val="22"/>
        </w:rPr>
        <w:t>) umowa,</w:t>
      </w:r>
    </w:p>
    <w:p w14:paraId="10E8523E" w14:textId="13B8D700" w:rsidR="00C21F0B" w:rsidRPr="00441019" w:rsidRDefault="00905EDC" w:rsidP="000A3269">
      <w:pPr>
        <w:pStyle w:val="Default"/>
        <w:ind w:left="363"/>
        <w:jc w:val="both"/>
        <w:rPr>
          <w:rFonts w:ascii="Arial" w:hAnsi="Arial" w:cs="Arial"/>
          <w:color w:val="auto"/>
          <w:sz w:val="22"/>
          <w:szCs w:val="22"/>
        </w:rPr>
      </w:pPr>
      <w:r w:rsidRPr="00441019">
        <w:rPr>
          <w:rFonts w:ascii="Arial" w:hAnsi="Arial" w:cs="Arial"/>
          <w:color w:val="auto"/>
          <w:sz w:val="22"/>
          <w:szCs w:val="22"/>
        </w:rPr>
        <w:t>b</w:t>
      </w:r>
      <w:r w:rsidR="00C21F0B" w:rsidRPr="00441019">
        <w:rPr>
          <w:rFonts w:ascii="Arial" w:hAnsi="Arial" w:cs="Arial"/>
          <w:color w:val="auto"/>
          <w:sz w:val="22"/>
          <w:szCs w:val="22"/>
        </w:rPr>
        <w:t xml:space="preserve">) SIWZ – instrukcja dla Wykonawców wraz z załącznikami,  </w:t>
      </w:r>
    </w:p>
    <w:p w14:paraId="3BA7D4D0" w14:textId="2D1B90A4" w:rsidR="00C21F0B" w:rsidRPr="00441019" w:rsidRDefault="00905EDC" w:rsidP="000A3269">
      <w:pPr>
        <w:pStyle w:val="Default"/>
        <w:ind w:left="363"/>
        <w:jc w:val="both"/>
        <w:rPr>
          <w:rFonts w:ascii="Arial" w:hAnsi="Arial" w:cs="Arial"/>
          <w:color w:val="auto"/>
          <w:sz w:val="22"/>
          <w:szCs w:val="22"/>
        </w:rPr>
      </w:pPr>
      <w:r w:rsidRPr="00441019">
        <w:rPr>
          <w:rFonts w:ascii="Arial" w:hAnsi="Arial" w:cs="Arial"/>
          <w:color w:val="auto"/>
          <w:sz w:val="22"/>
          <w:szCs w:val="22"/>
        </w:rPr>
        <w:t>c</w:t>
      </w:r>
      <w:r w:rsidR="00C21F0B" w:rsidRPr="00441019">
        <w:rPr>
          <w:rFonts w:ascii="Arial" w:hAnsi="Arial" w:cs="Arial"/>
          <w:color w:val="auto"/>
          <w:sz w:val="22"/>
          <w:szCs w:val="22"/>
        </w:rPr>
        <w:t xml:space="preserve">) oferta Wykonawcy wraz z oświadczeniami i dokumentami złożonymi wraz z ofertą, </w:t>
      </w:r>
    </w:p>
    <w:p w14:paraId="309C038F" w14:textId="77777777" w:rsidR="00C21F0B" w:rsidRPr="00441019" w:rsidRDefault="00C21F0B" w:rsidP="000A3269">
      <w:pPr>
        <w:pStyle w:val="Tekstpodstawowy"/>
        <w:jc w:val="both"/>
        <w:rPr>
          <w:sz w:val="22"/>
          <w:szCs w:val="22"/>
        </w:rPr>
      </w:pPr>
      <w:r w:rsidRPr="00441019">
        <w:rPr>
          <w:bCs/>
          <w:sz w:val="22"/>
          <w:szCs w:val="22"/>
        </w:rPr>
        <w:t xml:space="preserve">5. </w:t>
      </w:r>
      <w:r w:rsidRPr="00441019">
        <w:rPr>
          <w:sz w:val="22"/>
          <w:szCs w:val="22"/>
        </w:rPr>
        <w:t>Kwestie sporne wynikające z realizacji umowy rozstrzygać będzie Sąd powszechny właściwy miejscowo dla siedziby Zamawiającego.</w:t>
      </w:r>
    </w:p>
    <w:p w14:paraId="6C41502D" w14:textId="059E3501" w:rsidR="00C21F0B" w:rsidRPr="00441019" w:rsidRDefault="00C21F0B" w:rsidP="000A3269">
      <w:pPr>
        <w:pStyle w:val="Tekstpodstawowy"/>
        <w:jc w:val="both"/>
        <w:rPr>
          <w:b/>
          <w:sz w:val="22"/>
          <w:szCs w:val="22"/>
        </w:rPr>
      </w:pPr>
      <w:r w:rsidRPr="00441019">
        <w:rPr>
          <w:sz w:val="22"/>
          <w:szCs w:val="22"/>
        </w:rPr>
        <w:t>6. Wszelkie zmiany umowy mogą nastąpić w formie pisemnej (lub formie elektronicznej)</w:t>
      </w:r>
      <w:r w:rsidRPr="00441019">
        <w:rPr>
          <w:rStyle w:val="markedcontent"/>
          <w:sz w:val="22"/>
          <w:szCs w:val="22"/>
        </w:rPr>
        <w:t>,</w:t>
      </w:r>
      <w:r w:rsidRPr="00441019">
        <w:rPr>
          <w:sz w:val="22"/>
          <w:szCs w:val="22"/>
        </w:rPr>
        <w:t xml:space="preserve"> pod rygorem nieważności.</w:t>
      </w:r>
    </w:p>
    <w:p w14:paraId="6356E36D" w14:textId="77777777" w:rsidR="000A3269" w:rsidRPr="000A3269" w:rsidRDefault="00C21F0B" w:rsidP="000A3269">
      <w:pPr>
        <w:pStyle w:val="Tekstpodstawowy"/>
        <w:jc w:val="both"/>
        <w:rPr>
          <w:sz w:val="18"/>
          <w:szCs w:val="18"/>
        </w:rPr>
      </w:pPr>
      <w:r w:rsidRPr="00441019">
        <w:rPr>
          <w:sz w:val="22"/>
          <w:szCs w:val="22"/>
        </w:rPr>
        <w:t xml:space="preserve">7. </w:t>
      </w:r>
      <w:r w:rsidR="000A3269" w:rsidRPr="00441019">
        <w:rPr>
          <w:sz w:val="22"/>
          <w:szCs w:val="22"/>
        </w:rPr>
        <w:t>Umowę niniejszą sporządzono w dwóch jednobrzmiących egzemplarzach, po jednym dla każdej ze stron/ Umowę  zawarto w formie elektronicznej</w:t>
      </w:r>
      <w:r w:rsidR="000A3269" w:rsidRPr="000A3269">
        <w:rPr>
          <w:sz w:val="22"/>
          <w:szCs w:val="22"/>
        </w:rPr>
        <w:t xml:space="preserve">/* </w:t>
      </w:r>
      <w:r w:rsidR="000A3269" w:rsidRPr="000A3269">
        <w:rPr>
          <w:i/>
          <w:iCs/>
          <w:sz w:val="18"/>
          <w:szCs w:val="18"/>
        </w:rPr>
        <w:t>odpowiedni zapis zostanie wprowadzony po wyborze oferty najkorzystniejszej w zależności od wybranej formy podpisania umowy</w:t>
      </w:r>
    </w:p>
    <w:p w14:paraId="175FC370" w14:textId="77777777" w:rsidR="000A3269" w:rsidRPr="000A3269" w:rsidRDefault="000A3269" w:rsidP="000A3269">
      <w:pPr>
        <w:pStyle w:val="Tekstpodstawowy"/>
        <w:jc w:val="both"/>
        <w:rPr>
          <w:sz w:val="22"/>
          <w:szCs w:val="22"/>
        </w:rPr>
      </w:pPr>
    </w:p>
    <w:p w14:paraId="1AE1ADE1" w14:textId="4FD9564F" w:rsidR="00C21F0B" w:rsidRPr="000A3269" w:rsidRDefault="00C21F0B" w:rsidP="000A3269">
      <w:pPr>
        <w:pStyle w:val="Tekstpodstawowy"/>
        <w:jc w:val="both"/>
        <w:rPr>
          <w:sz w:val="22"/>
          <w:szCs w:val="22"/>
        </w:rPr>
      </w:pPr>
    </w:p>
    <w:p w14:paraId="5ED8548C" w14:textId="77777777" w:rsidR="00C21F0B" w:rsidRPr="00065E92" w:rsidRDefault="00C21F0B" w:rsidP="000A3269">
      <w:pPr>
        <w:ind w:left="426"/>
        <w:jc w:val="both"/>
        <w:rPr>
          <w:rFonts w:cs="Arial"/>
        </w:rPr>
      </w:pPr>
      <w:r w:rsidRPr="000A3269">
        <w:rPr>
          <w:rFonts w:cs="Arial"/>
          <w:b/>
        </w:rPr>
        <w:t>ZAMAWIAJĄCY:</w:t>
      </w:r>
      <w:r w:rsidRPr="000A3269">
        <w:rPr>
          <w:rFonts w:cs="Arial"/>
          <w:b/>
        </w:rPr>
        <w:tab/>
      </w:r>
      <w:r w:rsidRPr="000A3269">
        <w:rPr>
          <w:rFonts w:cs="Arial"/>
          <w:b/>
        </w:rPr>
        <w:tab/>
      </w:r>
      <w:r w:rsidRPr="000A3269">
        <w:rPr>
          <w:rFonts w:cs="Arial"/>
          <w:b/>
        </w:rPr>
        <w:tab/>
      </w:r>
      <w:r w:rsidRPr="00065E92">
        <w:rPr>
          <w:rFonts w:cs="Arial"/>
          <w:b/>
        </w:rPr>
        <w:tab/>
      </w:r>
      <w:r w:rsidRPr="00065E92">
        <w:rPr>
          <w:rFonts w:cs="Arial"/>
          <w:b/>
        </w:rPr>
        <w:tab/>
      </w:r>
      <w:r w:rsidRPr="00065E92">
        <w:rPr>
          <w:rFonts w:cs="Arial"/>
          <w:b/>
        </w:rPr>
        <w:tab/>
      </w:r>
      <w:r w:rsidRPr="00065E92">
        <w:rPr>
          <w:rFonts w:cs="Arial"/>
          <w:b/>
        </w:rPr>
        <w:tab/>
        <w:t>WYKONAWCA:</w:t>
      </w:r>
    </w:p>
    <w:p w14:paraId="34941728" w14:textId="77777777" w:rsidR="00C21F0B" w:rsidRPr="00065E92" w:rsidRDefault="00C21F0B" w:rsidP="00C21F0B">
      <w:pPr>
        <w:spacing w:line="259" w:lineRule="auto"/>
        <w:rPr>
          <w:rFonts w:cs="Arial"/>
          <w:b/>
        </w:rPr>
      </w:pPr>
    </w:p>
    <w:p w14:paraId="30493B3D" w14:textId="77777777" w:rsidR="00C21F0B" w:rsidRPr="00BF0EA7" w:rsidRDefault="00C21F0B" w:rsidP="00C21F0B">
      <w:pPr>
        <w:spacing w:line="259" w:lineRule="auto"/>
        <w:rPr>
          <w:rFonts w:cs="Arial"/>
          <w:sz w:val="20"/>
        </w:rPr>
      </w:pPr>
      <w:r w:rsidRPr="00BF0EA7">
        <w:rPr>
          <w:rFonts w:cs="Arial"/>
          <w:sz w:val="20"/>
        </w:rPr>
        <w:t>Załączniki do umowy:</w:t>
      </w:r>
    </w:p>
    <w:p w14:paraId="7860A7D3" w14:textId="77777777" w:rsidR="000A3269" w:rsidRPr="00914C8E" w:rsidRDefault="00D36299" w:rsidP="000A3269">
      <w:pPr>
        <w:snapToGrid w:val="0"/>
        <w:rPr>
          <w:rFonts w:cs="Arial"/>
          <w:b/>
        </w:rPr>
      </w:pPr>
      <w:r w:rsidRPr="006B2984">
        <w:rPr>
          <w:rFonts w:cs="Arial"/>
          <w:b/>
          <w:sz w:val="20"/>
        </w:rPr>
        <w:t>- załączniki nr 1</w:t>
      </w:r>
      <w:r w:rsidR="000A3269">
        <w:rPr>
          <w:rFonts w:cs="Arial"/>
          <w:b/>
          <w:sz w:val="20"/>
        </w:rPr>
        <w:t xml:space="preserve"> - </w:t>
      </w:r>
      <w:r w:rsidR="000A3269" w:rsidRPr="008B317D">
        <w:rPr>
          <w:rFonts w:cs="Arial"/>
          <w:bCs/>
        </w:rPr>
        <w:t>szczegółowy opis przedmiotu zamówienia</w:t>
      </w:r>
    </w:p>
    <w:p w14:paraId="3C940CBE" w14:textId="2F1352B3" w:rsidR="00C21F0B" w:rsidRPr="00FC0527" w:rsidRDefault="00C21F0B" w:rsidP="00BB755A">
      <w:pPr>
        <w:tabs>
          <w:tab w:val="left" w:pos="2160"/>
        </w:tabs>
        <w:jc w:val="both"/>
        <w:rPr>
          <w:rFonts w:cs="Arial"/>
          <w:b/>
          <w:bCs/>
          <w:szCs w:val="24"/>
        </w:rPr>
      </w:pPr>
    </w:p>
    <w:p w14:paraId="16B9A221" w14:textId="77777777" w:rsidR="00C21F0B" w:rsidRDefault="00C21F0B" w:rsidP="00C21F0B">
      <w:pPr>
        <w:jc w:val="both"/>
        <w:rPr>
          <w:rFonts w:cs="Arial"/>
          <w:b/>
          <w:bCs/>
          <w:szCs w:val="24"/>
        </w:rPr>
      </w:pPr>
      <w:r>
        <w:br w:type="page"/>
      </w:r>
    </w:p>
    <w:p w14:paraId="54B80DC0" w14:textId="77777777" w:rsidR="006D7330" w:rsidRDefault="006D7330" w:rsidP="0017783F">
      <w:pPr>
        <w:pStyle w:val="Tytu"/>
        <w:tabs>
          <w:tab w:val="left" w:pos="7200"/>
        </w:tabs>
        <w:jc w:val="right"/>
      </w:pPr>
    </w:p>
    <w:p w14:paraId="33F46B2C" w14:textId="583F3F44" w:rsidR="006D7330" w:rsidRPr="00065E92" w:rsidRDefault="006D7330" w:rsidP="006D7330">
      <w:pPr>
        <w:spacing w:line="259" w:lineRule="auto"/>
        <w:jc w:val="right"/>
        <w:rPr>
          <w:rFonts w:cs="Arial"/>
          <w:b/>
        </w:rPr>
      </w:pPr>
      <w:r w:rsidRPr="00065E92">
        <w:rPr>
          <w:rFonts w:cs="Arial"/>
          <w:b/>
        </w:rPr>
        <w:t xml:space="preserve">Załącznik nr </w:t>
      </w:r>
      <w:r w:rsidR="00BB755A">
        <w:rPr>
          <w:rFonts w:cs="Arial"/>
          <w:b/>
        </w:rPr>
        <w:t>3</w:t>
      </w:r>
    </w:p>
    <w:p w14:paraId="42C04A74" w14:textId="77777777" w:rsidR="006D7330" w:rsidRPr="00065E92" w:rsidRDefault="006D7330" w:rsidP="006D7330">
      <w:pPr>
        <w:jc w:val="right"/>
        <w:rPr>
          <w:rFonts w:cs="Arial"/>
          <w:b/>
        </w:rPr>
      </w:pPr>
      <w:r w:rsidRPr="00065E92">
        <w:rPr>
          <w:rFonts w:cs="Arial"/>
          <w:b/>
        </w:rPr>
        <w:t>do oferty</w:t>
      </w:r>
    </w:p>
    <w:p w14:paraId="1D257F3E" w14:textId="77777777" w:rsidR="001828FD" w:rsidRPr="00035DE3" w:rsidRDefault="001828FD" w:rsidP="001828FD">
      <w:pPr>
        <w:jc w:val="both"/>
        <w:rPr>
          <w:rFonts w:cs="Arial"/>
          <w:color w:val="000000"/>
        </w:rPr>
      </w:pPr>
      <w:r w:rsidRPr="00035DE3">
        <w:rPr>
          <w:rFonts w:cs="Arial"/>
          <w:color w:val="000000"/>
        </w:rPr>
        <w:t>............................................................</w:t>
      </w:r>
    </w:p>
    <w:p w14:paraId="428F3B13" w14:textId="77777777" w:rsidR="001828FD" w:rsidRPr="00035DE3" w:rsidRDefault="001828FD" w:rsidP="001828FD">
      <w:pPr>
        <w:jc w:val="both"/>
        <w:rPr>
          <w:rFonts w:cs="Arial"/>
          <w:color w:val="000000"/>
        </w:rPr>
      </w:pPr>
      <w:r w:rsidRPr="00035DE3">
        <w:rPr>
          <w:rFonts w:cs="Arial"/>
          <w:color w:val="000000"/>
        </w:rPr>
        <w:t>( pieczęć nagłówkowa Wykonawcy)</w:t>
      </w:r>
    </w:p>
    <w:p w14:paraId="65F52B51" w14:textId="77777777" w:rsidR="006D7330" w:rsidRDefault="006D7330" w:rsidP="006D7330">
      <w:pPr>
        <w:pStyle w:val="Tekstpodstawowywcity"/>
        <w:ind w:left="0"/>
        <w:jc w:val="center"/>
        <w:rPr>
          <w:rFonts w:cs="Arial"/>
          <w:b/>
        </w:rPr>
      </w:pPr>
    </w:p>
    <w:p w14:paraId="341E557F" w14:textId="77777777" w:rsidR="000A3269" w:rsidRPr="00065E92" w:rsidRDefault="000A3269" w:rsidP="006D7330">
      <w:pPr>
        <w:pStyle w:val="Tekstpodstawowywcity"/>
        <w:ind w:left="0"/>
        <w:jc w:val="center"/>
        <w:rPr>
          <w:rFonts w:cs="Arial"/>
          <w:b/>
        </w:rPr>
      </w:pPr>
    </w:p>
    <w:p w14:paraId="4CA6067C" w14:textId="77777777" w:rsidR="006D7330" w:rsidRPr="00065E92" w:rsidRDefault="006D7330" w:rsidP="006D7330">
      <w:pPr>
        <w:pStyle w:val="Tekstpodstawowywcity"/>
        <w:ind w:left="0"/>
        <w:jc w:val="center"/>
        <w:rPr>
          <w:rFonts w:cs="Arial"/>
          <w:b/>
        </w:rPr>
      </w:pPr>
      <w:r w:rsidRPr="00065E92">
        <w:rPr>
          <w:rFonts w:cs="Arial"/>
          <w:b/>
        </w:rPr>
        <w:t xml:space="preserve">Wykaz części zamówienia, </w:t>
      </w:r>
      <w:r w:rsidRPr="00065E92">
        <w:rPr>
          <w:rFonts w:cs="Arial"/>
          <w:b/>
        </w:rPr>
        <w:br/>
        <w:t>jakie będą powierzone podwykonawcom</w:t>
      </w:r>
    </w:p>
    <w:p w14:paraId="1853AD99" w14:textId="77777777" w:rsidR="006D7330" w:rsidRPr="006D5160" w:rsidRDefault="006D7330" w:rsidP="006D7330">
      <w:pPr>
        <w:pStyle w:val="Tekstpodstawowywcity"/>
        <w:ind w:left="0"/>
        <w:jc w:val="center"/>
        <w:rPr>
          <w:rFonts w:cs="Arial"/>
          <w:b/>
        </w:rPr>
      </w:pPr>
    </w:p>
    <w:p w14:paraId="5D37854C" w14:textId="6CBDBFF3" w:rsidR="006D7330" w:rsidRPr="008307AC" w:rsidRDefault="006D7330" w:rsidP="006D7330">
      <w:pPr>
        <w:pStyle w:val="Podtytu"/>
        <w:spacing w:before="0"/>
        <w:rPr>
          <w:rFonts w:ascii="Arial" w:hAnsi="Arial" w:cs="Arial"/>
          <w:b/>
          <w:bCs/>
          <w:sz w:val="22"/>
          <w:szCs w:val="22"/>
          <w:u w:val="none"/>
        </w:rPr>
      </w:pPr>
      <w:r w:rsidRPr="006D5160">
        <w:rPr>
          <w:rFonts w:ascii="Arial" w:hAnsi="Arial" w:cs="Arial"/>
          <w:sz w:val="22"/>
          <w:szCs w:val="22"/>
          <w:u w:val="none"/>
        </w:rPr>
        <w:t>przy realizacji zamówienia: pn.:</w:t>
      </w:r>
      <w:r w:rsidRPr="006D5160">
        <w:rPr>
          <w:rFonts w:ascii="Arial" w:hAnsi="Arial" w:cs="Arial"/>
          <w:b/>
          <w:sz w:val="22"/>
          <w:szCs w:val="22"/>
          <w:u w:val="none"/>
        </w:rPr>
        <w:t xml:space="preserve"> </w:t>
      </w:r>
      <w:r w:rsidRPr="00D921BD">
        <w:rPr>
          <w:rFonts w:ascii="Arial" w:hAnsi="Arial" w:cs="Arial"/>
          <w:b/>
          <w:bCs/>
          <w:sz w:val="22"/>
          <w:szCs w:val="22"/>
          <w:u w:val="none"/>
        </w:rPr>
        <w:t>„</w:t>
      </w:r>
      <w:r w:rsidR="00BB755A" w:rsidRPr="008307AC">
        <w:rPr>
          <w:rFonts w:ascii="Arial" w:hAnsi="Arial" w:cs="Arial"/>
          <w:b/>
          <w:sz w:val="22"/>
          <w:szCs w:val="22"/>
          <w:u w:val="none"/>
        </w:rPr>
        <w:t>Zakup wraz z dostawą środka chemicznego FLOKOR 1,2</w:t>
      </w:r>
      <w:r w:rsidR="008307AC">
        <w:rPr>
          <w:rFonts w:ascii="Arial" w:hAnsi="Arial" w:cs="Arial"/>
          <w:b/>
          <w:sz w:val="22"/>
          <w:szCs w:val="22"/>
          <w:u w:val="none"/>
        </w:rPr>
        <w:t> </w:t>
      </w:r>
      <w:r w:rsidR="00BB755A" w:rsidRPr="008307AC">
        <w:rPr>
          <w:rFonts w:ascii="Arial" w:hAnsi="Arial" w:cs="Arial"/>
          <w:b/>
          <w:sz w:val="22"/>
          <w:szCs w:val="22"/>
          <w:u w:val="none"/>
        </w:rPr>
        <w:t>A</w:t>
      </w:r>
      <w:r w:rsidRPr="008307AC">
        <w:rPr>
          <w:rFonts w:ascii="Arial" w:hAnsi="Arial" w:cs="Arial"/>
          <w:b/>
          <w:bCs/>
          <w:sz w:val="22"/>
          <w:szCs w:val="22"/>
          <w:u w:val="none"/>
        </w:rPr>
        <w:t>”,</w:t>
      </w:r>
    </w:p>
    <w:p w14:paraId="36018FB9" w14:textId="77777777" w:rsidR="006D7330" w:rsidRDefault="006D7330" w:rsidP="006D7330">
      <w:pPr>
        <w:shd w:val="clear" w:color="auto" w:fill="FFFFFF"/>
        <w:tabs>
          <w:tab w:val="left" w:leader="dot" w:pos="8100"/>
        </w:tabs>
        <w:spacing w:before="281"/>
        <w:ind w:left="360" w:hanging="360"/>
        <w:jc w:val="both"/>
        <w:rPr>
          <w:rFonts w:cs="Arial"/>
        </w:rPr>
      </w:pPr>
      <w:r w:rsidRPr="00065E92">
        <w:rPr>
          <w:rFonts w:cs="Arial"/>
        </w:rPr>
        <w:t>a) oświadczamy, że część robót objętych niniejszym zamówieniem, zamierzamy powierzyć następującym podwykonawcom (*)</w:t>
      </w:r>
    </w:p>
    <w:p w14:paraId="3D19A3C6" w14:textId="77777777" w:rsidR="001828FD" w:rsidRPr="00065E92" w:rsidRDefault="001828FD" w:rsidP="006D7330">
      <w:pPr>
        <w:shd w:val="clear" w:color="auto" w:fill="FFFFFF"/>
        <w:tabs>
          <w:tab w:val="left" w:leader="dot" w:pos="8100"/>
        </w:tabs>
        <w:spacing w:before="281"/>
        <w:ind w:left="360" w:hanging="360"/>
        <w:jc w:val="both"/>
        <w:rPr>
          <w:rFonts w:cs="Arial"/>
        </w:rPr>
      </w:pPr>
    </w:p>
    <w:tbl>
      <w:tblPr>
        <w:tblW w:w="92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01"/>
        <w:gridCol w:w="3405"/>
        <w:gridCol w:w="2784"/>
        <w:gridCol w:w="15"/>
      </w:tblGrid>
      <w:tr w:rsidR="006D7330" w:rsidRPr="00065E92" w14:paraId="31EA8EA9" w14:textId="77777777" w:rsidTr="00B42008">
        <w:trPr>
          <w:cantSplit/>
          <w:trHeight w:val="1152"/>
        </w:trPr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B2544F" w14:textId="77BCDD00" w:rsidR="006D7330" w:rsidRPr="00065E92" w:rsidRDefault="001828FD" w:rsidP="001B7D11">
            <w:pPr>
              <w:snapToGrid w:val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Część </w:t>
            </w:r>
            <w:r w:rsidR="00B42008">
              <w:rPr>
                <w:rFonts w:cs="Arial"/>
                <w:b/>
              </w:rPr>
              <w:t>prac stanowiących przedmiot zamówienia,</w:t>
            </w:r>
            <w:r w:rsidR="006D7330" w:rsidRPr="00065E92">
              <w:rPr>
                <w:rFonts w:cs="Arial"/>
                <w:b/>
              </w:rPr>
              <w:t>, któr</w:t>
            </w:r>
            <w:r w:rsidR="00B42008">
              <w:rPr>
                <w:rFonts w:cs="Arial"/>
                <w:b/>
              </w:rPr>
              <w:t>e</w:t>
            </w:r>
            <w:r w:rsidR="006D7330" w:rsidRPr="00065E92">
              <w:rPr>
                <w:rFonts w:cs="Arial"/>
                <w:b/>
              </w:rPr>
              <w:t xml:space="preserve"> będą zlecone podwykonawcom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592F72" w14:textId="77777777" w:rsidR="006D7330" w:rsidRPr="00065E92" w:rsidRDefault="006D7330" w:rsidP="001B7D11">
            <w:pPr>
              <w:snapToGrid w:val="0"/>
              <w:rPr>
                <w:rFonts w:cs="Arial"/>
                <w:b/>
              </w:rPr>
            </w:pPr>
            <w:r w:rsidRPr="00065E92">
              <w:rPr>
                <w:rFonts w:cs="Arial"/>
                <w:b/>
              </w:rPr>
              <w:t>Nazwa podwykonawcy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DEC9A" w14:textId="2D5F4F16" w:rsidR="006D7330" w:rsidRPr="00065E92" w:rsidRDefault="006D7330" w:rsidP="001B7D11">
            <w:pPr>
              <w:snapToGrid w:val="0"/>
              <w:rPr>
                <w:rFonts w:cs="Arial"/>
                <w:b/>
              </w:rPr>
            </w:pPr>
            <w:r w:rsidRPr="00065E92">
              <w:rPr>
                <w:rFonts w:cs="Arial"/>
                <w:b/>
              </w:rPr>
              <w:t xml:space="preserve">Procentowy udział </w:t>
            </w:r>
            <w:r w:rsidR="00B42008">
              <w:rPr>
                <w:rFonts w:cs="Arial"/>
                <w:b/>
              </w:rPr>
              <w:t>prac</w:t>
            </w:r>
            <w:r w:rsidR="001828FD">
              <w:rPr>
                <w:rFonts w:cs="Arial"/>
                <w:b/>
              </w:rPr>
              <w:t xml:space="preserve"> </w:t>
            </w:r>
            <w:r w:rsidRPr="00065E92">
              <w:rPr>
                <w:rFonts w:cs="Arial"/>
                <w:b/>
              </w:rPr>
              <w:t>zlecan</w:t>
            </w:r>
            <w:r w:rsidR="00B42008">
              <w:rPr>
                <w:rFonts w:cs="Arial"/>
                <w:b/>
              </w:rPr>
              <w:t>onych</w:t>
            </w:r>
            <w:r w:rsidRPr="00065E92">
              <w:rPr>
                <w:rFonts w:cs="Arial"/>
                <w:b/>
              </w:rPr>
              <w:t>podwykonawcom</w:t>
            </w:r>
          </w:p>
        </w:tc>
      </w:tr>
      <w:tr w:rsidR="006D7330" w:rsidRPr="00065E92" w14:paraId="49A9BFA1" w14:textId="77777777" w:rsidTr="00B42008">
        <w:trPr>
          <w:cantSplit/>
          <w:trHeight w:val="1362"/>
        </w:trPr>
        <w:tc>
          <w:tcPr>
            <w:tcW w:w="30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6FC483" w14:textId="77777777" w:rsidR="006D7330" w:rsidRPr="00065E92" w:rsidRDefault="006D7330" w:rsidP="001B7D11">
            <w:pPr>
              <w:snapToGrid w:val="0"/>
              <w:rPr>
                <w:rFonts w:cs="Arial"/>
              </w:rPr>
            </w:pPr>
            <w:r w:rsidRPr="00065E92">
              <w:rPr>
                <w:rFonts w:cs="Arial"/>
              </w:rPr>
              <w:t>………………………………..</w:t>
            </w:r>
          </w:p>
          <w:p w14:paraId="70D28444" w14:textId="77777777" w:rsidR="006D7330" w:rsidRPr="00065E92" w:rsidRDefault="006D7330" w:rsidP="001B7D11">
            <w:pPr>
              <w:snapToGrid w:val="0"/>
              <w:rPr>
                <w:rFonts w:cs="Arial"/>
              </w:rPr>
            </w:pPr>
          </w:p>
          <w:p w14:paraId="57292B20" w14:textId="77777777" w:rsidR="006D7330" w:rsidRPr="00065E92" w:rsidRDefault="006D7330" w:rsidP="001B7D11">
            <w:pPr>
              <w:snapToGrid w:val="0"/>
              <w:rPr>
                <w:rFonts w:cs="Arial"/>
                <w:b/>
              </w:rPr>
            </w:pPr>
            <w:r w:rsidRPr="00065E92">
              <w:rPr>
                <w:rFonts w:cs="Arial"/>
              </w:rPr>
              <w:t>………………………………..</w:t>
            </w:r>
          </w:p>
        </w:tc>
        <w:tc>
          <w:tcPr>
            <w:tcW w:w="3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683F5E" w14:textId="77777777" w:rsidR="006D7330" w:rsidRPr="00065E92" w:rsidRDefault="006D7330" w:rsidP="001B7D11">
            <w:pPr>
              <w:snapToGrid w:val="0"/>
              <w:rPr>
                <w:rFonts w:cs="Arial"/>
              </w:rPr>
            </w:pPr>
            <w:r w:rsidRPr="00065E92">
              <w:rPr>
                <w:rFonts w:cs="Arial"/>
              </w:rPr>
              <w:t>…………………………………….</w:t>
            </w:r>
          </w:p>
          <w:p w14:paraId="7753E3B2" w14:textId="77777777" w:rsidR="006D7330" w:rsidRPr="00065E92" w:rsidRDefault="006D7330" w:rsidP="001B7D11">
            <w:pPr>
              <w:snapToGrid w:val="0"/>
              <w:rPr>
                <w:rFonts w:cs="Arial"/>
              </w:rPr>
            </w:pPr>
          </w:p>
          <w:p w14:paraId="685308BD" w14:textId="77777777" w:rsidR="006D7330" w:rsidRPr="00065E92" w:rsidRDefault="006D7330" w:rsidP="001B7D11">
            <w:pPr>
              <w:snapToGrid w:val="0"/>
              <w:rPr>
                <w:rFonts w:cs="Arial"/>
              </w:rPr>
            </w:pPr>
            <w:r w:rsidRPr="00065E92">
              <w:rPr>
                <w:rFonts w:cs="Arial"/>
              </w:rPr>
              <w:t>……………………………………</w:t>
            </w:r>
          </w:p>
        </w:tc>
        <w:tc>
          <w:tcPr>
            <w:tcW w:w="27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33C36" w14:textId="77777777" w:rsidR="006D7330" w:rsidRPr="00065E92" w:rsidRDefault="006D7330" w:rsidP="001B7D11">
            <w:pPr>
              <w:snapToGrid w:val="0"/>
              <w:rPr>
                <w:rFonts w:cs="Arial"/>
              </w:rPr>
            </w:pPr>
            <w:r w:rsidRPr="00065E92">
              <w:rPr>
                <w:rFonts w:cs="Arial"/>
              </w:rPr>
              <w:t>…………………..</w:t>
            </w:r>
          </w:p>
        </w:tc>
      </w:tr>
      <w:tr w:rsidR="006D7330" w:rsidRPr="00065E92" w14:paraId="00AF0A77" w14:textId="77777777" w:rsidTr="00B42008">
        <w:trPr>
          <w:gridAfter w:val="1"/>
          <w:wAfter w:w="15" w:type="dxa"/>
          <w:cantSplit/>
          <w:trHeight w:val="580"/>
        </w:trPr>
        <w:tc>
          <w:tcPr>
            <w:tcW w:w="6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2A7897" w14:textId="3C69B89D" w:rsidR="006D7330" w:rsidRPr="00065E92" w:rsidRDefault="006D7330" w:rsidP="001B7D11">
            <w:pPr>
              <w:snapToGrid w:val="0"/>
              <w:rPr>
                <w:rFonts w:cs="Arial"/>
              </w:rPr>
            </w:pPr>
            <w:r w:rsidRPr="00065E92">
              <w:rPr>
                <w:rFonts w:cs="Arial"/>
              </w:rPr>
              <w:t xml:space="preserve">% </w:t>
            </w:r>
            <w:r w:rsidR="001828FD">
              <w:rPr>
                <w:rFonts w:cs="Arial"/>
              </w:rPr>
              <w:t>pr</w:t>
            </w:r>
            <w:r w:rsidR="00B42008">
              <w:rPr>
                <w:rFonts w:cs="Arial"/>
              </w:rPr>
              <w:t>ac</w:t>
            </w:r>
            <w:r w:rsidRPr="00065E92">
              <w:rPr>
                <w:rFonts w:cs="Arial"/>
              </w:rPr>
              <w:t>, przewidywanych do zlecenia podwykonawcom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12401" w14:textId="77777777" w:rsidR="006D7330" w:rsidRPr="00065E92" w:rsidRDefault="006D7330" w:rsidP="001B7D11">
            <w:pPr>
              <w:snapToGrid w:val="0"/>
              <w:rPr>
                <w:rFonts w:cs="Arial"/>
              </w:rPr>
            </w:pPr>
          </w:p>
        </w:tc>
      </w:tr>
    </w:tbl>
    <w:p w14:paraId="56313160" w14:textId="77777777" w:rsidR="006D7330" w:rsidRPr="00065E92" w:rsidRDefault="006D7330" w:rsidP="006D7330">
      <w:pPr>
        <w:pStyle w:val="Tekstpodstawowy"/>
        <w:jc w:val="both"/>
        <w:rPr>
          <w:szCs w:val="22"/>
        </w:rPr>
      </w:pPr>
    </w:p>
    <w:p w14:paraId="384007EB" w14:textId="3EDC2CA9" w:rsidR="006D7330" w:rsidRPr="00065E92" w:rsidRDefault="006D7330" w:rsidP="006D7330">
      <w:pPr>
        <w:pStyle w:val="Tekstpodstawowy"/>
        <w:ind w:left="360" w:hanging="360"/>
        <w:rPr>
          <w:szCs w:val="22"/>
        </w:rPr>
      </w:pPr>
      <w:r w:rsidRPr="00065E92">
        <w:rPr>
          <w:szCs w:val="22"/>
        </w:rPr>
        <w:t xml:space="preserve">b) oświadczamy, że </w:t>
      </w:r>
      <w:r w:rsidR="001828FD">
        <w:rPr>
          <w:szCs w:val="22"/>
        </w:rPr>
        <w:t>p</w:t>
      </w:r>
      <w:r w:rsidR="00B42008">
        <w:rPr>
          <w:szCs w:val="22"/>
        </w:rPr>
        <w:t>race</w:t>
      </w:r>
      <w:r w:rsidRPr="00065E92">
        <w:rPr>
          <w:szCs w:val="22"/>
        </w:rPr>
        <w:t xml:space="preserve"> objęte niniejszym zamówieniem, zamierzamy wykonać własnymi siłami (*)</w:t>
      </w:r>
    </w:p>
    <w:p w14:paraId="0B7C91B9" w14:textId="77777777" w:rsidR="006D7330" w:rsidRDefault="006D7330" w:rsidP="006D7330">
      <w:pPr>
        <w:jc w:val="both"/>
        <w:rPr>
          <w:rFonts w:cs="Arial"/>
        </w:rPr>
      </w:pPr>
    </w:p>
    <w:p w14:paraId="566CF0DC" w14:textId="77777777" w:rsidR="001828FD" w:rsidRPr="00065E92" w:rsidRDefault="001828FD" w:rsidP="006D7330">
      <w:pPr>
        <w:jc w:val="both"/>
        <w:rPr>
          <w:rFonts w:cs="Arial"/>
        </w:rPr>
      </w:pPr>
    </w:p>
    <w:p w14:paraId="25C72895" w14:textId="77777777" w:rsidR="006D7330" w:rsidRPr="00065E92" w:rsidRDefault="006D7330" w:rsidP="006D7330">
      <w:pPr>
        <w:jc w:val="both"/>
        <w:rPr>
          <w:rFonts w:cs="Arial"/>
        </w:rPr>
      </w:pPr>
      <w:r w:rsidRPr="00065E92">
        <w:rPr>
          <w:rFonts w:cs="Arial"/>
        </w:rPr>
        <w:tab/>
        <w:t xml:space="preserve">                                                     ..................................................................................</w:t>
      </w:r>
    </w:p>
    <w:p w14:paraId="35B3C920" w14:textId="5F052892" w:rsidR="006D7330" w:rsidRPr="00065E92" w:rsidRDefault="006D7330" w:rsidP="001828FD">
      <w:pPr>
        <w:ind w:left="5664" w:hanging="5004"/>
        <w:jc w:val="both"/>
        <w:rPr>
          <w:rFonts w:cs="Arial"/>
          <w:color w:val="000000"/>
          <w:sz w:val="16"/>
          <w:szCs w:val="16"/>
        </w:rPr>
      </w:pPr>
      <w:r w:rsidRPr="00065E92">
        <w:rPr>
          <w:rFonts w:cs="Arial"/>
          <w:i/>
          <w:sz w:val="16"/>
          <w:szCs w:val="16"/>
        </w:rPr>
        <w:t xml:space="preserve">                                                                                     </w:t>
      </w:r>
      <w:r w:rsidRPr="00065E92">
        <w:rPr>
          <w:rFonts w:cs="Arial"/>
          <w:color w:val="000000"/>
          <w:sz w:val="16"/>
          <w:szCs w:val="16"/>
        </w:rPr>
        <w:t xml:space="preserve"> (podpis osoby uprawnionej do składania oświadczeń woli w imieniu </w:t>
      </w:r>
      <w:r>
        <w:rPr>
          <w:rFonts w:cs="Arial"/>
          <w:color w:val="000000"/>
          <w:sz w:val="16"/>
          <w:szCs w:val="16"/>
        </w:rPr>
        <w:t>W</w:t>
      </w:r>
      <w:r w:rsidRPr="00065E92">
        <w:rPr>
          <w:rFonts w:cs="Arial"/>
          <w:color w:val="000000"/>
          <w:sz w:val="16"/>
          <w:szCs w:val="16"/>
        </w:rPr>
        <w:t>ykonawc</w:t>
      </w:r>
      <w:r w:rsidR="001828FD">
        <w:rPr>
          <w:rFonts w:cs="Arial"/>
          <w:color w:val="000000"/>
          <w:sz w:val="16"/>
          <w:szCs w:val="16"/>
        </w:rPr>
        <w:t>y</w:t>
      </w:r>
    </w:p>
    <w:p w14:paraId="4D37A418" w14:textId="77777777" w:rsidR="006D7330" w:rsidRPr="00065E92" w:rsidRDefault="006D7330" w:rsidP="006D7330">
      <w:pPr>
        <w:jc w:val="both"/>
        <w:rPr>
          <w:rFonts w:cs="Arial"/>
          <w:i/>
          <w:sz w:val="18"/>
          <w:szCs w:val="18"/>
        </w:rPr>
      </w:pPr>
    </w:p>
    <w:p w14:paraId="4504D1FF" w14:textId="77777777" w:rsidR="006D7330" w:rsidRPr="00065E92" w:rsidRDefault="006D7330" w:rsidP="006D7330">
      <w:pPr>
        <w:rPr>
          <w:rFonts w:cs="Arial"/>
        </w:rPr>
      </w:pPr>
      <w:r w:rsidRPr="00065E92">
        <w:rPr>
          <w:rFonts w:cs="Arial"/>
        </w:rPr>
        <w:t>(*) niepotrzebne skreślić</w:t>
      </w:r>
    </w:p>
    <w:p w14:paraId="3EB3C7E8" w14:textId="77777777" w:rsidR="006D7330" w:rsidRDefault="006D7330" w:rsidP="0017783F">
      <w:pPr>
        <w:pStyle w:val="Tytu"/>
        <w:tabs>
          <w:tab w:val="left" w:pos="7200"/>
        </w:tabs>
        <w:jc w:val="right"/>
      </w:pPr>
    </w:p>
    <w:p w14:paraId="6FA70045" w14:textId="77777777" w:rsidR="00BB755A" w:rsidRDefault="00BB755A">
      <w:pPr>
        <w:jc w:val="both"/>
        <w:rPr>
          <w:rFonts w:cs="Arial"/>
          <w:b/>
          <w:bCs/>
          <w:szCs w:val="24"/>
        </w:rPr>
      </w:pPr>
      <w:r>
        <w:br w:type="page"/>
      </w:r>
    </w:p>
    <w:p w14:paraId="7D666290" w14:textId="2392741B" w:rsidR="0017783F" w:rsidRPr="00FC0527" w:rsidRDefault="0017783F" w:rsidP="00AB2CF2">
      <w:pPr>
        <w:jc w:val="right"/>
        <w:rPr>
          <w:rFonts w:cs="Arial"/>
          <w:b/>
        </w:rPr>
      </w:pPr>
      <w:r w:rsidRPr="00FC0527">
        <w:rPr>
          <w:rFonts w:cs="Arial"/>
          <w:b/>
        </w:rPr>
        <w:lastRenderedPageBreak/>
        <w:br/>
        <w:t xml:space="preserve">Załącznik nr </w:t>
      </w:r>
      <w:r w:rsidR="00BB755A">
        <w:rPr>
          <w:rFonts w:cs="Arial"/>
          <w:b/>
        </w:rPr>
        <w:t>4</w:t>
      </w:r>
    </w:p>
    <w:p w14:paraId="5BE02260" w14:textId="77777777" w:rsidR="0017783F" w:rsidRPr="00FC0527" w:rsidRDefault="0017783F" w:rsidP="0017783F">
      <w:pPr>
        <w:jc w:val="right"/>
        <w:rPr>
          <w:rFonts w:cs="Arial"/>
          <w:b/>
        </w:rPr>
      </w:pPr>
      <w:r w:rsidRPr="00FC0527">
        <w:rPr>
          <w:rFonts w:cs="Arial"/>
          <w:b/>
        </w:rPr>
        <w:t>do oferty</w:t>
      </w:r>
    </w:p>
    <w:p w14:paraId="4093A4A7" w14:textId="77777777" w:rsidR="0017783F" w:rsidRPr="00FC0527" w:rsidRDefault="0017783F" w:rsidP="0017783F">
      <w:pPr>
        <w:rPr>
          <w:rFonts w:cs="Arial"/>
        </w:rPr>
      </w:pPr>
    </w:p>
    <w:p w14:paraId="7B206418" w14:textId="77777777" w:rsidR="0017783F" w:rsidRPr="00FC0527" w:rsidRDefault="0017783F" w:rsidP="0017783F">
      <w:pPr>
        <w:pStyle w:val="Nagwek2"/>
        <w:spacing w:before="120"/>
        <w:jc w:val="right"/>
        <w:rPr>
          <w:b/>
        </w:rPr>
      </w:pPr>
    </w:p>
    <w:p w14:paraId="24ACED39" w14:textId="77777777" w:rsidR="0017783F" w:rsidRPr="00FC0527" w:rsidRDefault="0017783F" w:rsidP="0017783F">
      <w:pPr>
        <w:spacing w:before="120"/>
        <w:rPr>
          <w:rFonts w:cs="Arial"/>
          <w:szCs w:val="24"/>
        </w:rPr>
      </w:pPr>
    </w:p>
    <w:p w14:paraId="19156AF7" w14:textId="77777777" w:rsidR="0017783F" w:rsidRPr="00FC0527" w:rsidRDefault="0017783F" w:rsidP="0017783F">
      <w:pPr>
        <w:tabs>
          <w:tab w:val="left" w:pos="3780"/>
        </w:tabs>
        <w:ind w:right="5290"/>
        <w:jc w:val="center"/>
        <w:rPr>
          <w:rFonts w:cs="Arial"/>
          <w:szCs w:val="24"/>
        </w:rPr>
      </w:pPr>
      <w:r w:rsidRPr="00FC0527">
        <w:rPr>
          <w:rFonts w:cs="Arial"/>
          <w:szCs w:val="24"/>
        </w:rPr>
        <w:t>..........................................................</w:t>
      </w:r>
    </w:p>
    <w:p w14:paraId="65B5559A" w14:textId="77777777" w:rsidR="0017783F" w:rsidRPr="00FC0527" w:rsidRDefault="0017783F" w:rsidP="0017783F">
      <w:pPr>
        <w:tabs>
          <w:tab w:val="left" w:pos="3780"/>
        </w:tabs>
        <w:ind w:right="5290"/>
        <w:jc w:val="center"/>
        <w:rPr>
          <w:rFonts w:cs="Arial"/>
          <w:sz w:val="18"/>
          <w:szCs w:val="18"/>
        </w:rPr>
      </w:pPr>
      <w:r w:rsidRPr="00FC0527">
        <w:rPr>
          <w:rFonts w:cs="Arial"/>
          <w:sz w:val="18"/>
          <w:szCs w:val="18"/>
        </w:rPr>
        <w:t>(pieczęć nagłówkowa Wykonawcy)</w:t>
      </w:r>
    </w:p>
    <w:p w14:paraId="78A1E6E8" w14:textId="77777777" w:rsidR="0017783F" w:rsidRPr="00FC0527" w:rsidRDefault="0017783F" w:rsidP="0017783F">
      <w:pPr>
        <w:spacing w:before="120"/>
        <w:rPr>
          <w:rFonts w:cs="Arial"/>
          <w:sz w:val="20"/>
        </w:rPr>
      </w:pPr>
    </w:p>
    <w:p w14:paraId="76245D0C" w14:textId="77777777" w:rsidR="0017783F" w:rsidRPr="00FC0527" w:rsidRDefault="0017783F" w:rsidP="0017783F">
      <w:pPr>
        <w:spacing w:before="120"/>
        <w:jc w:val="center"/>
        <w:rPr>
          <w:rFonts w:cs="Arial"/>
          <w:b/>
          <w:szCs w:val="24"/>
        </w:rPr>
      </w:pPr>
    </w:p>
    <w:p w14:paraId="6C127E7B" w14:textId="77777777" w:rsidR="0017783F" w:rsidRPr="00FC0527" w:rsidRDefault="0017783F" w:rsidP="0017783F">
      <w:pPr>
        <w:spacing w:before="120"/>
        <w:jc w:val="center"/>
        <w:rPr>
          <w:rFonts w:cs="Arial"/>
          <w:b/>
          <w:szCs w:val="24"/>
        </w:rPr>
      </w:pPr>
      <w:r w:rsidRPr="00FC0527">
        <w:rPr>
          <w:rFonts w:cs="Arial"/>
          <w:b/>
          <w:szCs w:val="24"/>
        </w:rPr>
        <w:t>OŚWIADCZENIE</w:t>
      </w:r>
    </w:p>
    <w:p w14:paraId="1C8B2EE5" w14:textId="77777777" w:rsidR="0017783F" w:rsidRPr="00FC0527" w:rsidRDefault="0017783F" w:rsidP="0017783F">
      <w:pPr>
        <w:spacing w:before="120"/>
        <w:jc w:val="center"/>
        <w:rPr>
          <w:rFonts w:cs="Arial"/>
          <w:b/>
          <w:szCs w:val="24"/>
        </w:rPr>
      </w:pPr>
    </w:p>
    <w:p w14:paraId="738B72B8" w14:textId="17DDBFA5" w:rsidR="0017783F" w:rsidRPr="00C95572" w:rsidRDefault="0017783F" w:rsidP="0017783F">
      <w:pPr>
        <w:jc w:val="both"/>
        <w:rPr>
          <w:b/>
        </w:rPr>
      </w:pPr>
      <w:r w:rsidRPr="00FC0527">
        <w:rPr>
          <w:rFonts w:cs="Arial"/>
        </w:rPr>
        <w:t xml:space="preserve">Przystępując do udziału w postępowaniu o udzielenie zamówienia pn.: </w:t>
      </w:r>
      <w:r w:rsidR="0023140B" w:rsidRPr="00FC0527">
        <w:rPr>
          <w:rFonts w:cs="Arial"/>
          <w:b/>
        </w:rPr>
        <w:t>„</w:t>
      </w:r>
      <w:r w:rsidR="00BB755A" w:rsidRPr="0094587C">
        <w:rPr>
          <w:rFonts w:cs="Arial"/>
          <w:b/>
        </w:rPr>
        <w:t>Zakup wraz z</w:t>
      </w:r>
      <w:r w:rsidR="00441019">
        <w:rPr>
          <w:rFonts w:cs="Arial"/>
          <w:b/>
        </w:rPr>
        <w:t> </w:t>
      </w:r>
      <w:r w:rsidR="00BB755A" w:rsidRPr="0094587C">
        <w:rPr>
          <w:rFonts w:cs="Arial"/>
          <w:b/>
        </w:rPr>
        <w:t>dostawą środka chemicznego FLOKOR 1,2 A</w:t>
      </w:r>
      <w:r w:rsidR="0023140B" w:rsidRPr="00FC0527">
        <w:rPr>
          <w:rFonts w:cs="Arial"/>
          <w:b/>
        </w:rPr>
        <w:t>”,</w:t>
      </w:r>
      <w:r w:rsidR="00C95572">
        <w:rPr>
          <w:b/>
        </w:rPr>
        <w:t xml:space="preserve"> </w:t>
      </w:r>
      <w:r w:rsidRPr="00FC0527">
        <w:rPr>
          <w:rFonts w:cs="Arial"/>
        </w:rPr>
        <w:t>będąc uprawnionym(-i) do składania oświadczeń w imieniu Wykonawcy oświadczam(y), że:</w:t>
      </w:r>
    </w:p>
    <w:p w14:paraId="47BCF5B4" w14:textId="77777777" w:rsidR="0017783F" w:rsidRPr="00FC0527" w:rsidRDefault="0017783F" w:rsidP="0017783F">
      <w:pPr>
        <w:jc w:val="both"/>
        <w:rPr>
          <w:rFonts w:cs="Arial"/>
        </w:rPr>
      </w:pPr>
    </w:p>
    <w:p w14:paraId="372AD3C8" w14:textId="77777777" w:rsidR="0017783F" w:rsidRPr="00FC0527" w:rsidRDefault="0017783F" w:rsidP="0017783F">
      <w:pPr>
        <w:jc w:val="both"/>
        <w:rPr>
          <w:rFonts w:cs="Arial"/>
        </w:rPr>
      </w:pPr>
      <w:r w:rsidRPr="00FC0527">
        <w:rPr>
          <w:rFonts w:cs="Arial"/>
        </w:rPr>
        <w:t xml:space="preserve">urzędujący członek organu zarządzającego nie został prawomocnie skazany za przestępstwo popełnione w związku z postępowaniem o udzielenie zamówienia, przestępstwo przeciwko prawom osób wykonujących pracę zarobkową przestępstwo przekupstwa,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</w:t>
      </w:r>
    </w:p>
    <w:p w14:paraId="010B6DE3" w14:textId="77777777" w:rsidR="0017783F" w:rsidRPr="00FC0527" w:rsidRDefault="0017783F" w:rsidP="0017783F">
      <w:pPr>
        <w:spacing w:before="120"/>
        <w:ind w:right="5292"/>
        <w:rPr>
          <w:rFonts w:cs="Arial"/>
          <w:szCs w:val="24"/>
        </w:rPr>
      </w:pPr>
    </w:p>
    <w:p w14:paraId="2E8342DB" w14:textId="77777777" w:rsidR="0017783F" w:rsidRPr="00FC0527" w:rsidRDefault="0017783F" w:rsidP="0017783F">
      <w:pPr>
        <w:spacing w:before="120"/>
        <w:ind w:right="5292"/>
        <w:rPr>
          <w:rFonts w:cs="Arial"/>
          <w:szCs w:val="24"/>
        </w:rPr>
      </w:pPr>
    </w:p>
    <w:p w14:paraId="7CA89789" w14:textId="77777777" w:rsidR="0017783F" w:rsidRPr="00FC0527" w:rsidRDefault="0017783F" w:rsidP="0017783F">
      <w:pPr>
        <w:spacing w:before="120"/>
        <w:ind w:right="5292"/>
        <w:rPr>
          <w:rFonts w:cs="Arial"/>
          <w:szCs w:val="24"/>
        </w:rPr>
      </w:pPr>
    </w:p>
    <w:p w14:paraId="6ACA4F27" w14:textId="77777777" w:rsidR="0017783F" w:rsidRPr="00FC0527" w:rsidRDefault="0017783F" w:rsidP="0017783F">
      <w:pPr>
        <w:jc w:val="both"/>
        <w:rPr>
          <w:rFonts w:cs="Arial"/>
          <w:color w:val="000000"/>
        </w:rPr>
      </w:pPr>
      <w:r w:rsidRPr="00FC0527">
        <w:rPr>
          <w:rFonts w:cs="Arial"/>
          <w:color w:val="000000"/>
        </w:rPr>
        <w:t>...............................................</w:t>
      </w:r>
      <w:r w:rsidRPr="00FC0527">
        <w:rPr>
          <w:rFonts w:cs="Arial"/>
          <w:color w:val="000000"/>
        </w:rPr>
        <w:tab/>
      </w:r>
      <w:r w:rsidRPr="00FC0527">
        <w:rPr>
          <w:rFonts w:cs="Arial"/>
          <w:color w:val="000000"/>
        </w:rPr>
        <w:tab/>
      </w:r>
      <w:r w:rsidRPr="00FC0527">
        <w:rPr>
          <w:rFonts w:cs="Arial"/>
          <w:color w:val="000000"/>
        </w:rPr>
        <w:tab/>
      </w:r>
      <w:r w:rsidRPr="00FC0527">
        <w:rPr>
          <w:rFonts w:cs="Arial"/>
          <w:color w:val="000000"/>
        </w:rPr>
        <w:tab/>
        <w:t>....................................................</w:t>
      </w:r>
    </w:p>
    <w:p w14:paraId="6E4B6E72" w14:textId="77777777" w:rsidR="0017783F" w:rsidRPr="00FC0527" w:rsidRDefault="0017783F" w:rsidP="0017783F">
      <w:pPr>
        <w:ind w:left="5664" w:hanging="5004"/>
        <w:jc w:val="both"/>
        <w:rPr>
          <w:rFonts w:cs="Arial"/>
          <w:color w:val="000000"/>
        </w:rPr>
      </w:pPr>
      <w:r w:rsidRPr="00FC0527">
        <w:rPr>
          <w:rFonts w:cs="Arial"/>
          <w:color w:val="000000"/>
          <w:sz w:val="16"/>
          <w:szCs w:val="16"/>
        </w:rPr>
        <w:t>(miejsce i data)</w:t>
      </w:r>
      <w:r w:rsidRPr="00FC0527">
        <w:rPr>
          <w:rFonts w:cs="Arial"/>
          <w:color w:val="000000"/>
        </w:rPr>
        <w:tab/>
      </w:r>
      <w:r w:rsidRPr="00FC0527">
        <w:rPr>
          <w:rFonts w:cs="Arial"/>
          <w:color w:val="000000"/>
          <w:sz w:val="16"/>
          <w:szCs w:val="16"/>
        </w:rPr>
        <w:t xml:space="preserve"> (podpis osoby uprawnionej do składania oświadczeń woli w imieniu wykonawcy)</w:t>
      </w:r>
    </w:p>
    <w:p w14:paraId="5ED8FF2D" w14:textId="77777777" w:rsidR="0017783F" w:rsidRPr="00FC0527" w:rsidRDefault="0017783F" w:rsidP="0017783F">
      <w:pPr>
        <w:ind w:left="5664" w:hanging="5004"/>
        <w:jc w:val="both"/>
        <w:rPr>
          <w:rFonts w:cs="Arial"/>
          <w:color w:val="000000"/>
        </w:rPr>
      </w:pPr>
    </w:p>
    <w:p w14:paraId="45C2539D" w14:textId="77777777" w:rsidR="0017783F" w:rsidRPr="00FC0527" w:rsidRDefault="0017783F" w:rsidP="0017783F">
      <w:pPr>
        <w:rPr>
          <w:rFonts w:cs="Arial"/>
          <w:color w:val="FF0000"/>
          <w:sz w:val="28"/>
          <w:szCs w:val="28"/>
        </w:rPr>
      </w:pPr>
    </w:p>
    <w:p w14:paraId="4B0E87F3" w14:textId="77777777" w:rsidR="0017783F" w:rsidRPr="00FC0527" w:rsidRDefault="0017783F" w:rsidP="0017783F">
      <w:pPr>
        <w:rPr>
          <w:rFonts w:cs="Arial"/>
          <w:b/>
          <w:bCs/>
          <w:color w:val="FF0000"/>
        </w:rPr>
      </w:pPr>
      <w:r w:rsidRPr="00FC0527">
        <w:rPr>
          <w:rFonts w:cs="Arial"/>
          <w:b/>
          <w:bCs/>
          <w:color w:val="FF0000"/>
        </w:rPr>
        <w:br w:type="page"/>
      </w:r>
    </w:p>
    <w:p w14:paraId="10B8903A" w14:textId="77777777" w:rsidR="00BF0EA7" w:rsidRDefault="00BF0EA7" w:rsidP="0017783F">
      <w:pPr>
        <w:jc w:val="right"/>
        <w:rPr>
          <w:rFonts w:cs="Arial"/>
          <w:b/>
        </w:rPr>
      </w:pPr>
    </w:p>
    <w:p w14:paraId="07824DEC" w14:textId="0219DD8D" w:rsidR="0017783F" w:rsidRPr="00FC0527" w:rsidRDefault="0017783F" w:rsidP="0017783F">
      <w:pPr>
        <w:jc w:val="right"/>
        <w:rPr>
          <w:rFonts w:cs="Arial"/>
          <w:b/>
        </w:rPr>
      </w:pPr>
      <w:r w:rsidRPr="00FC0527">
        <w:rPr>
          <w:rFonts w:cs="Arial"/>
          <w:b/>
        </w:rPr>
        <w:t xml:space="preserve">Załącznik nr </w:t>
      </w:r>
      <w:r w:rsidR="00BB755A">
        <w:rPr>
          <w:rFonts w:cs="Arial"/>
          <w:b/>
        </w:rPr>
        <w:t>5</w:t>
      </w:r>
    </w:p>
    <w:p w14:paraId="2CF405A4" w14:textId="77777777" w:rsidR="0017783F" w:rsidRPr="00FC0527" w:rsidRDefault="0017783F" w:rsidP="0017783F">
      <w:pPr>
        <w:jc w:val="right"/>
        <w:rPr>
          <w:rFonts w:cs="Arial"/>
          <w:b/>
        </w:rPr>
      </w:pPr>
      <w:r w:rsidRPr="00FC0527">
        <w:rPr>
          <w:rFonts w:cs="Arial"/>
          <w:b/>
        </w:rPr>
        <w:t>do oferty</w:t>
      </w:r>
    </w:p>
    <w:p w14:paraId="2889332E" w14:textId="77777777" w:rsidR="0017783F" w:rsidRPr="00FC0527" w:rsidRDefault="0017783F" w:rsidP="0017783F">
      <w:pPr>
        <w:rPr>
          <w:rFonts w:cs="Arial"/>
        </w:rPr>
      </w:pPr>
    </w:p>
    <w:p w14:paraId="327D33F1" w14:textId="77777777" w:rsidR="0017783F" w:rsidRPr="00FC0527" w:rsidRDefault="0017783F" w:rsidP="0017783F">
      <w:pPr>
        <w:pStyle w:val="Nagwek2"/>
        <w:spacing w:before="120"/>
        <w:jc w:val="right"/>
        <w:rPr>
          <w:b/>
        </w:rPr>
      </w:pPr>
    </w:p>
    <w:p w14:paraId="083E824A" w14:textId="77777777" w:rsidR="0017783F" w:rsidRPr="00FC0527" w:rsidRDefault="0017783F" w:rsidP="0017783F">
      <w:pPr>
        <w:spacing w:before="120"/>
        <w:rPr>
          <w:rFonts w:cs="Arial"/>
          <w:szCs w:val="24"/>
        </w:rPr>
      </w:pPr>
    </w:p>
    <w:p w14:paraId="61190D46" w14:textId="77777777" w:rsidR="0017783F" w:rsidRPr="00FC0527" w:rsidRDefault="0017783F" w:rsidP="0017783F">
      <w:pPr>
        <w:tabs>
          <w:tab w:val="left" w:pos="3780"/>
        </w:tabs>
        <w:ind w:right="5290"/>
        <w:jc w:val="center"/>
        <w:rPr>
          <w:rFonts w:cs="Arial"/>
          <w:szCs w:val="24"/>
        </w:rPr>
      </w:pPr>
      <w:r w:rsidRPr="00FC0527">
        <w:rPr>
          <w:rFonts w:cs="Arial"/>
          <w:szCs w:val="24"/>
        </w:rPr>
        <w:t>..........................................................</w:t>
      </w:r>
    </w:p>
    <w:p w14:paraId="191F1FB5" w14:textId="77777777" w:rsidR="0017783F" w:rsidRPr="00FC0527" w:rsidRDefault="0017783F" w:rsidP="0017783F">
      <w:pPr>
        <w:tabs>
          <w:tab w:val="left" w:pos="3780"/>
        </w:tabs>
        <w:ind w:right="5290"/>
        <w:jc w:val="center"/>
        <w:rPr>
          <w:rFonts w:cs="Arial"/>
          <w:sz w:val="18"/>
          <w:szCs w:val="18"/>
        </w:rPr>
      </w:pPr>
      <w:r w:rsidRPr="00FC0527">
        <w:rPr>
          <w:rFonts w:cs="Arial"/>
          <w:sz w:val="18"/>
          <w:szCs w:val="18"/>
        </w:rPr>
        <w:t>(pieczęć nagłówkowa Wykonawcy)</w:t>
      </w:r>
    </w:p>
    <w:p w14:paraId="5A101E19" w14:textId="77777777" w:rsidR="0017783F" w:rsidRPr="00FC0527" w:rsidRDefault="0017783F" w:rsidP="0017783F">
      <w:pPr>
        <w:spacing w:before="120"/>
        <w:rPr>
          <w:rFonts w:cs="Arial"/>
          <w:sz w:val="20"/>
        </w:rPr>
      </w:pPr>
    </w:p>
    <w:p w14:paraId="375F7987" w14:textId="77777777" w:rsidR="0017783F" w:rsidRPr="00FC0527" w:rsidRDefault="0017783F" w:rsidP="0017783F">
      <w:pPr>
        <w:spacing w:before="120"/>
        <w:jc w:val="center"/>
        <w:rPr>
          <w:rFonts w:cs="Arial"/>
          <w:b/>
          <w:szCs w:val="24"/>
        </w:rPr>
      </w:pPr>
    </w:p>
    <w:p w14:paraId="64C5FEB7" w14:textId="77777777" w:rsidR="0017783F" w:rsidRPr="00FC0527" w:rsidRDefault="0017783F" w:rsidP="0017783F">
      <w:pPr>
        <w:spacing w:before="120"/>
        <w:jc w:val="center"/>
        <w:rPr>
          <w:rFonts w:cs="Arial"/>
          <w:b/>
          <w:szCs w:val="24"/>
        </w:rPr>
      </w:pPr>
      <w:r w:rsidRPr="00FC0527">
        <w:rPr>
          <w:rFonts w:cs="Arial"/>
          <w:b/>
          <w:szCs w:val="24"/>
        </w:rPr>
        <w:t>OŚWIADCZENIE</w:t>
      </w:r>
    </w:p>
    <w:p w14:paraId="1AC9A80C" w14:textId="77777777" w:rsidR="0017783F" w:rsidRPr="00FC0527" w:rsidRDefault="0017783F" w:rsidP="0017783F">
      <w:pPr>
        <w:spacing w:before="120"/>
        <w:jc w:val="center"/>
        <w:rPr>
          <w:rFonts w:cs="Arial"/>
          <w:b/>
          <w:szCs w:val="24"/>
        </w:rPr>
      </w:pPr>
    </w:p>
    <w:p w14:paraId="4540879C" w14:textId="0827DE65" w:rsidR="009D14CB" w:rsidRPr="00FC0527" w:rsidRDefault="0017783F" w:rsidP="009D14CB">
      <w:pPr>
        <w:jc w:val="both"/>
        <w:rPr>
          <w:b/>
        </w:rPr>
      </w:pPr>
      <w:r w:rsidRPr="00FC0527">
        <w:rPr>
          <w:rFonts w:cs="Arial"/>
        </w:rPr>
        <w:t xml:space="preserve">Przystępując do udziału w postępowaniu o udzielenie zamówienia pn.: </w:t>
      </w:r>
      <w:r w:rsidR="0023140B" w:rsidRPr="00FC0527">
        <w:rPr>
          <w:rFonts w:cs="Arial"/>
          <w:b/>
        </w:rPr>
        <w:t>„</w:t>
      </w:r>
      <w:r w:rsidR="00BB755A" w:rsidRPr="0094587C">
        <w:rPr>
          <w:rFonts w:cs="Arial"/>
          <w:b/>
        </w:rPr>
        <w:t>Zakup wraz z</w:t>
      </w:r>
      <w:r w:rsidR="00BB755A">
        <w:rPr>
          <w:rFonts w:cs="Arial"/>
          <w:b/>
        </w:rPr>
        <w:t> </w:t>
      </w:r>
      <w:r w:rsidR="00BB755A" w:rsidRPr="0094587C">
        <w:rPr>
          <w:rFonts w:cs="Arial"/>
          <w:b/>
        </w:rPr>
        <w:t>dostawą środka chemicznego FLOKOR 1,2 A</w:t>
      </w:r>
      <w:r w:rsidR="0023140B" w:rsidRPr="00FC0527">
        <w:rPr>
          <w:rFonts w:cs="Arial"/>
          <w:b/>
        </w:rPr>
        <w:t>”,</w:t>
      </w:r>
    </w:p>
    <w:p w14:paraId="579F4ECD" w14:textId="77777777" w:rsidR="0017783F" w:rsidRPr="00FC0527" w:rsidRDefault="0017783F" w:rsidP="0017783F">
      <w:pPr>
        <w:jc w:val="both"/>
        <w:rPr>
          <w:rFonts w:cs="Arial"/>
          <w:b/>
        </w:rPr>
      </w:pPr>
      <w:r w:rsidRPr="00FC0527">
        <w:rPr>
          <w:rFonts w:cs="Arial"/>
        </w:rPr>
        <w:t>będąc uprawnionym(-i) do składania oświadczeń w imieniu Wykonawcy oświadczam(y), że:</w:t>
      </w:r>
    </w:p>
    <w:p w14:paraId="159EF43A" w14:textId="77777777" w:rsidR="0017783F" w:rsidRPr="00FC0527" w:rsidRDefault="0017783F" w:rsidP="0017783F">
      <w:pPr>
        <w:jc w:val="both"/>
        <w:rPr>
          <w:rFonts w:cs="Arial"/>
        </w:rPr>
      </w:pPr>
    </w:p>
    <w:p w14:paraId="0E0C222D" w14:textId="77777777" w:rsidR="0017783F" w:rsidRPr="00FC0527" w:rsidRDefault="0017783F" w:rsidP="0017783F">
      <w:pPr>
        <w:jc w:val="both"/>
        <w:rPr>
          <w:rFonts w:cs="Arial"/>
        </w:rPr>
      </w:pPr>
    </w:p>
    <w:p w14:paraId="0D101A61" w14:textId="77777777" w:rsidR="001828FD" w:rsidRDefault="0017783F" w:rsidP="001828FD">
      <w:pPr>
        <w:spacing w:before="120"/>
        <w:ind w:right="-2"/>
        <w:jc w:val="both"/>
      </w:pPr>
      <w:r w:rsidRPr="00FC0527">
        <w:rPr>
          <w:rFonts w:cs="Arial"/>
        </w:rPr>
        <w:t xml:space="preserve">sąd nie orzekł w stosunku do nas zakazu ubiegania się o zamówienia, na podstawie przepisów o odpowiedzialności podmiotów zbiorowych za czyny zabronione pod groźbą kary </w:t>
      </w:r>
      <w:r w:rsidR="001828FD">
        <w:rPr>
          <w:rFonts w:cs="Arial"/>
        </w:rPr>
        <w:t>(Dz. U. z 2024 poz. 1822 t.j.).</w:t>
      </w:r>
    </w:p>
    <w:p w14:paraId="0287C84E" w14:textId="5370ADC4" w:rsidR="0017783F" w:rsidRPr="00FC0527" w:rsidRDefault="0017783F" w:rsidP="001828FD">
      <w:pPr>
        <w:spacing w:before="120"/>
        <w:ind w:right="-2"/>
        <w:jc w:val="both"/>
        <w:rPr>
          <w:rFonts w:cs="Arial"/>
        </w:rPr>
      </w:pPr>
    </w:p>
    <w:p w14:paraId="2E1C1567" w14:textId="77777777" w:rsidR="0017783F" w:rsidRPr="00FC0527" w:rsidRDefault="0017783F" w:rsidP="0017783F">
      <w:pPr>
        <w:spacing w:before="120"/>
        <w:ind w:right="5292"/>
        <w:rPr>
          <w:rFonts w:cs="Arial"/>
          <w:szCs w:val="24"/>
        </w:rPr>
      </w:pPr>
    </w:p>
    <w:p w14:paraId="066DEBB0" w14:textId="77777777" w:rsidR="0017783F" w:rsidRPr="00FC0527" w:rsidRDefault="0017783F" w:rsidP="0017783F">
      <w:pPr>
        <w:spacing w:before="120"/>
        <w:ind w:right="5292"/>
        <w:rPr>
          <w:rFonts w:cs="Arial"/>
          <w:szCs w:val="24"/>
        </w:rPr>
      </w:pPr>
    </w:p>
    <w:p w14:paraId="41F76C32" w14:textId="77777777" w:rsidR="0017783F" w:rsidRPr="00FC0527" w:rsidRDefault="0017783F" w:rsidP="0017783F">
      <w:pPr>
        <w:spacing w:before="120"/>
        <w:ind w:right="5292"/>
        <w:rPr>
          <w:rFonts w:cs="Arial"/>
          <w:szCs w:val="24"/>
        </w:rPr>
      </w:pPr>
    </w:p>
    <w:p w14:paraId="4BFE88EA" w14:textId="77777777" w:rsidR="0017783F" w:rsidRPr="00FC0527" w:rsidRDefault="0017783F" w:rsidP="0017783F">
      <w:pPr>
        <w:jc w:val="both"/>
        <w:rPr>
          <w:rFonts w:cs="Arial"/>
          <w:color w:val="000000"/>
        </w:rPr>
      </w:pPr>
      <w:r w:rsidRPr="00FC0527">
        <w:rPr>
          <w:rFonts w:cs="Arial"/>
          <w:color w:val="000000"/>
        </w:rPr>
        <w:t>...............................................</w:t>
      </w:r>
      <w:r w:rsidRPr="00FC0527">
        <w:rPr>
          <w:rFonts w:cs="Arial"/>
          <w:color w:val="000000"/>
        </w:rPr>
        <w:tab/>
      </w:r>
      <w:r w:rsidRPr="00FC0527">
        <w:rPr>
          <w:rFonts w:cs="Arial"/>
          <w:color w:val="000000"/>
        </w:rPr>
        <w:tab/>
      </w:r>
      <w:r w:rsidRPr="00FC0527">
        <w:rPr>
          <w:rFonts w:cs="Arial"/>
          <w:color w:val="000000"/>
        </w:rPr>
        <w:tab/>
      </w:r>
      <w:r w:rsidRPr="00FC0527">
        <w:rPr>
          <w:rFonts w:cs="Arial"/>
          <w:color w:val="000000"/>
        </w:rPr>
        <w:tab/>
        <w:t>....................................................</w:t>
      </w:r>
    </w:p>
    <w:p w14:paraId="7ED74F2C" w14:textId="77777777" w:rsidR="0017783F" w:rsidRPr="00FC0527" w:rsidRDefault="0017783F" w:rsidP="0017783F">
      <w:pPr>
        <w:ind w:left="5664" w:hanging="5004"/>
        <w:jc w:val="both"/>
        <w:rPr>
          <w:rFonts w:cs="Arial"/>
          <w:color w:val="000000"/>
        </w:rPr>
      </w:pPr>
      <w:r w:rsidRPr="00FC0527">
        <w:rPr>
          <w:rFonts w:cs="Arial"/>
          <w:color w:val="000000"/>
          <w:sz w:val="16"/>
          <w:szCs w:val="16"/>
        </w:rPr>
        <w:t>(miejsce i data)</w:t>
      </w:r>
      <w:r w:rsidRPr="00FC0527">
        <w:rPr>
          <w:rFonts w:cs="Arial"/>
          <w:color w:val="000000"/>
        </w:rPr>
        <w:tab/>
      </w:r>
      <w:r w:rsidRPr="00FC0527">
        <w:rPr>
          <w:rFonts w:cs="Arial"/>
          <w:color w:val="000000"/>
          <w:sz w:val="16"/>
          <w:szCs w:val="16"/>
        </w:rPr>
        <w:t xml:space="preserve"> (podpis osoby uprawnionej do składania oświadczeń woli w imieniu wykonawcy)</w:t>
      </w:r>
    </w:p>
    <w:p w14:paraId="250546D8" w14:textId="77777777" w:rsidR="0017783F" w:rsidRPr="00FC0527" w:rsidRDefault="0017783F" w:rsidP="0017783F">
      <w:pPr>
        <w:ind w:left="5664" w:hanging="5004"/>
        <w:jc w:val="both"/>
        <w:rPr>
          <w:rFonts w:cs="Arial"/>
          <w:color w:val="000000"/>
        </w:rPr>
      </w:pPr>
    </w:p>
    <w:p w14:paraId="567B89AF" w14:textId="77777777" w:rsidR="0017783F" w:rsidRPr="00FC0527" w:rsidRDefault="0017783F" w:rsidP="0017783F">
      <w:pPr>
        <w:jc w:val="right"/>
        <w:rPr>
          <w:rFonts w:cs="Arial"/>
          <w:b/>
          <w:bCs/>
          <w:color w:val="FF0000"/>
        </w:rPr>
      </w:pPr>
    </w:p>
    <w:p w14:paraId="5C5DE7C6" w14:textId="77777777" w:rsidR="0017783F" w:rsidRPr="00FC0527" w:rsidRDefault="0017783F" w:rsidP="0017783F">
      <w:pPr>
        <w:jc w:val="both"/>
      </w:pPr>
      <w:r w:rsidRPr="00FC0527">
        <w:br w:type="page"/>
      </w:r>
    </w:p>
    <w:p w14:paraId="1381CC60" w14:textId="77777777" w:rsidR="00BF0EA7" w:rsidRDefault="0017783F" w:rsidP="0017783F">
      <w:pPr>
        <w:jc w:val="right"/>
        <w:rPr>
          <w:rFonts w:cs="Arial"/>
          <w:b/>
        </w:rPr>
      </w:pPr>
      <w:r w:rsidRPr="00FC0527">
        <w:rPr>
          <w:rFonts w:cs="Arial"/>
          <w:b/>
        </w:rPr>
        <w:lastRenderedPageBreak/>
        <w:t xml:space="preserve">      </w:t>
      </w:r>
    </w:p>
    <w:p w14:paraId="199171AC" w14:textId="02E3BF2D" w:rsidR="0017783F" w:rsidRPr="00FC0527" w:rsidRDefault="0017783F" w:rsidP="0017783F">
      <w:pPr>
        <w:jc w:val="right"/>
        <w:rPr>
          <w:rFonts w:cs="Arial"/>
          <w:b/>
        </w:rPr>
      </w:pPr>
      <w:r w:rsidRPr="00FC0527">
        <w:rPr>
          <w:rFonts w:cs="Arial"/>
          <w:b/>
        </w:rPr>
        <w:t xml:space="preserve">Załącznik nr </w:t>
      </w:r>
      <w:r w:rsidR="00BB755A">
        <w:rPr>
          <w:rFonts w:cs="Arial"/>
          <w:b/>
        </w:rPr>
        <w:t>6</w:t>
      </w:r>
    </w:p>
    <w:p w14:paraId="7BC285AF" w14:textId="77777777" w:rsidR="0017783F" w:rsidRPr="00FC0527" w:rsidRDefault="0017783F" w:rsidP="0017783F">
      <w:pPr>
        <w:jc w:val="right"/>
        <w:rPr>
          <w:rFonts w:cs="Arial"/>
          <w:b/>
        </w:rPr>
      </w:pPr>
      <w:r w:rsidRPr="00FC0527">
        <w:rPr>
          <w:rFonts w:cs="Arial"/>
          <w:b/>
        </w:rPr>
        <w:t>do oferty</w:t>
      </w:r>
    </w:p>
    <w:p w14:paraId="1F8BD76F" w14:textId="77777777" w:rsidR="0017783F" w:rsidRPr="00FC0527" w:rsidRDefault="0017783F" w:rsidP="0017783F">
      <w:pPr>
        <w:rPr>
          <w:rFonts w:cs="Arial"/>
        </w:rPr>
      </w:pPr>
    </w:p>
    <w:p w14:paraId="52D47B37" w14:textId="77777777" w:rsidR="0017783F" w:rsidRPr="00FC0527" w:rsidRDefault="0017783F" w:rsidP="0017783F">
      <w:pPr>
        <w:rPr>
          <w:rFonts w:cs="Arial"/>
        </w:rPr>
      </w:pPr>
    </w:p>
    <w:p w14:paraId="3C87C82B" w14:textId="77777777" w:rsidR="0017783F" w:rsidRPr="00FC0527" w:rsidRDefault="0017783F" w:rsidP="0017783F">
      <w:pPr>
        <w:jc w:val="both"/>
        <w:rPr>
          <w:rFonts w:cs="Arial"/>
          <w:color w:val="000000"/>
        </w:rPr>
      </w:pPr>
      <w:r w:rsidRPr="00FC0527">
        <w:rPr>
          <w:rFonts w:cs="Arial"/>
          <w:color w:val="000000"/>
        </w:rPr>
        <w:t>............................................................</w:t>
      </w:r>
    </w:p>
    <w:p w14:paraId="4016F5A2" w14:textId="77777777" w:rsidR="0017783F" w:rsidRPr="00FC0527" w:rsidRDefault="0017783F" w:rsidP="0017783F">
      <w:pPr>
        <w:jc w:val="both"/>
        <w:rPr>
          <w:rFonts w:cs="Arial"/>
          <w:color w:val="000000"/>
        </w:rPr>
      </w:pPr>
      <w:r w:rsidRPr="00FC0527">
        <w:rPr>
          <w:rFonts w:cs="Arial"/>
          <w:color w:val="000000"/>
        </w:rPr>
        <w:t>( pieczęć nagłówkowa Wykonawcy)</w:t>
      </w:r>
    </w:p>
    <w:p w14:paraId="4BDA23CA" w14:textId="77777777" w:rsidR="0017783F" w:rsidRPr="00FC0527" w:rsidRDefault="0017783F" w:rsidP="0017783F">
      <w:pPr>
        <w:rPr>
          <w:rFonts w:cs="Arial"/>
        </w:rPr>
      </w:pPr>
    </w:p>
    <w:p w14:paraId="0A9BD15B" w14:textId="77777777" w:rsidR="0017783F" w:rsidRPr="00FC0527" w:rsidRDefault="0017783F" w:rsidP="0017783F">
      <w:pPr>
        <w:rPr>
          <w:rFonts w:cs="Arial"/>
        </w:rPr>
      </w:pPr>
    </w:p>
    <w:p w14:paraId="16BB42CA" w14:textId="77777777" w:rsidR="0017783F" w:rsidRPr="00FC0527" w:rsidRDefault="0017783F" w:rsidP="0017783F">
      <w:pPr>
        <w:rPr>
          <w:rFonts w:cs="Arial"/>
        </w:rPr>
      </w:pPr>
    </w:p>
    <w:p w14:paraId="28FDF1BD" w14:textId="77777777" w:rsidR="0017783F" w:rsidRPr="00FC0527" w:rsidRDefault="0017783F" w:rsidP="0017783F">
      <w:pPr>
        <w:rPr>
          <w:rFonts w:cs="Arial"/>
        </w:rPr>
      </w:pPr>
    </w:p>
    <w:p w14:paraId="312F9589" w14:textId="77777777" w:rsidR="0017783F" w:rsidRPr="00FC0527" w:rsidRDefault="0017783F" w:rsidP="0017783F">
      <w:pPr>
        <w:rPr>
          <w:rFonts w:cs="Arial"/>
        </w:rPr>
      </w:pPr>
    </w:p>
    <w:p w14:paraId="09887340" w14:textId="77777777" w:rsidR="0017783F" w:rsidRPr="00FC0527" w:rsidRDefault="0017783F" w:rsidP="0017783F">
      <w:pPr>
        <w:rPr>
          <w:rFonts w:cs="Arial"/>
        </w:rPr>
      </w:pPr>
    </w:p>
    <w:p w14:paraId="7E596F14" w14:textId="77777777" w:rsidR="0017783F" w:rsidRPr="00FC0527" w:rsidRDefault="0017783F" w:rsidP="0017783F">
      <w:pPr>
        <w:jc w:val="center"/>
        <w:rPr>
          <w:rFonts w:cs="Arial"/>
          <w:b/>
        </w:rPr>
      </w:pPr>
      <w:r w:rsidRPr="00FC0527">
        <w:rPr>
          <w:rFonts w:cs="Arial"/>
          <w:b/>
        </w:rPr>
        <w:t>OŚWIADCZENIE</w:t>
      </w:r>
    </w:p>
    <w:p w14:paraId="48073D6A" w14:textId="77777777" w:rsidR="0017783F" w:rsidRPr="00FC0527" w:rsidRDefault="0017783F" w:rsidP="0017783F">
      <w:pPr>
        <w:rPr>
          <w:rFonts w:cs="Arial"/>
        </w:rPr>
      </w:pPr>
    </w:p>
    <w:p w14:paraId="58CBDBC1" w14:textId="77777777" w:rsidR="0017783F" w:rsidRPr="00FC0527" w:rsidRDefault="0017783F" w:rsidP="0017783F">
      <w:pPr>
        <w:rPr>
          <w:rFonts w:cs="Arial"/>
        </w:rPr>
      </w:pPr>
    </w:p>
    <w:p w14:paraId="1FBA698F" w14:textId="76E7506C" w:rsidR="009D14CB" w:rsidRPr="00FC0527" w:rsidRDefault="0017783F" w:rsidP="009D14CB">
      <w:pPr>
        <w:jc w:val="both"/>
        <w:rPr>
          <w:b/>
        </w:rPr>
      </w:pPr>
      <w:r w:rsidRPr="00FC0527">
        <w:rPr>
          <w:rFonts w:cs="Arial"/>
        </w:rPr>
        <w:t>Przystępując do udziału w postępowaniu o udzielenie zamówienia pn</w:t>
      </w:r>
      <w:r w:rsidR="00BB755A">
        <w:rPr>
          <w:rFonts w:cs="Arial"/>
        </w:rPr>
        <w:t>.:</w:t>
      </w:r>
      <w:r w:rsidR="0023140B" w:rsidRPr="00FC0527">
        <w:rPr>
          <w:rFonts w:cs="Arial"/>
        </w:rPr>
        <w:t xml:space="preserve"> </w:t>
      </w:r>
      <w:r w:rsidR="0023140B" w:rsidRPr="00FC0527">
        <w:rPr>
          <w:rFonts w:cs="Arial"/>
          <w:b/>
        </w:rPr>
        <w:t>„</w:t>
      </w:r>
      <w:r w:rsidR="00BB755A" w:rsidRPr="0094587C">
        <w:rPr>
          <w:rFonts w:cs="Arial"/>
          <w:b/>
        </w:rPr>
        <w:t>Zakup wraz z dostawą środka chemicznego FLOKOR 1,2 A</w:t>
      </w:r>
      <w:r w:rsidR="0023140B" w:rsidRPr="00FC0527">
        <w:rPr>
          <w:rFonts w:cs="Arial"/>
          <w:b/>
        </w:rPr>
        <w:t>”,</w:t>
      </w:r>
    </w:p>
    <w:p w14:paraId="4D7062BF" w14:textId="77777777" w:rsidR="0017783F" w:rsidRPr="00FC0527" w:rsidRDefault="0017783F" w:rsidP="0017783F">
      <w:pPr>
        <w:jc w:val="both"/>
        <w:rPr>
          <w:rFonts w:cs="Arial"/>
          <w:b/>
        </w:rPr>
      </w:pPr>
      <w:r w:rsidRPr="00FC0527">
        <w:rPr>
          <w:rFonts w:cs="Arial"/>
        </w:rPr>
        <w:t>i będąc uprawnionym(-i) do składania oświadczeń w imieniu Wykonawcy oświadczam(y), że:</w:t>
      </w:r>
    </w:p>
    <w:p w14:paraId="6B892462" w14:textId="77777777" w:rsidR="0017783F" w:rsidRPr="00FC0527" w:rsidRDefault="0017783F" w:rsidP="0017783F">
      <w:pPr>
        <w:jc w:val="both"/>
        <w:rPr>
          <w:rFonts w:cs="Arial"/>
          <w:shd w:val="clear" w:color="auto" w:fill="FFFF00"/>
        </w:rPr>
      </w:pPr>
    </w:p>
    <w:p w14:paraId="0745AC21" w14:textId="77777777" w:rsidR="0017783F" w:rsidRPr="00FC0527" w:rsidRDefault="0017783F" w:rsidP="0017783F">
      <w:pPr>
        <w:spacing w:before="120"/>
        <w:ind w:right="5292"/>
        <w:rPr>
          <w:rFonts w:cs="Arial"/>
        </w:rPr>
      </w:pPr>
    </w:p>
    <w:p w14:paraId="72932D06" w14:textId="77777777" w:rsidR="00225D07" w:rsidRDefault="00225D07" w:rsidP="00E63BD3">
      <w:pPr>
        <w:pStyle w:val="Akapitzlist2"/>
        <w:numPr>
          <w:ilvl w:val="0"/>
          <w:numId w:val="3"/>
        </w:numPr>
        <w:tabs>
          <w:tab w:val="left" w:pos="15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nie zalegamy z opłacaniem podatków, opłat, składek na ubezpieczenie społeczne i zdrowotne /* </w:t>
      </w:r>
    </w:p>
    <w:p w14:paraId="0AF48A0A" w14:textId="77777777" w:rsidR="0017783F" w:rsidRPr="00FC0527" w:rsidRDefault="0017783F" w:rsidP="00E63BD3">
      <w:pPr>
        <w:pStyle w:val="Akapitzlist2"/>
        <w:numPr>
          <w:ilvl w:val="0"/>
          <w:numId w:val="3"/>
        </w:numPr>
        <w:tabs>
          <w:tab w:val="left" w:pos="1560"/>
        </w:tabs>
        <w:jc w:val="both"/>
        <w:rPr>
          <w:rFonts w:ascii="Arial" w:hAnsi="Arial" w:cs="Arial"/>
        </w:rPr>
      </w:pPr>
      <w:r w:rsidRPr="00FC0527">
        <w:rPr>
          <w:rFonts w:ascii="Arial" w:hAnsi="Arial" w:cs="Arial"/>
        </w:rPr>
        <w:t>posiadamy zaświadczenie, że uzyskaliśmy przewidziane prawem zwolnienie, odroczenie lub rozłożenie na raty zaległych płatności lub wstrzymanie w całości wykonania decyzji właściwego organu</w:t>
      </w:r>
      <w:r w:rsidR="00310EDF" w:rsidRPr="00FC0527">
        <w:rPr>
          <w:rFonts w:ascii="Arial" w:hAnsi="Arial" w:cs="Arial"/>
        </w:rPr>
        <w:t xml:space="preserve"> /*</w:t>
      </w:r>
      <w:r w:rsidRPr="00FC0527">
        <w:rPr>
          <w:rFonts w:ascii="Arial" w:hAnsi="Arial" w:cs="Arial"/>
        </w:rPr>
        <w:t>,</w:t>
      </w:r>
    </w:p>
    <w:p w14:paraId="62606870" w14:textId="77777777" w:rsidR="0017783F" w:rsidRPr="00FC0527" w:rsidRDefault="0017783F" w:rsidP="0017783F">
      <w:pPr>
        <w:pStyle w:val="Akapitzlist2"/>
        <w:tabs>
          <w:tab w:val="left" w:pos="1560"/>
        </w:tabs>
        <w:ind w:left="0"/>
        <w:jc w:val="both"/>
        <w:rPr>
          <w:rFonts w:ascii="Arial" w:hAnsi="Arial" w:cs="Arial"/>
        </w:rPr>
      </w:pPr>
    </w:p>
    <w:p w14:paraId="2793837B" w14:textId="77777777" w:rsidR="0017783F" w:rsidRPr="00FC0527" w:rsidRDefault="0017783F" w:rsidP="0017783F">
      <w:pPr>
        <w:pStyle w:val="Podtytu"/>
        <w:spacing w:before="0"/>
        <w:rPr>
          <w:rFonts w:ascii="Arial" w:hAnsi="Arial" w:cs="Arial"/>
        </w:rPr>
      </w:pPr>
    </w:p>
    <w:p w14:paraId="1B22BDCA" w14:textId="77777777" w:rsidR="0017783F" w:rsidRPr="00FC0527" w:rsidRDefault="0017783F" w:rsidP="0017783F">
      <w:pPr>
        <w:rPr>
          <w:rFonts w:cs="Arial"/>
        </w:rPr>
      </w:pPr>
    </w:p>
    <w:p w14:paraId="1ED7BFD5" w14:textId="77777777" w:rsidR="0017783F" w:rsidRPr="00FC0527" w:rsidRDefault="0017783F" w:rsidP="0017783F">
      <w:pPr>
        <w:jc w:val="both"/>
        <w:rPr>
          <w:rFonts w:cs="Arial"/>
          <w:color w:val="000000"/>
        </w:rPr>
      </w:pPr>
      <w:r w:rsidRPr="00FC0527">
        <w:rPr>
          <w:rFonts w:cs="Arial"/>
          <w:color w:val="000000"/>
        </w:rPr>
        <w:t>...............................................</w:t>
      </w:r>
      <w:r w:rsidRPr="00FC0527">
        <w:rPr>
          <w:rFonts w:cs="Arial"/>
          <w:color w:val="000000"/>
        </w:rPr>
        <w:tab/>
      </w:r>
      <w:r w:rsidRPr="00FC0527">
        <w:rPr>
          <w:rFonts w:cs="Arial"/>
          <w:color w:val="000000"/>
        </w:rPr>
        <w:tab/>
      </w:r>
      <w:r w:rsidRPr="00FC0527">
        <w:rPr>
          <w:rFonts w:cs="Arial"/>
          <w:color w:val="000000"/>
        </w:rPr>
        <w:tab/>
      </w:r>
      <w:r w:rsidRPr="00FC0527">
        <w:rPr>
          <w:rFonts w:cs="Arial"/>
          <w:color w:val="000000"/>
        </w:rPr>
        <w:tab/>
        <w:t>....................................................</w:t>
      </w:r>
    </w:p>
    <w:p w14:paraId="55E712DD" w14:textId="77777777" w:rsidR="0017783F" w:rsidRPr="00FC0527" w:rsidRDefault="0017783F" w:rsidP="0017783F">
      <w:pPr>
        <w:ind w:left="5664" w:hanging="5004"/>
        <w:jc w:val="both"/>
        <w:rPr>
          <w:rFonts w:cs="Arial"/>
          <w:color w:val="000000"/>
          <w:sz w:val="16"/>
          <w:szCs w:val="16"/>
        </w:rPr>
      </w:pPr>
      <w:r w:rsidRPr="00FC0527">
        <w:rPr>
          <w:rFonts w:cs="Arial"/>
          <w:color w:val="000000"/>
          <w:sz w:val="16"/>
          <w:szCs w:val="16"/>
        </w:rPr>
        <w:t>(miejsce i data)</w:t>
      </w:r>
      <w:r w:rsidRPr="00FC0527">
        <w:rPr>
          <w:rFonts w:cs="Arial"/>
          <w:color w:val="000000"/>
        </w:rPr>
        <w:tab/>
      </w:r>
      <w:r w:rsidRPr="00FC0527">
        <w:rPr>
          <w:rFonts w:cs="Arial"/>
          <w:color w:val="000000"/>
          <w:sz w:val="16"/>
          <w:szCs w:val="16"/>
        </w:rPr>
        <w:t xml:space="preserve"> (podpis osoby uprawnionej do składania oświadczeń woli w imieniu wykonawcy)</w:t>
      </w:r>
    </w:p>
    <w:p w14:paraId="1CCB82E0" w14:textId="77777777" w:rsidR="0017783F" w:rsidRPr="00FC0527" w:rsidRDefault="0017783F" w:rsidP="0017783F">
      <w:pPr>
        <w:ind w:left="5664" w:hanging="5004"/>
        <w:jc w:val="both"/>
        <w:rPr>
          <w:rFonts w:cs="Arial"/>
          <w:color w:val="000000"/>
        </w:rPr>
      </w:pPr>
    </w:p>
    <w:p w14:paraId="46689601" w14:textId="77777777" w:rsidR="0017783F" w:rsidRPr="00FC0527" w:rsidRDefault="0017783F" w:rsidP="0017783F">
      <w:pPr>
        <w:rPr>
          <w:rFonts w:cs="Arial"/>
          <w:b/>
        </w:rPr>
      </w:pPr>
    </w:p>
    <w:p w14:paraId="452AE841" w14:textId="77777777" w:rsidR="0017783F" w:rsidRPr="00FC0527" w:rsidRDefault="0017783F" w:rsidP="0017783F">
      <w:pPr>
        <w:rPr>
          <w:rFonts w:cs="Arial"/>
          <w:b/>
        </w:rPr>
      </w:pPr>
    </w:p>
    <w:p w14:paraId="1A1CD484" w14:textId="77777777" w:rsidR="0017783F" w:rsidRPr="00FC0527" w:rsidRDefault="0017783F" w:rsidP="0017783F">
      <w:pPr>
        <w:rPr>
          <w:rFonts w:cs="Arial"/>
          <w:bCs/>
          <w:sz w:val="18"/>
        </w:rPr>
      </w:pPr>
      <w:r w:rsidRPr="00FC0527">
        <w:rPr>
          <w:rFonts w:cs="Arial"/>
          <w:bCs/>
          <w:sz w:val="18"/>
        </w:rPr>
        <w:t>*/ Niepotrzebne skreślić</w:t>
      </w:r>
    </w:p>
    <w:p w14:paraId="5F1189B1" w14:textId="57D4EE04" w:rsidR="00681FB5" w:rsidRPr="00FC0527" w:rsidRDefault="00681FB5"/>
    <w:p w14:paraId="60C066B3" w14:textId="77777777" w:rsidR="00BB755A" w:rsidRDefault="00BB755A">
      <w:pPr>
        <w:jc w:val="both"/>
        <w:rPr>
          <w:rFonts w:cs="Arial"/>
          <w:b/>
        </w:rPr>
      </w:pPr>
      <w:r>
        <w:rPr>
          <w:rFonts w:cs="Arial"/>
          <w:b/>
        </w:rPr>
        <w:br w:type="page"/>
      </w:r>
    </w:p>
    <w:p w14:paraId="1BB0B508" w14:textId="5837150A" w:rsidR="006D7330" w:rsidRPr="00065E92" w:rsidRDefault="006D7330" w:rsidP="006D7330">
      <w:pPr>
        <w:spacing w:line="259" w:lineRule="auto"/>
        <w:jc w:val="right"/>
        <w:rPr>
          <w:rFonts w:cs="Arial"/>
          <w:b/>
        </w:rPr>
      </w:pPr>
      <w:r w:rsidRPr="00065E92">
        <w:rPr>
          <w:rFonts w:cs="Arial"/>
          <w:b/>
        </w:rPr>
        <w:lastRenderedPageBreak/>
        <w:t xml:space="preserve">Załącznik nr </w:t>
      </w:r>
      <w:r w:rsidR="00BB755A">
        <w:rPr>
          <w:rFonts w:cs="Arial"/>
          <w:b/>
        </w:rPr>
        <w:t>7</w:t>
      </w:r>
    </w:p>
    <w:p w14:paraId="651DBB2A" w14:textId="77777777" w:rsidR="006D7330" w:rsidRPr="00065E92" w:rsidRDefault="006D7330" w:rsidP="006D7330">
      <w:pPr>
        <w:jc w:val="right"/>
        <w:rPr>
          <w:rFonts w:cs="Arial"/>
          <w:b/>
        </w:rPr>
      </w:pPr>
      <w:r w:rsidRPr="00065E92">
        <w:rPr>
          <w:rFonts w:cs="Arial"/>
          <w:b/>
        </w:rPr>
        <w:t>do oferty</w:t>
      </w:r>
    </w:p>
    <w:p w14:paraId="40A22122" w14:textId="77777777" w:rsidR="006D7330" w:rsidRPr="00065E92" w:rsidRDefault="006D7330" w:rsidP="006D7330">
      <w:pPr>
        <w:rPr>
          <w:rFonts w:cs="Arial"/>
        </w:rPr>
      </w:pPr>
    </w:p>
    <w:p w14:paraId="26DDFE41" w14:textId="77777777" w:rsidR="006D7330" w:rsidRPr="00065E92" w:rsidRDefault="006D7330" w:rsidP="006D7330">
      <w:pPr>
        <w:rPr>
          <w:rFonts w:cs="Arial"/>
        </w:rPr>
      </w:pPr>
    </w:p>
    <w:p w14:paraId="2D6FC27B" w14:textId="77777777" w:rsidR="006D7330" w:rsidRPr="00065E92" w:rsidRDefault="006D7330" w:rsidP="006D7330">
      <w:pPr>
        <w:rPr>
          <w:rFonts w:cs="Arial"/>
        </w:rPr>
      </w:pPr>
    </w:p>
    <w:p w14:paraId="3384AB5F" w14:textId="77777777" w:rsidR="006D7330" w:rsidRPr="00065E92" w:rsidRDefault="006D7330" w:rsidP="006D7330">
      <w:pPr>
        <w:jc w:val="both"/>
        <w:rPr>
          <w:rFonts w:cs="Arial"/>
          <w:color w:val="000000"/>
        </w:rPr>
      </w:pPr>
      <w:r w:rsidRPr="00065E92">
        <w:rPr>
          <w:rFonts w:cs="Arial"/>
          <w:color w:val="000000"/>
        </w:rPr>
        <w:t>............................................................</w:t>
      </w:r>
    </w:p>
    <w:p w14:paraId="03AF2851" w14:textId="77777777" w:rsidR="006D7330" w:rsidRPr="00065E92" w:rsidRDefault="006D7330" w:rsidP="006D7330">
      <w:pPr>
        <w:jc w:val="both"/>
        <w:rPr>
          <w:rFonts w:cs="Arial"/>
          <w:color w:val="000000"/>
        </w:rPr>
      </w:pPr>
      <w:r w:rsidRPr="00065E92">
        <w:rPr>
          <w:rFonts w:cs="Arial"/>
          <w:color w:val="000000"/>
        </w:rPr>
        <w:t>( pieczęć nagłówkowa Wykonawcy)</w:t>
      </w:r>
    </w:p>
    <w:p w14:paraId="71AA65DE" w14:textId="77777777" w:rsidR="006D7330" w:rsidRPr="00065E92" w:rsidRDefault="006D7330" w:rsidP="006D7330">
      <w:pPr>
        <w:jc w:val="right"/>
        <w:rPr>
          <w:rFonts w:cs="Arial"/>
          <w:color w:val="000000"/>
        </w:rPr>
      </w:pPr>
    </w:p>
    <w:p w14:paraId="3112E990" w14:textId="77777777" w:rsidR="006D7330" w:rsidRPr="00065E92" w:rsidRDefault="006D7330" w:rsidP="006D7330">
      <w:pPr>
        <w:jc w:val="right"/>
        <w:rPr>
          <w:rFonts w:cs="Arial"/>
          <w:color w:val="000000"/>
        </w:rPr>
      </w:pPr>
    </w:p>
    <w:p w14:paraId="3D971327" w14:textId="77777777" w:rsidR="006D7330" w:rsidRPr="00065E92" w:rsidRDefault="006D7330" w:rsidP="006D7330">
      <w:pPr>
        <w:jc w:val="right"/>
        <w:rPr>
          <w:rFonts w:cs="Arial"/>
          <w:color w:val="000000"/>
        </w:rPr>
      </w:pPr>
    </w:p>
    <w:p w14:paraId="67C690D6" w14:textId="77777777" w:rsidR="006D7330" w:rsidRPr="00065E92" w:rsidRDefault="006D7330" w:rsidP="006D7330">
      <w:pPr>
        <w:jc w:val="right"/>
        <w:rPr>
          <w:rFonts w:cs="Arial"/>
          <w:color w:val="000000"/>
        </w:rPr>
      </w:pPr>
    </w:p>
    <w:p w14:paraId="47AF617F" w14:textId="77777777" w:rsidR="006D7330" w:rsidRPr="00065E92" w:rsidRDefault="006D7330" w:rsidP="006D7330">
      <w:pPr>
        <w:ind w:left="708"/>
        <w:jc w:val="center"/>
        <w:rPr>
          <w:rFonts w:cs="Arial"/>
          <w:color w:val="000000"/>
        </w:rPr>
      </w:pPr>
      <w:r w:rsidRPr="00065E92">
        <w:rPr>
          <w:rFonts w:cs="Arial"/>
          <w:color w:val="000000"/>
        </w:rPr>
        <w:t xml:space="preserve">Oświadczenie </w:t>
      </w:r>
      <w:r w:rsidRPr="00065E92">
        <w:rPr>
          <w:rFonts w:cs="Arial"/>
          <w:color w:val="000000"/>
        </w:rPr>
        <w:tab/>
      </w:r>
    </w:p>
    <w:p w14:paraId="2E3C135D" w14:textId="77777777" w:rsidR="006D7330" w:rsidRPr="00065E92" w:rsidRDefault="006D7330" w:rsidP="006D7330">
      <w:pPr>
        <w:rPr>
          <w:rFonts w:cs="Arial"/>
          <w:color w:val="000000"/>
        </w:rPr>
      </w:pPr>
    </w:p>
    <w:p w14:paraId="51BFA289" w14:textId="77777777" w:rsidR="006D7330" w:rsidRDefault="006D7330" w:rsidP="006D7330">
      <w:pPr>
        <w:spacing w:line="259" w:lineRule="auto"/>
      </w:pPr>
    </w:p>
    <w:p w14:paraId="3FCB541C" w14:textId="2DC991E6" w:rsidR="006D7330" w:rsidRPr="00065E92" w:rsidRDefault="006D7330" w:rsidP="006D7330">
      <w:pPr>
        <w:jc w:val="both"/>
        <w:rPr>
          <w:rFonts w:cs="Arial"/>
          <w:b/>
          <w:bCs/>
        </w:rPr>
      </w:pPr>
      <w:r w:rsidRPr="00932045">
        <w:rPr>
          <w:rFonts w:cs="Arial"/>
        </w:rPr>
        <w:t xml:space="preserve">Przystępując do udziału w postępowaniu o udzielenie zamówienia pn.: </w:t>
      </w:r>
      <w:r w:rsidRPr="00932045">
        <w:rPr>
          <w:rFonts w:cs="Arial"/>
          <w:b/>
          <w:bCs/>
        </w:rPr>
        <w:t>„</w:t>
      </w:r>
      <w:r w:rsidR="00BB755A" w:rsidRPr="0094587C">
        <w:rPr>
          <w:rFonts w:cs="Arial"/>
          <w:b/>
        </w:rPr>
        <w:t>Zakup wraz z dostawą środka chemicznego FLOKOR 1,2 A</w:t>
      </w:r>
      <w:r w:rsidRPr="00932045">
        <w:rPr>
          <w:rFonts w:cs="Arial"/>
          <w:b/>
          <w:bCs/>
        </w:rPr>
        <w:t xml:space="preserve">”, </w:t>
      </w:r>
      <w:r w:rsidRPr="00932045">
        <w:rPr>
          <w:rFonts w:cs="Arial"/>
        </w:rPr>
        <w:t>i będąc uprawnionym(-i) do składania oświadczeń w imieniu</w:t>
      </w:r>
      <w:r w:rsidRPr="00065E92">
        <w:rPr>
          <w:rFonts w:cs="Arial"/>
        </w:rPr>
        <w:t xml:space="preserve"> Wykonawcy oświadczam(y), że:</w:t>
      </w:r>
    </w:p>
    <w:p w14:paraId="7666970D" w14:textId="77777777" w:rsidR="006D7330" w:rsidRDefault="006D7330" w:rsidP="006D7330">
      <w:pPr>
        <w:spacing w:line="259" w:lineRule="auto"/>
      </w:pPr>
    </w:p>
    <w:p w14:paraId="58BDC89B" w14:textId="77777777" w:rsidR="006D7330" w:rsidRDefault="006D7330" w:rsidP="006D7330">
      <w:pPr>
        <w:spacing w:line="259" w:lineRule="auto"/>
        <w:rPr>
          <w:rStyle w:val="markedcontent"/>
          <w:rFonts w:cs="Arial"/>
        </w:rPr>
      </w:pPr>
    </w:p>
    <w:p w14:paraId="03C5B7F5" w14:textId="3B08CA10" w:rsidR="006D7330" w:rsidRPr="008E6B2E" w:rsidRDefault="006D7330" w:rsidP="006D7330">
      <w:pPr>
        <w:spacing w:line="259" w:lineRule="auto"/>
        <w:jc w:val="both"/>
      </w:pPr>
      <w:r w:rsidRPr="008E6B2E">
        <w:rPr>
          <w:rStyle w:val="markedcontent"/>
          <w:rFonts w:cs="Arial"/>
        </w:rPr>
        <w:t>nie zachodzą w stosunku do mnie przesłanki wykluczenia z postępowania na</w:t>
      </w:r>
      <w:r w:rsidRPr="008E6B2E">
        <w:br/>
      </w:r>
      <w:r w:rsidRPr="008E6B2E">
        <w:rPr>
          <w:rStyle w:val="markedcontent"/>
          <w:rFonts w:cs="Arial"/>
        </w:rPr>
        <w:t>podstawie art. 7 ust. 1 ustawy z dnia 13 kwietnia 2022 r. o szczególnych rozwiązaniach</w:t>
      </w:r>
      <w:r w:rsidRPr="008E6B2E">
        <w:br/>
      </w:r>
      <w:r w:rsidRPr="008E6B2E">
        <w:rPr>
          <w:rStyle w:val="markedcontent"/>
          <w:rFonts w:cs="Arial"/>
        </w:rPr>
        <w:t>w zakresie przeciwdziałania wspieraniu agresji na Ukrainę oraz służących ochronie</w:t>
      </w:r>
      <w:r w:rsidRPr="008E6B2E">
        <w:br/>
      </w:r>
      <w:r w:rsidRPr="008E6B2E">
        <w:rPr>
          <w:rStyle w:val="markedcontent"/>
          <w:rFonts w:cs="Arial"/>
        </w:rPr>
        <w:t xml:space="preserve">bezpieczeństwa narodowego (Dz. U. </w:t>
      </w:r>
      <w:r>
        <w:rPr>
          <w:rStyle w:val="markedcontent"/>
          <w:rFonts w:cs="Arial"/>
        </w:rPr>
        <w:t>z 202</w:t>
      </w:r>
      <w:r w:rsidR="001828FD">
        <w:rPr>
          <w:rStyle w:val="markedcontent"/>
          <w:rFonts w:cs="Arial"/>
        </w:rPr>
        <w:t>5</w:t>
      </w:r>
      <w:r>
        <w:rPr>
          <w:rStyle w:val="markedcontent"/>
          <w:rFonts w:cs="Arial"/>
        </w:rPr>
        <w:t xml:space="preserve">r. </w:t>
      </w:r>
      <w:r w:rsidRPr="008E6B2E">
        <w:rPr>
          <w:rStyle w:val="markedcontent"/>
          <w:rFonts w:cs="Arial"/>
        </w:rPr>
        <w:t xml:space="preserve">poz. </w:t>
      </w:r>
      <w:r w:rsidR="001828FD">
        <w:rPr>
          <w:rStyle w:val="markedcontent"/>
          <w:rFonts w:cs="Arial"/>
        </w:rPr>
        <w:t>514 t.j</w:t>
      </w:r>
      <w:r>
        <w:rPr>
          <w:rStyle w:val="markedcontent"/>
          <w:rFonts w:cs="Arial"/>
        </w:rPr>
        <w:t>.</w:t>
      </w:r>
      <w:r w:rsidRPr="008E6B2E">
        <w:rPr>
          <w:rStyle w:val="markedcontent"/>
          <w:rFonts w:cs="Arial"/>
        </w:rPr>
        <w:t>).</w:t>
      </w:r>
    </w:p>
    <w:p w14:paraId="532ED6B8" w14:textId="77777777" w:rsidR="006D7330" w:rsidRDefault="006D7330" w:rsidP="006D7330">
      <w:pPr>
        <w:spacing w:line="259" w:lineRule="auto"/>
        <w:rPr>
          <w:rFonts w:cs="Arial"/>
          <w:b/>
        </w:rPr>
      </w:pPr>
    </w:p>
    <w:p w14:paraId="46F02AD5" w14:textId="77777777" w:rsidR="006D7330" w:rsidRDefault="006D7330" w:rsidP="006D7330">
      <w:pPr>
        <w:spacing w:line="259" w:lineRule="auto"/>
        <w:rPr>
          <w:rFonts w:cs="Arial"/>
          <w:b/>
        </w:rPr>
      </w:pPr>
    </w:p>
    <w:p w14:paraId="06A80CFE" w14:textId="77777777" w:rsidR="006D7330" w:rsidRDefault="006D7330" w:rsidP="006D7330">
      <w:pPr>
        <w:spacing w:line="259" w:lineRule="auto"/>
        <w:rPr>
          <w:rFonts w:cs="Arial"/>
          <w:b/>
        </w:rPr>
      </w:pPr>
    </w:p>
    <w:p w14:paraId="7807170E" w14:textId="77777777" w:rsidR="006D7330" w:rsidRDefault="006D7330" w:rsidP="006D7330">
      <w:pPr>
        <w:spacing w:line="259" w:lineRule="auto"/>
        <w:rPr>
          <w:rFonts w:cs="Arial"/>
          <w:b/>
        </w:rPr>
      </w:pPr>
    </w:p>
    <w:p w14:paraId="430C696C" w14:textId="77777777" w:rsidR="006D7330" w:rsidRDefault="006D7330" w:rsidP="006D7330">
      <w:pPr>
        <w:spacing w:line="259" w:lineRule="auto"/>
        <w:rPr>
          <w:rFonts w:cs="Arial"/>
          <w:b/>
        </w:rPr>
      </w:pPr>
    </w:p>
    <w:p w14:paraId="4E353F75" w14:textId="77777777" w:rsidR="006D7330" w:rsidRPr="00065E92" w:rsidRDefault="006D7330" w:rsidP="006D7330">
      <w:pPr>
        <w:rPr>
          <w:rFonts w:cs="Arial"/>
        </w:rPr>
      </w:pPr>
    </w:p>
    <w:p w14:paraId="6BD04291" w14:textId="77777777" w:rsidR="006D7330" w:rsidRPr="00065E92" w:rsidRDefault="006D7330" w:rsidP="006D7330">
      <w:pPr>
        <w:rPr>
          <w:rFonts w:cs="Arial"/>
        </w:rPr>
      </w:pPr>
    </w:p>
    <w:p w14:paraId="2F96B76D" w14:textId="77777777" w:rsidR="006D7330" w:rsidRPr="00065E92" w:rsidRDefault="006D7330" w:rsidP="006D7330">
      <w:pPr>
        <w:jc w:val="both"/>
        <w:rPr>
          <w:rFonts w:cs="Arial"/>
          <w:color w:val="000000"/>
        </w:rPr>
      </w:pPr>
      <w:r w:rsidRPr="00065E92">
        <w:rPr>
          <w:rFonts w:cs="Arial"/>
          <w:color w:val="000000"/>
        </w:rPr>
        <w:t>...............................................</w:t>
      </w:r>
      <w:r w:rsidRPr="00065E92">
        <w:rPr>
          <w:rFonts w:cs="Arial"/>
          <w:color w:val="000000"/>
        </w:rPr>
        <w:tab/>
      </w:r>
      <w:r w:rsidRPr="00065E92">
        <w:rPr>
          <w:rFonts w:cs="Arial"/>
          <w:color w:val="000000"/>
        </w:rPr>
        <w:tab/>
      </w:r>
      <w:r w:rsidRPr="00065E92">
        <w:rPr>
          <w:rFonts w:cs="Arial"/>
          <w:color w:val="000000"/>
        </w:rPr>
        <w:tab/>
        <w:t xml:space="preserve">          ..................................................</w:t>
      </w:r>
    </w:p>
    <w:p w14:paraId="4407A917" w14:textId="77777777" w:rsidR="006D7330" w:rsidRPr="00065E92" w:rsidRDefault="006D7330" w:rsidP="006D7330">
      <w:pPr>
        <w:ind w:left="5664" w:hanging="5004"/>
        <w:jc w:val="both"/>
        <w:rPr>
          <w:rFonts w:cs="Arial"/>
          <w:color w:val="000000"/>
          <w:sz w:val="18"/>
          <w:szCs w:val="18"/>
        </w:rPr>
      </w:pPr>
      <w:r w:rsidRPr="00065E92">
        <w:rPr>
          <w:rFonts w:cs="Arial"/>
          <w:color w:val="000000"/>
        </w:rPr>
        <w:t>(miejsce i data)</w:t>
      </w:r>
      <w:r w:rsidRPr="00065E92">
        <w:rPr>
          <w:rFonts w:cs="Arial"/>
          <w:color w:val="000000"/>
        </w:rPr>
        <w:tab/>
        <w:t xml:space="preserve"> </w:t>
      </w:r>
      <w:r w:rsidRPr="00065E92">
        <w:rPr>
          <w:rFonts w:cs="Arial"/>
          <w:color w:val="000000"/>
          <w:sz w:val="18"/>
          <w:szCs w:val="18"/>
        </w:rPr>
        <w:t>(podpis osoby uprawnionej do składania oświadczeń woli w imieniu Wykonawcy)</w:t>
      </w:r>
    </w:p>
    <w:p w14:paraId="74EE9EAF" w14:textId="77777777" w:rsidR="006D7330" w:rsidRPr="00065E92" w:rsidRDefault="006D7330" w:rsidP="006D7330">
      <w:pPr>
        <w:rPr>
          <w:rFonts w:cs="Arial"/>
        </w:rPr>
      </w:pPr>
    </w:p>
    <w:p w14:paraId="014A9CC9" w14:textId="77777777" w:rsidR="006D7330" w:rsidRDefault="006D7330" w:rsidP="006D7330">
      <w:pPr>
        <w:spacing w:line="259" w:lineRule="auto"/>
        <w:rPr>
          <w:rFonts w:cs="Arial"/>
          <w:b/>
        </w:rPr>
      </w:pPr>
      <w:r>
        <w:rPr>
          <w:rFonts w:cs="Arial"/>
          <w:b/>
        </w:rPr>
        <w:br w:type="page"/>
      </w:r>
    </w:p>
    <w:p w14:paraId="3EE921E9" w14:textId="77777777" w:rsidR="006D7330" w:rsidRDefault="006D7330" w:rsidP="007B5C95">
      <w:pPr>
        <w:jc w:val="right"/>
        <w:rPr>
          <w:rFonts w:cs="Arial"/>
          <w:b/>
        </w:rPr>
      </w:pPr>
    </w:p>
    <w:p w14:paraId="16299B9D" w14:textId="7EEBE865" w:rsidR="007B5C95" w:rsidRPr="00FC0527" w:rsidRDefault="007B5C95" w:rsidP="007B5C95">
      <w:pPr>
        <w:jc w:val="right"/>
        <w:rPr>
          <w:rFonts w:cs="Arial"/>
          <w:b/>
        </w:rPr>
      </w:pPr>
      <w:r w:rsidRPr="00FC0527">
        <w:rPr>
          <w:rFonts w:cs="Arial"/>
          <w:b/>
        </w:rPr>
        <w:t xml:space="preserve">Załącznik nr </w:t>
      </w:r>
      <w:r w:rsidR="00BB755A">
        <w:rPr>
          <w:rFonts w:cs="Arial"/>
          <w:b/>
        </w:rPr>
        <w:t>8</w:t>
      </w:r>
    </w:p>
    <w:p w14:paraId="554384B7" w14:textId="77777777" w:rsidR="007B5C95" w:rsidRPr="00FC0527" w:rsidRDefault="007B5C95" w:rsidP="007B5C95">
      <w:pPr>
        <w:jc w:val="right"/>
        <w:rPr>
          <w:rFonts w:cs="Arial"/>
          <w:b/>
        </w:rPr>
      </w:pPr>
      <w:r w:rsidRPr="00FC0527">
        <w:rPr>
          <w:rFonts w:cs="Arial"/>
          <w:b/>
        </w:rPr>
        <w:t>do oferty</w:t>
      </w:r>
    </w:p>
    <w:p w14:paraId="1A474C0B" w14:textId="77777777" w:rsidR="007B5C95" w:rsidRPr="00FC0527" w:rsidRDefault="007B5C95" w:rsidP="007B5C95">
      <w:pPr>
        <w:rPr>
          <w:rFonts w:cs="Arial"/>
        </w:rPr>
      </w:pPr>
    </w:p>
    <w:p w14:paraId="3C3CFED7" w14:textId="77777777" w:rsidR="007B5C95" w:rsidRPr="00FC0527" w:rsidRDefault="007B5C95" w:rsidP="007B5C95">
      <w:pPr>
        <w:rPr>
          <w:rFonts w:cs="Arial"/>
        </w:rPr>
      </w:pPr>
    </w:p>
    <w:p w14:paraId="0B094477" w14:textId="77777777" w:rsidR="007B5C95" w:rsidRPr="00FC0527" w:rsidRDefault="007B5C95" w:rsidP="007B5C95">
      <w:pPr>
        <w:rPr>
          <w:rFonts w:cs="Arial"/>
        </w:rPr>
      </w:pPr>
    </w:p>
    <w:p w14:paraId="7D945235" w14:textId="77777777" w:rsidR="007B5C95" w:rsidRPr="00FC0527" w:rsidRDefault="007B5C95" w:rsidP="007B5C95">
      <w:pPr>
        <w:jc w:val="both"/>
        <w:rPr>
          <w:rFonts w:cs="Arial"/>
          <w:color w:val="000000"/>
        </w:rPr>
      </w:pPr>
      <w:r w:rsidRPr="00FC0527">
        <w:rPr>
          <w:rFonts w:cs="Arial"/>
          <w:color w:val="000000"/>
        </w:rPr>
        <w:t>............................................................</w:t>
      </w:r>
    </w:p>
    <w:p w14:paraId="3E22B84F" w14:textId="3581589A" w:rsidR="007B5C95" w:rsidRPr="00FC0527" w:rsidRDefault="00A56156" w:rsidP="007B5C95">
      <w:pPr>
        <w:jc w:val="both"/>
        <w:rPr>
          <w:rFonts w:cs="Arial"/>
          <w:color w:val="000000"/>
        </w:rPr>
      </w:pPr>
      <w:r w:rsidRPr="00FC0527">
        <w:rPr>
          <w:rFonts w:cs="Arial"/>
          <w:color w:val="000000"/>
        </w:rPr>
        <w:t>(pieczęć</w:t>
      </w:r>
      <w:r w:rsidR="007B5C95" w:rsidRPr="00FC0527">
        <w:rPr>
          <w:rFonts w:cs="Arial"/>
          <w:color w:val="000000"/>
        </w:rPr>
        <w:t xml:space="preserve"> nagłówkowa Wykonawcy)</w:t>
      </w:r>
    </w:p>
    <w:p w14:paraId="55058EAE" w14:textId="77777777" w:rsidR="007B5C95" w:rsidRPr="00FC0527" w:rsidRDefault="007B5C95" w:rsidP="007B5C95">
      <w:pPr>
        <w:jc w:val="right"/>
        <w:rPr>
          <w:rFonts w:cs="Arial"/>
          <w:color w:val="000000"/>
        </w:rPr>
      </w:pPr>
    </w:p>
    <w:p w14:paraId="513F9D33" w14:textId="77777777" w:rsidR="007B5C95" w:rsidRPr="00FC0527" w:rsidRDefault="007B5C95" w:rsidP="007B5C95">
      <w:pPr>
        <w:jc w:val="right"/>
        <w:rPr>
          <w:rFonts w:cs="Arial"/>
          <w:color w:val="000000"/>
        </w:rPr>
      </w:pPr>
    </w:p>
    <w:p w14:paraId="107E8E43" w14:textId="77777777" w:rsidR="007B5C95" w:rsidRPr="00FC0527" w:rsidRDefault="007B5C95" w:rsidP="007B5C95">
      <w:pPr>
        <w:jc w:val="right"/>
        <w:rPr>
          <w:rFonts w:cs="Arial"/>
          <w:color w:val="000000"/>
        </w:rPr>
      </w:pPr>
    </w:p>
    <w:p w14:paraId="622466EC" w14:textId="77777777" w:rsidR="007B5C95" w:rsidRPr="00FC0527" w:rsidRDefault="007B5C95" w:rsidP="007B5C95">
      <w:pPr>
        <w:jc w:val="right"/>
        <w:rPr>
          <w:rFonts w:cs="Arial"/>
          <w:color w:val="000000"/>
        </w:rPr>
      </w:pPr>
    </w:p>
    <w:p w14:paraId="298D499F" w14:textId="77777777" w:rsidR="007B5C95" w:rsidRPr="007B7EC8" w:rsidRDefault="007B5C95" w:rsidP="007B5C95">
      <w:pPr>
        <w:jc w:val="center"/>
        <w:rPr>
          <w:rFonts w:cs="Arial"/>
          <w:b/>
          <w:color w:val="000000"/>
        </w:rPr>
      </w:pPr>
      <w:r w:rsidRPr="007B7EC8">
        <w:rPr>
          <w:rFonts w:cs="Arial"/>
          <w:b/>
          <w:color w:val="000000"/>
        </w:rPr>
        <w:t xml:space="preserve">Oświadczenie </w:t>
      </w:r>
      <w:r w:rsidRPr="007B7EC8">
        <w:rPr>
          <w:rFonts w:cs="Arial"/>
          <w:b/>
          <w:color w:val="000000"/>
        </w:rPr>
        <w:tab/>
      </w:r>
    </w:p>
    <w:p w14:paraId="2C4E2318" w14:textId="77777777" w:rsidR="007B5C95" w:rsidRPr="00FC0527" w:rsidRDefault="007B5C95" w:rsidP="007B5C95">
      <w:pPr>
        <w:rPr>
          <w:rFonts w:cs="Arial"/>
          <w:color w:val="000000"/>
        </w:rPr>
      </w:pPr>
    </w:p>
    <w:p w14:paraId="4CA50A63" w14:textId="77777777" w:rsidR="007B5C95" w:rsidRPr="00FC0527" w:rsidRDefault="007B5C95" w:rsidP="007B5C95">
      <w:pPr>
        <w:rPr>
          <w:rFonts w:cs="Arial"/>
          <w:color w:val="000000"/>
        </w:rPr>
      </w:pPr>
    </w:p>
    <w:p w14:paraId="728C5A6B" w14:textId="77777777" w:rsidR="007B5C95" w:rsidRPr="00FC0527" w:rsidRDefault="007B5C95" w:rsidP="007B5C95">
      <w:pPr>
        <w:rPr>
          <w:rFonts w:cs="Arial"/>
          <w:color w:val="000000"/>
        </w:rPr>
      </w:pPr>
      <w:r w:rsidRPr="00FC0527">
        <w:rPr>
          <w:rFonts w:cs="Arial"/>
          <w:color w:val="000000"/>
        </w:rPr>
        <w:t xml:space="preserve"> </w:t>
      </w:r>
    </w:p>
    <w:p w14:paraId="0D75AEA4" w14:textId="3E30CC3C" w:rsidR="007B5C95" w:rsidRPr="00FC0527" w:rsidRDefault="007B5C95" w:rsidP="007B5C95">
      <w:pPr>
        <w:jc w:val="both"/>
        <w:rPr>
          <w:rFonts w:cs="Arial"/>
          <w:color w:val="000000"/>
        </w:rPr>
      </w:pPr>
      <w:r w:rsidRPr="00FC0527">
        <w:rPr>
          <w:rFonts w:cs="Arial"/>
          <w:color w:val="000000"/>
        </w:rPr>
        <w:t xml:space="preserve">Oświadczam, że wypełniłem obowiązki informacyjne przewidziane w art. 13 lub art. 14 RODO1) wobec osób fizycznych, od których dane osobowe bezpośrednio lub pośrednio pozyskałem w celu ubiegania się o udzielenie zamówienia publicznego w niniejszym </w:t>
      </w:r>
      <w:r w:rsidR="00A56156" w:rsidRPr="00FC0527">
        <w:rPr>
          <w:rFonts w:cs="Arial"/>
          <w:color w:val="000000"/>
        </w:rPr>
        <w:t>postępowaniu. *</w:t>
      </w:r>
    </w:p>
    <w:p w14:paraId="76B96F1D" w14:textId="77777777" w:rsidR="007B5C95" w:rsidRPr="00FC0527" w:rsidRDefault="007B5C95" w:rsidP="007B5C95">
      <w:pPr>
        <w:rPr>
          <w:rFonts w:cs="Arial"/>
        </w:rPr>
      </w:pPr>
    </w:p>
    <w:p w14:paraId="42E8ABD0" w14:textId="77777777" w:rsidR="007B5C95" w:rsidRPr="00FC0527" w:rsidRDefault="007B5C95" w:rsidP="007B5C95">
      <w:pPr>
        <w:rPr>
          <w:rFonts w:cs="Arial"/>
        </w:rPr>
      </w:pPr>
    </w:p>
    <w:p w14:paraId="73142333" w14:textId="77777777" w:rsidR="007B5C95" w:rsidRPr="00FC0527" w:rsidRDefault="007B5C95" w:rsidP="007B5C95">
      <w:pPr>
        <w:rPr>
          <w:rFonts w:cs="Arial"/>
        </w:rPr>
      </w:pPr>
    </w:p>
    <w:p w14:paraId="66975728" w14:textId="77777777" w:rsidR="007B5C95" w:rsidRPr="00FC0527" w:rsidRDefault="007B5C95" w:rsidP="007B5C95">
      <w:pPr>
        <w:jc w:val="both"/>
        <w:rPr>
          <w:rFonts w:cs="Arial"/>
          <w:color w:val="000000"/>
        </w:rPr>
      </w:pPr>
      <w:r w:rsidRPr="00FC0527">
        <w:rPr>
          <w:rFonts w:cs="Arial"/>
          <w:color w:val="000000"/>
        </w:rPr>
        <w:t>...............................................</w:t>
      </w:r>
      <w:r w:rsidRPr="00FC0527">
        <w:rPr>
          <w:rFonts w:cs="Arial"/>
          <w:color w:val="000000"/>
        </w:rPr>
        <w:tab/>
      </w:r>
      <w:r w:rsidRPr="00FC0527">
        <w:rPr>
          <w:rFonts w:cs="Arial"/>
          <w:color w:val="000000"/>
        </w:rPr>
        <w:tab/>
      </w:r>
      <w:r w:rsidRPr="00FC0527">
        <w:rPr>
          <w:rFonts w:cs="Arial"/>
          <w:color w:val="000000"/>
        </w:rPr>
        <w:tab/>
        <w:t xml:space="preserve">          ..................................................</w:t>
      </w:r>
    </w:p>
    <w:p w14:paraId="56F78EA5" w14:textId="77777777" w:rsidR="007B5C95" w:rsidRPr="00FC0527" w:rsidRDefault="007B5C95" w:rsidP="007B5C95">
      <w:pPr>
        <w:ind w:left="5664" w:hanging="5004"/>
        <w:jc w:val="both"/>
        <w:rPr>
          <w:rFonts w:cs="Arial"/>
          <w:color w:val="000000"/>
          <w:sz w:val="16"/>
          <w:szCs w:val="16"/>
        </w:rPr>
      </w:pPr>
      <w:r w:rsidRPr="00FC0527">
        <w:rPr>
          <w:rFonts w:cs="Arial"/>
          <w:color w:val="000000"/>
        </w:rPr>
        <w:t>(miejsce i data)</w:t>
      </w:r>
      <w:r w:rsidRPr="00FC0527">
        <w:rPr>
          <w:rFonts w:cs="Arial"/>
          <w:color w:val="000000"/>
        </w:rPr>
        <w:tab/>
        <w:t xml:space="preserve"> </w:t>
      </w:r>
      <w:r w:rsidRPr="00FC0527">
        <w:rPr>
          <w:rFonts w:cs="Arial"/>
          <w:color w:val="000000"/>
          <w:sz w:val="16"/>
          <w:szCs w:val="16"/>
        </w:rPr>
        <w:t>(podpis osoby uprawnionej do składania oświadczeń woli w imieniu Wykonawcy)</w:t>
      </w:r>
    </w:p>
    <w:p w14:paraId="7228261B" w14:textId="77777777" w:rsidR="007B5C95" w:rsidRPr="00FC0527" w:rsidRDefault="007B5C95" w:rsidP="007B5C95">
      <w:pPr>
        <w:rPr>
          <w:rFonts w:cs="Arial"/>
        </w:rPr>
      </w:pPr>
    </w:p>
    <w:p w14:paraId="094AD5AB" w14:textId="77777777" w:rsidR="007B5C95" w:rsidRPr="00FC0527" w:rsidRDefault="007B5C95" w:rsidP="007B5C95">
      <w:pPr>
        <w:rPr>
          <w:rFonts w:cs="Arial"/>
        </w:rPr>
      </w:pPr>
    </w:p>
    <w:p w14:paraId="16F3BE57" w14:textId="77777777" w:rsidR="007B5C95" w:rsidRPr="00FC0527" w:rsidRDefault="007B5C95" w:rsidP="007B5C95">
      <w:pPr>
        <w:rPr>
          <w:rFonts w:cs="Arial"/>
        </w:rPr>
      </w:pPr>
    </w:p>
    <w:p w14:paraId="1FD9D272" w14:textId="77777777" w:rsidR="007B5C95" w:rsidRPr="00FC0527" w:rsidRDefault="007B5C95" w:rsidP="007B5C95">
      <w:pPr>
        <w:rPr>
          <w:rFonts w:cs="Arial"/>
        </w:rPr>
      </w:pPr>
    </w:p>
    <w:p w14:paraId="1A900FC8" w14:textId="77777777" w:rsidR="007B5C95" w:rsidRPr="00FC0527" w:rsidRDefault="007B5C95" w:rsidP="007B5C95">
      <w:pPr>
        <w:rPr>
          <w:rFonts w:cs="Arial"/>
        </w:rPr>
      </w:pPr>
    </w:p>
    <w:p w14:paraId="23BA37C9" w14:textId="77777777" w:rsidR="007B5C95" w:rsidRPr="00FC0527" w:rsidRDefault="007B5C95" w:rsidP="007B5C95">
      <w:pPr>
        <w:jc w:val="both"/>
        <w:rPr>
          <w:rFonts w:cs="Arial"/>
          <w:sz w:val="20"/>
          <w:szCs w:val="20"/>
        </w:rPr>
      </w:pPr>
      <w:r w:rsidRPr="00FC0527">
        <w:rPr>
          <w:rFonts w:cs="Arial"/>
          <w:sz w:val="20"/>
          <w:szCs w:val="20"/>
        </w:rPr>
        <w:t>______________________________</w:t>
      </w:r>
    </w:p>
    <w:p w14:paraId="39FAE27A" w14:textId="77777777" w:rsidR="007B5C95" w:rsidRPr="00FC0527" w:rsidRDefault="007B5C95" w:rsidP="007B5C95">
      <w:pPr>
        <w:jc w:val="both"/>
        <w:rPr>
          <w:rFonts w:cs="Arial"/>
          <w:sz w:val="20"/>
          <w:szCs w:val="20"/>
        </w:rPr>
      </w:pPr>
    </w:p>
    <w:p w14:paraId="68CF2E98" w14:textId="77777777" w:rsidR="007B5C95" w:rsidRPr="00FC0527" w:rsidRDefault="007B5C95" w:rsidP="007B5C95">
      <w:pPr>
        <w:jc w:val="both"/>
        <w:rPr>
          <w:rFonts w:cs="Arial"/>
          <w:sz w:val="20"/>
          <w:szCs w:val="20"/>
        </w:rPr>
      </w:pPr>
      <w:r w:rsidRPr="00FC0527">
        <w:rPr>
          <w:rFonts w:cs="Arial"/>
          <w:sz w:val="20"/>
          <w:szCs w:val="2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F3B79F9" w14:textId="77777777" w:rsidR="007B5C95" w:rsidRPr="00FC0527" w:rsidRDefault="007B5C95" w:rsidP="007B5C95">
      <w:pPr>
        <w:jc w:val="both"/>
        <w:rPr>
          <w:rFonts w:cs="Arial"/>
          <w:sz w:val="20"/>
          <w:szCs w:val="20"/>
        </w:rPr>
      </w:pPr>
    </w:p>
    <w:p w14:paraId="57C32FDB" w14:textId="77777777" w:rsidR="007B5C95" w:rsidRPr="00714BED" w:rsidRDefault="007B5C95" w:rsidP="007B5C95">
      <w:pPr>
        <w:jc w:val="both"/>
        <w:rPr>
          <w:rFonts w:cs="Arial"/>
          <w:sz w:val="20"/>
          <w:szCs w:val="20"/>
        </w:rPr>
      </w:pPr>
      <w:r w:rsidRPr="00FC0527">
        <w:rPr>
          <w:rFonts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4CCCF52" w14:textId="403A2686" w:rsidR="00C95572" w:rsidRDefault="00C95572"/>
    <w:sectPr w:rsidR="00C95572" w:rsidSect="00FA6FAD">
      <w:headerReference w:type="first" r:id="rId29"/>
      <w:footerReference w:type="first" r:id="rId3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867FF" w14:textId="77777777" w:rsidR="00E53C9E" w:rsidRDefault="00E53C9E" w:rsidP="00F71D4F">
      <w:r>
        <w:separator/>
      </w:r>
    </w:p>
  </w:endnote>
  <w:endnote w:type="continuationSeparator" w:id="0">
    <w:p w14:paraId="2E181DE3" w14:textId="77777777" w:rsidR="00E53C9E" w:rsidRDefault="00E53C9E" w:rsidP="00F71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Courier New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CA130" w14:textId="77777777" w:rsidR="00D00EDA" w:rsidRDefault="00D00E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2"/>
        <w:szCs w:val="12"/>
      </w:rPr>
      <w:id w:val="19769888"/>
      <w:docPartObj>
        <w:docPartGallery w:val="Page Numbers (Bottom of Page)"/>
        <w:docPartUnique/>
      </w:docPartObj>
    </w:sdtPr>
    <w:sdtEndPr/>
    <w:sdtContent>
      <w:p w14:paraId="61767B27" w14:textId="54D87447" w:rsidR="00A34C49" w:rsidRPr="001A1E63" w:rsidRDefault="00A34C49" w:rsidP="001A1E63">
        <w:pPr>
          <w:jc w:val="both"/>
          <w:rPr>
            <w:rFonts w:cs="Arial"/>
            <w:sz w:val="12"/>
            <w:szCs w:val="12"/>
          </w:rPr>
        </w:pPr>
        <w:r w:rsidRPr="001A1E63">
          <w:rPr>
            <w:rFonts w:cs="Arial"/>
            <w:noProof/>
            <w:sz w:val="12"/>
            <w:szCs w:val="12"/>
          </w:rPr>
          <mc:AlternateContent>
            <mc:Choice Requires="wps">
              <w:drawing>
                <wp:anchor distT="4294967294" distB="4294967294" distL="114300" distR="114300" simplePos="0" relativeHeight="251660288" behindDoc="0" locked="0" layoutInCell="1" allowOverlap="1" wp14:anchorId="61EEC41D" wp14:editId="0305BB87">
                  <wp:simplePos x="0" y="0"/>
                  <wp:positionH relativeFrom="column">
                    <wp:posOffset>-873125</wp:posOffset>
                  </wp:positionH>
                  <wp:positionV relativeFrom="paragraph">
                    <wp:posOffset>3174</wp:posOffset>
                  </wp:positionV>
                  <wp:extent cx="7546975" cy="0"/>
                  <wp:effectExtent l="0" t="0" r="0" b="0"/>
                  <wp:wrapNone/>
                  <wp:docPr id="1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75469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E5A5B1B" id="Łącznik prosty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68.75pt,.25pt" to="525.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" strokecolor="#4579b8 [3044]">
                  <o:lock v:ext="edit" shapetype="f"/>
                </v:line>
              </w:pict>
            </mc:Fallback>
          </mc:AlternateContent>
        </w:r>
        <w:r w:rsidRPr="001A1E63">
          <w:rPr>
            <w:rFonts w:cs="Arial"/>
            <w:sz w:val="12"/>
            <w:szCs w:val="12"/>
          </w:rPr>
          <w:t xml:space="preserve">Znak sprawy : </w:t>
        </w:r>
        <w:r w:rsidR="00D00EDA">
          <w:rPr>
            <w:rFonts w:cs="Arial"/>
            <w:sz w:val="12"/>
            <w:szCs w:val="12"/>
          </w:rPr>
          <w:t>02</w:t>
        </w:r>
        <w:r w:rsidRPr="001A1E63">
          <w:rPr>
            <w:rFonts w:cs="Arial"/>
            <w:sz w:val="12"/>
            <w:szCs w:val="12"/>
          </w:rPr>
          <w:t>/202</w:t>
        </w:r>
        <w:r w:rsidR="00D00EDA">
          <w:rPr>
            <w:rFonts w:cs="Arial"/>
            <w:sz w:val="12"/>
            <w:szCs w:val="12"/>
          </w:rPr>
          <w:t>6</w:t>
        </w:r>
        <w:r w:rsidRPr="001A1E63">
          <w:rPr>
            <w:rFonts w:cs="Arial"/>
            <w:sz w:val="12"/>
            <w:szCs w:val="12"/>
          </w:rPr>
          <w:t xml:space="preserve">/KSz         </w:t>
        </w:r>
        <w:r w:rsidR="001A1E63" w:rsidRPr="001A1E63">
          <w:rPr>
            <w:rFonts w:cs="Arial"/>
            <w:sz w:val="12"/>
            <w:szCs w:val="12"/>
          </w:rPr>
          <w:tab/>
          <w:t xml:space="preserve">Zakup wraz z dostawą środka chemicznego FLOKOR 1,2A                                                               </w:t>
        </w:r>
        <w:r w:rsidRPr="001A1E63">
          <w:rPr>
            <w:sz w:val="12"/>
            <w:szCs w:val="12"/>
          </w:rPr>
          <w:tab/>
        </w:r>
        <w:r w:rsidRPr="001A1E63">
          <w:rPr>
            <w:sz w:val="12"/>
            <w:szCs w:val="12"/>
          </w:rPr>
          <w:fldChar w:fldCharType="begin"/>
        </w:r>
        <w:r w:rsidRPr="001A1E63">
          <w:rPr>
            <w:sz w:val="12"/>
            <w:szCs w:val="12"/>
          </w:rPr>
          <w:instrText xml:space="preserve"> PAGE   \* MERGEFORMAT </w:instrText>
        </w:r>
        <w:r w:rsidRPr="001A1E63">
          <w:rPr>
            <w:sz w:val="12"/>
            <w:szCs w:val="12"/>
          </w:rPr>
          <w:fldChar w:fldCharType="separate"/>
        </w:r>
        <w:r w:rsidR="00DB05EE" w:rsidRPr="001A1E63">
          <w:rPr>
            <w:noProof/>
            <w:sz w:val="12"/>
            <w:szCs w:val="12"/>
          </w:rPr>
          <w:t>39</w:t>
        </w:r>
        <w:r w:rsidRPr="001A1E63">
          <w:rPr>
            <w:sz w:val="12"/>
            <w:szCs w:val="12"/>
          </w:rPr>
          <w:fldChar w:fldCharType="end"/>
        </w:r>
      </w:p>
    </w:sdtContent>
  </w:sdt>
  <w:p w14:paraId="195F7338" w14:textId="77777777" w:rsidR="00A34C49" w:rsidRPr="001A1E63" w:rsidRDefault="00A34C49" w:rsidP="00F24A99">
    <w:pPr>
      <w:pStyle w:val="Stopka"/>
      <w:rPr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6BDFF" w14:textId="77777777" w:rsidR="00A34C49" w:rsidRPr="00F9658E" w:rsidRDefault="00A34C49" w:rsidP="00F9658E">
    <w:pPr>
      <w:pStyle w:val="Stopka"/>
      <w:jc w:val="right"/>
      <w:rPr>
        <w:sz w:val="18"/>
        <w:szCs w:val="18"/>
      </w:rPr>
    </w:pPr>
    <w:r w:rsidRPr="00F9658E">
      <w:rPr>
        <w:sz w:val="18"/>
        <w:szCs w:val="18"/>
      </w:rPr>
      <w:t>25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097A0" w14:textId="5332CD5F" w:rsidR="00A34C49" w:rsidRPr="00F9658E" w:rsidRDefault="00A34C49" w:rsidP="000E21AF">
    <w:pPr>
      <w:pStyle w:val="Stopka"/>
      <w:jc w:val="right"/>
      <w:rPr>
        <w:sz w:val="16"/>
        <w:szCs w:val="16"/>
      </w:rPr>
    </w:pPr>
    <w:r>
      <w:rPr>
        <w:sz w:val="16"/>
        <w:szCs w:val="16"/>
      </w:rPr>
      <w:t>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E4F24" w14:textId="77777777" w:rsidR="00E53C9E" w:rsidRDefault="00E53C9E" w:rsidP="00F71D4F">
      <w:r>
        <w:separator/>
      </w:r>
    </w:p>
  </w:footnote>
  <w:footnote w:type="continuationSeparator" w:id="0">
    <w:p w14:paraId="72B8D967" w14:textId="77777777" w:rsidR="00E53C9E" w:rsidRDefault="00E53C9E" w:rsidP="00F71D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6FF0E" w14:textId="77777777" w:rsidR="00D00EDA" w:rsidRDefault="00D00E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6ABAC" w14:textId="77777777" w:rsidR="00A34C49" w:rsidRDefault="00A34C49" w:rsidP="007E0EC9">
    <w:pPr>
      <w:pStyle w:val="Nagwek1"/>
      <w:jc w:val="center"/>
      <w:rPr>
        <w:sz w:val="16"/>
        <w:szCs w:val="16"/>
      </w:rPr>
    </w:pPr>
    <w:r>
      <w:rPr>
        <w:noProof/>
      </w:rPr>
      <w:drawing>
        <wp:inline distT="0" distB="7620" distL="0" distR="0" wp14:anchorId="20E93AE6" wp14:editId="2E855802">
          <wp:extent cx="5029200" cy="716280"/>
          <wp:effectExtent l="0" t="0" r="0" b="0"/>
          <wp:docPr id="2091723091" name="Obraz 1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1" descr="Obraz zawierający tekst, Czcionka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29200" cy="716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8493CA" w14:textId="77777777" w:rsidR="00A34C49" w:rsidRDefault="00A34C49" w:rsidP="007E0EC9">
    <w:pPr>
      <w:pStyle w:val="Nagwek1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4C8DFF05" wp14:editId="7E7D48CA">
              <wp:simplePos x="0" y="0"/>
              <wp:positionH relativeFrom="page">
                <wp:posOffset>54610</wp:posOffset>
              </wp:positionH>
              <wp:positionV relativeFrom="paragraph">
                <wp:posOffset>1351915</wp:posOffset>
              </wp:positionV>
              <wp:extent cx="7513955" cy="23495"/>
              <wp:effectExtent l="0" t="0" r="30480" b="34290"/>
              <wp:wrapNone/>
              <wp:docPr id="2" name="Łącznik prosty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13200" cy="23040"/>
                      </a:xfrm>
                      <a:prstGeom prst="line">
                        <a:avLst/>
                      </a:prstGeom>
                      <a:ln w="1908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9C68137" id="Łącznik prosty 13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4.3pt,106.45pt" to="595.95pt,10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" strokeweight=".53mm">
              <w10:wrap anchorx="page"/>
            </v:line>
          </w:pict>
        </mc:Fallback>
      </mc:AlternateContent>
    </w:r>
    <w:r>
      <w:rPr>
        <w:noProof/>
        <w:sz w:val="16"/>
        <w:szCs w:val="16"/>
      </w:rPr>
      <w:drawing>
        <wp:anchor distT="0" distB="0" distL="114300" distR="117475" simplePos="0" relativeHeight="251662336" behindDoc="1" locked="0" layoutInCell="1" allowOverlap="1" wp14:anchorId="275E75C1" wp14:editId="6DD83711">
          <wp:simplePos x="0" y="0"/>
          <wp:positionH relativeFrom="column">
            <wp:posOffset>0</wp:posOffset>
          </wp:positionH>
          <wp:positionV relativeFrom="paragraph">
            <wp:posOffset>88265</wp:posOffset>
          </wp:positionV>
          <wp:extent cx="1063625" cy="1070610"/>
          <wp:effectExtent l="0" t="0" r="0" b="0"/>
          <wp:wrapNone/>
          <wp:docPr id="3" name="Obraz 12" descr="Obraz zawierający szkic, clipart, rysowanie, Grafi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2" descr="Obraz zawierający szkic, clipart, rysowanie, Grafi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63625" cy="1070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tbl>
    <w:tblPr>
      <w:tblW w:w="7359" w:type="dxa"/>
      <w:tblInd w:w="1711" w:type="dxa"/>
      <w:tblCellMar>
        <w:left w:w="113" w:type="dxa"/>
      </w:tblCellMar>
      <w:tblLook w:val="04A0" w:firstRow="1" w:lastRow="0" w:firstColumn="1" w:lastColumn="0" w:noHBand="0" w:noVBand="1"/>
    </w:tblPr>
    <w:tblGrid>
      <w:gridCol w:w="7359"/>
    </w:tblGrid>
    <w:tr w:rsidR="00A34C49" w14:paraId="779B6E73" w14:textId="77777777" w:rsidTr="00A34C49">
      <w:trPr>
        <w:trHeight w:val="1214"/>
      </w:trPr>
      <w:tc>
        <w:tcPr>
          <w:tcW w:w="7359" w:type="dxa"/>
        </w:tcPr>
        <w:p w14:paraId="41268FF6" w14:textId="77777777" w:rsidR="00A34C49" w:rsidRDefault="00A34C49" w:rsidP="007E0EC9">
          <w:pPr>
            <w:jc w:val="center"/>
            <w:rPr>
              <w:rFonts w:cs="Arial"/>
              <w:b/>
              <w:sz w:val="30"/>
              <w:szCs w:val="30"/>
            </w:rPr>
          </w:pPr>
          <w:r>
            <w:rPr>
              <w:rFonts w:cs="Arial"/>
              <w:b/>
              <w:sz w:val="30"/>
              <w:szCs w:val="30"/>
            </w:rPr>
            <w:t>Zakład Wodociągów i Kanalizacji Sp. z o.o.</w:t>
          </w:r>
        </w:p>
        <w:p w14:paraId="7F6DB990" w14:textId="77777777" w:rsidR="00A34C49" w:rsidRDefault="00A34C49" w:rsidP="007E0EC9">
          <w:pPr>
            <w:jc w:val="center"/>
            <w:rPr>
              <w:rFonts w:cs="Arial"/>
              <w:sz w:val="28"/>
              <w:szCs w:val="28"/>
            </w:rPr>
          </w:pPr>
          <w:r>
            <w:rPr>
              <w:rFonts w:cs="Arial"/>
              <w:sz w:val="28"/>
              <w:szCs w:val="28"/>
            </w:rPr>
            <w:t>72-600 Świnoujście, ul. Kołłątaja 4</w:t>
          </w:r>
        </w:p>
        <w:p w14:paraId="2F74CA6A" w14:textId="77777777" w:rsidR="00A34C49" w:rsidRDefault="00A34C49" w:rsidP="007E0EC9">
          <w:pPr>
            <w:jc w:val="center"/>
            <w:rPr>
              <w:rFonts w:cs="Arial"/>
              <w:sz w:val="28"/>
              <w:szCs w:val="28"/>
            </w:rPr>
          </w:pPr>
          <w:r>
            <w:rPr>
              <w:rFonts w:cs="Arial"/>
              <w:sz w:val="28"/>
              <w:szCs w:val="28"/>
            </w:rPr>
            <w:t>tel. (091) 321 45 31   fax (091) 321 47 82</w:t>
          </w:r>
        </w:p>
        <w:p w14:paraId="2E861D26" w14:textId="77777777" w:rsidR="00A34C49" w:rsidRDefault="00A34C49" w:rsidP="007E0EC9">
          <w:pPr>
            <w:jc w:val="center"/>
            <w:rPr>
              <w:rFonts w:cs="Arial"/>
              <w:sz w:val="16"/>
              <w:szCs w:val="16"/>
            </w:rPr>
          </w:pPr>
        </w:p>
        <w:p w14:paraId="6A191012" w14:textId="77777777" w:rsidR="00A34C49" w:rsidRDefault="00A34C49" w:rsidP="007E0EC9">
          <w:pPr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Sąd Rejonowy Szczecin-Centrum XIII Wydział Gospodarczy Krajowego Rejestru Sądowego nr 0000139551</w:t>
          </w:r>
        </w:p>
        <w:p w14:paraId="5E8A7780" w14:textId="77777777" w:rsidR="00A34C49" w:rsidRDefault="00A34C49" w:rsidP="007E0EC9">
          <w:pPr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NIP: 855-00-24-412</w:t>
          </w:r>
          <w:r>
            <w:rPr>
              <w:rFonts w:cs="Arial"/>
              <w:sz w:val="16"/>
              <w:szCs w:val="16"/>
            </w:rPr>
            <w:t xml:space="preserve">             </w:t>
          </w:r>
          <w:r>
            <w:rPr>
              <w:rFonts w:cs="Arial"/>
              <w:sz w:val="14"/>
              <w:szCs w:val="14"/>
            </w:rPr>
            <w:t>Wysokość kapitału zakładowego 99.812.400,00 zł</w:t>
          </w:r>
        </w:p>
        <w:p w14:paraId="01175819" w14:textId="77777777" w:rsidR="00A34C49" w:rsidRDefault="00A34C49" w:rsidP="007E0EC9">
          <w:pPr>
            <w:jc w:val="center"/>
            <w:rPr>
              <w:rFonts w:cs="Arial"/>
              <w:sz w:val="16"/>
              <w:szCs w:val="16"/>
            </w:rPr>
          </w:pPr>
        </w:p>
      </w:tc>
    </w:tr>
  </w:tbl>
  <w:p w14:paraId="73051071" w14:textId="3F2DA8BE" w:rsidR="00A34C49" w:rsidRPr="004E2EE9" w:rsidRDefault="00A34C49" w:rsidP="008E3191">
    <w:pPr>
      <w:pStyle w:val="Nagwek"/>
      <w:jc w:val="center"/>
      <w:rPr>
        <w:b/>
        <w:sz w:val="14"/>
        <w:szCs w:val="14"/>
      </w:rPr>
    </w:pPr>
    <w:r>
      <w:rPr>
        <w:sz w:val="14"/>
        <w:szCs w:val="14"/>
      </w:rPr>
      <w:t xml:space="preserve">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AB4E0" w14:textId="77777777" w:rsidR="00A34C49" w:rsidRPr="00E639BA" w:rsidRDefault="00A34C49" w:rsidP="00E639BA">
    <w:pPr>
      <w:jc w:val="right"/>
      <w:rPr>
        <w:rFonts w:cs="Arial"/>
        <w:b/>
        <w:sz w:val="24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186F9" w14:textId="1A9D3566" w:rsidR="00A34C49" w:rsidRPr="00E639BA" w:rsidRDefault="00A34C49" w:rsidP="00227B27">
    <w:pPr>
      <w:jc w:val="right"/>
      <w:rPr>
        <w:rFonts w:cs="Arial"/>
        <w:b/>
        <w:sz w:val="24"/>
        <w:szCs w:val="24"/>
      </w:rPr>
    </w:pPr>
    <w:r>
      <w:rPr>
        <w:rFonts w:cs="Arial"/>
        <w:b/>
        <w:sz w:val="24"/>
        <w:szCs w:val="24"/>
      </w:rPr>
      <w:t>Załącznik nr. 4.3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color w:val="000000"/>
      </w:rPr>
    </w:lvl>
  </w:abstractNum>
  <w:abstractNum w:abstractNumId="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" w15:restartNumberingAfterBreak="0">
    <w:nsid w:val="015D7F9D"/>
    <w:multiLevelType w:val="multilevel"/>
    <w:tmpl w:val="A50EB3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2496240"/>
    <w:multiLevelType w:val="hybridMultilevel"/>
    <w:tmpl w:val="E1DA040A"/>
    <w:lvl w:ilvl="0" w:tplc="3C76FE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65223E7"/>
    <w:multiLevelType w:val="multilevel"/>
    <w:tmpl w:val="6580415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3196"/>
        </w:tabs>
        <w:ind w:left="3196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F2D57E8"/>
    <w:multiLevelType w:val="hybridMultilevel"/>
    <w:tmpl w:val="631A53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4C205BD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8" w15:restartNumberingAfterBreak="0">
    <w:nsid w:val="15EE71D1"/>
    <w:multiLevelType w:val="hybridMultilevel"/>
    <w:tmpl w:val="296A466C"/>
    <w:lvl w:ilvl="0" w:tplc="C84EDC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370036"/>
    <w:multiLevelType w:val="hybridMultilevel"/>
    <w:tmpl w:val="B9C8A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3739A"/>
    <w:multiLevelType w:val="hybridMultilevel"/>
    <w:tmpl w:val="71EAC226"/>
    <w:lvl w:ilvl="0" w:tplc="AC5CD53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 w15:restartNumberingAfterBreak="0">
    <w:nsid w:val="1F0C43EE"/>
    <w:multiLevelType w:val="multilevel"/>
    <w:tmpl w:val="65746AB0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1F63C2"/>
    <w:multiLevelType w:val="hybridMultilevel"/>
    <w:tmpl w:val="934A1A5E"/>
    <w:lvl w:ilvl="0" w:tplc="2D42998E">
      <w:start w:val="3"/>
      <w:numFmt w:val="decimal"/>
      <w:lvlText w:val="%1."/>
      <w:lvlJc w:val="left"/>
      <w:pPr>
        <w:ind w:left="214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667C68"/>
    <w:multiLevelType w:val="hybridMultilevel"/>
    <w:tmpl w:val="1DD0100E"/>
    <w:lvl w:ilvl="0" w:tplc="396C434E">
      <w:start w:val="7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470D7"/>
    <w:multiLevelType w:val="hybridMultilevel"/>
    <w:tmpl w:val="651A05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CB0626F"/>
    <w:multiLevelType w:val="hybridMultilevel"/>
    <w:tmpl w:val="C4DA8C36"/>
    <w:lvl w:ilvl="0" w:tplc="506A875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2836821"/>
    <w:multiLevelType w:val="hybridMultilevel"/>
    <w:tmpl w:val="F20A08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8A8225E"/>
    <w:multiLevelType w:val="hybridMultilevel"/>
    <w:tmpl w:val="54500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DB0DA6"/>
    <w:multiLevelType w:val="hybridMultilevel"/>
    <w:tmpl w:val="0900BA6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37424706">
      <w:start w:val="1"/>
      <w:numFmt w:val="decimal"/>
      <w:lvlText w:val="%2."/>
      <w:lvlJc w:val="left"/>
      <w:pPr>
        <w:ind w:left="2148" w:hanging="360"/>
      </w:pPr>
      <w:rPr>
        <w:rFonts w:hint="default"/>
        <w:color w:val="000000"/>
      </w:rPr>
    </w:lvl>
    <w:lvl w:ilvl="2" w:tplc="6C6C06D8">
      <w:start w:val="1"/>
      <w:numFmt w:val="lowerLetter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E4E5194"/>
    <w:multiLevelType w:val="hybridMultilevel"/>
    <w:tmpl w:val="D9425952"/>
    <w:lvl w:ilvl="0" w:tplc="367E0AD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/>
        <w:b w:val="0"/>
        <w:bCs/>
      </w:rPr>
    </w:lvl>
    <w:lvl w:ilvl="1" w:tplc="4D6EF516">
      <w:start w:val="7"/>
      <w:numFmt w:val="decimal"/>
      <w:lvlText w:val="%2."/>
      <w:lvlJc w:val="left"/>
      <w:pPr>
        <w:tabs>
          <w:tab w:val="num" w:pos="1441"/>
        </w:tabs>
        <w:ind w:left="12" w:firstLine="1428"/>
      </w:pPr>
      <w:rPr>
        <w:rFonts w:hint="default"/>
      </w:rPr>
    </w:lvl>
    <w:lvl w:ilvl="2" w:tplc="E8A21D00">
      <w:start w:val="1"/>
      <w:numFmt w:val="decimal"/>
      <w:lvlText w:val="%3)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8632A97E">
      <w:start w:val="15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525A1A5E"/>
    <w:multiLevelType w:val="hybridMultilevel"/>
    <w:tmpl w:val="1242D3DA"/>
    <w:lvl w:ilvl="0" w:tplc="6A7A38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 w:tplc="84ECBC16">
      <w:start w:val="1"/>
      <w:numFmt w:val="decimal"/>
      <w:isLgl/>
      <w:lvlText w:val="3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 w:tplc="F1A04974">
      <w:numFmt w:val="none"/>
      <w:lvlText w:val=""/>
      <w:lvlJc w:val="left"/>
      <w:pPr>
        <w:tabs>
          <w:tab w:val="num" w:pos="360"/>
        </w:tabs>
      </w:pPr>
    </w:lvl>
    <w:lvl w:ilvl="3" w:tplc="7F988A9A">
      <w:numFmt w:val="none"/>
      <w:lvlText w:val=""/>
      <w:lvlJc w:val="left"/>
      <w:pPr>
        <w:tabs>
          <w:tab w:val="num" w:pos="360"/>
        </w:tabs>
      </w:pPr>
    </w:lvl>
    <w:lvl w:ilvl="4" w:tplc="9F364252">
      <w:numFmt w:val="none"/>
      <w:lvlText w:val=""/>
      <w:lvlJc w:val="left"/>
      <w:pPr>
        <w:tabs>
          <w:tab w:val="num" w:pos="360"/>
        </w:tabs>
      </w:pPr>
    </w:lvl>
    <w:lvl w:ilvl="5" w:tplc="AFDE7B66">
      <w:numFmt w:val="none"/>
      <w:lvlText w:val=""/>
      <w:lvlJc w:val="left"/>
      <w:pPr>
        <w:tabs>
          <w:tab w:val="num" w:pos="360"/>
        </w:tabs>
      </w:pPr>
    </w:lvl>
    <w:lvl w:ilvl="6" w:tplc="67467394">
      <w:numFmt w:val="none"/>
      <w:lvlText w:val=""/>
      <w:lvlJc w:val="left"/>
      <w:pPr>
        <w:tabs>
          <w:tab w:val="num" w:pos="360"/>
        </w:tabs>
      </w:pPr>
    </w:lvl>
    <w:lvl w:ilvl="7" w:tplc="86C2555E">
      <w:numFmt w:val="none"/>
      <w:lvlText w:val=""/>
      <w:lvlJc w:val="left"/>
      <w:pPr>
        <w:tabs>
          <w:tab w:val="num" w:pos="360"/>
        </w:tabs>
      </w:pPr>
    </w:lvl>
    <w:lvl w:ilvl="8" w:tplc="92C8A832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52861C73"/>
    <w:multiLevelType w:val="hybridMultilevel"/>
    <w:tmpl w:val="BD447C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6094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419A3"/>
    <w:multiLevelType w:val="hybridMultilevel"/>
    <w:tmpl w:val="F4D67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AD218C"/>
    <w:multiLevelType w:val="multilevel"/>
    <w:tmpl w:val="84E60B2A"/>
    <w:lvl w:ilvl="0">
      <w:start w:val="11"/>
      <w:numFmt w:val="decimal"/>
      <w:lvlText w:val="%1."/>
      <w:lvlJc w:val="left"/>
      <w:pPr>
        <w:ind w:left="360" w:firstLine="0"/>
      </w:pPr>
      <w:rPr>
        <w:rFonts w:ascii="Arial" w:eastAsia="Times New Roman" w:hAnsi="Arial" w:cs="Arial"/>
        <w:sz w:val="22"/>
      </w:rPr>
    </w:lvl>
    <w:lvl w:ilvl="1">
      <w:start w:val="1"/>
      <w:numFmt w:val="lowerLetter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right"/>
      <w:pPr>
        <w:ind w:left="1980" w:firstLine="0"/>
      </w:pPr>
    </w:lvl>
    <w:lvl w:ilvl="3">
      <w:start w:val="1"/>
      <w:numFmt w:val="decimal"/>
      <w:lvlText w:val="%4."/>
      <w:lvlJc w:val="left"/>
      <w:pPr>
        <w:ind w:left="2520" w:firstLine="0"/>
      </w:pPr>
    </w:lvl>
    <w:lvl w:ilvl="4">
      <w:start w:val="1"/>
      <w:numFmt w:val="lowerLetter"/>
      <w:lvlText w:val="%5."/>
      <w:lvlJc w:val="left"/>
      <w:pPr>
        <w:ind w:left="3240" w:firstLine="0"/>
      </w:pPr>
    </w:lvl>
    <w:lvl w:ilvl="5">
      <w:start w:val="1"/>
      <w:numFmt w:val="lowerRoman"/>
      <w:lvlText w:val="%6."/>
      <w:lvlJc w:val="right"/>
      <w:pPr>
        <w:ind w:left="4140" w:firstLine="0"/>
      </w:pPr>
    </w:lvl>
    <w:lvl w:ilvl="6">
      <w:start w:val="1"/>
      <w:numFmt w:val="decimal"/>
      <w:lvlText w:val="%7."/>
      <w:lvlJc w:val="left"/>
      <w:pPr>
        <w:ind w:left="4680" w:firstLine="0"/>
      </w:pPr>
    </w:lvl>
    <w:lvl w:ilvl="7">
      <w:start w:val="1"/>
      <w:numFmt w:val="lowerLetter"/>
      <w:lvlText w:val="%8."/>
      <w:lvlJc w:val="left"/>
      <w:pPr>
        <w:ind w:left="5400" w:firstLine="0"/>
      </w:pPr>
    </w:lvl>
    <w:lvl w:ilvl="8">
      <w:start w:val="1"/>
      <w:numFmt w:val="lowerRoman"/>
      <w:lvlText w:val="%9."/>
      <w:lvlJc w:val="right"/>
      <w:pPr>
        <w:ind w:left="6300" w:firstLine="0"/>
      </w:pPr>
    </w:lvl>
  </w:abstractNum>
  <w:abstractNum w:abstractNumId="24" w15:restartNumberingAfterBreak="0">
    <w:nsid w:val="5DB70A7B"/>
    <w:multiLevelType w:val="multilevel"/>
    <w:tmpl w:val="D6B0BED6"/>
    <w:lvl w:ilvl="0">
      <w:start w:val="1"/>
      <w:numFmt w:val="lowerLetter"/>
      <w:lvlText w:val="%1)"/>
      <w:lvlJc w:val="left"/>
      <w:pPr>
        <w:ind w:left="567" w:firstLine="0"/>
      </w:pPr>
      <w:rPr>
        <w:rFonts w:ascii="Arial" w:hAnsi="Arial"/>
        <w:b w:val="0"/>
        <w:bCs w:val="0"/>
        <w:i w:val="0"/>
        <w:iCs/>
        <w:sz w:val="22"/>
      </w:rPr>
    </w:lvl>
    <w:lvl w:ilvl="1">
      <w:start w:val="1"/>
      <w:numFmt w:val="lowerLetter"/>
      <w:lvlText w:val="%2."/>
      <w:lvlJc w:val="left"/>
      <w:pPr>
        <w:ind w:left="1287" w:firstLine="0"/>
      </w:pPr>
    </w:lvl>
    <w:lvl w:ilvl="2">
      <w:start w:val="1"/>
      <w:numFmt w:val="lowerRoman"/>
      <w:lvlText w:val="%3."/>
      <w:lvlJc w:val="right"/>
      <w:pPr>
        <w:ind w:left="2187" w:firstLine="0"/>
      </w:pPr>
    </w:lvl>
    <w:lvl w:ilvl="3">
      <w:start w:val="1"/>
      <w:numFmt w:val="decimal"/>
      <w:lvlText w:val="%4."/>
      <w:lvlJc w:val="left"/>
      <w:pPr>
        <w:ind w:left="2727" w:firstLine="0"/>
      </w:pPr>
    </w:lvl>
    <w:lvl w:ilvl="4">
      <w:start w:val="1"/>
      <w:numFmt w:val="lowerLetter"/>
      <w:lvlText w:val="%5."/>
      <w:lvlJc w:val="left"/>
      <w:pPr>
        <w:ind w:left="3447" w:firstLine="0"/>
      </w:pPr>
    </w:lvl>
    <w:lvl w:ilvl="5">
      <w:start w:val="1"/>
      <w:numFmt w:val="lowerRoman"/>
      <w:lvlText w:val="%6."/>
      <w:lvlJc w:val="right"/>
      <w:pPr>
        <w:ind w:left="4347" w:firstLine="0"/>
      </w:pPr>
    </w:lvl>
    <w:lvl w:ilvl="6">
      <w:start w:val="1"/>
      <w:numFmt w:val="decimal"/>
      <w:lvlText w:val="%7."/>
      <w:lvlJc w:val="left"/>
      <w:pPr>
        <w:ind w:left="4887" w:firstLine="0"/>
      </w:pPr>
    </w:lvl>
    <w:lvl w:ilvl="7">
      <w:start w:val="1"/>
      <w:numFmt w:val="lowerLetter"/>
      <w:lvlText w:val="%8."/>
      <w:lvlJc w:val="left"/>
      <w:pPr>
        <w:ind w:left="5607" w:firstLine="0"/>
      </w:pPr>
    </w:lvl>
    <w:lvl w:ilvl="8">
      <w:start w:val="1"/>
      <w:numFmt w:val="lowerRoman"/>
      <w:lvlText w:val="%9."/>
      <w:lvlJc w:val="right"/>
      <w:pPr>
        <w:ind w:left="6507" w:firstLine="0"/>
      </w:pPr>
    </w:lvl>
  </w:abstractNum>
  <w:abstractNum w:abstractNumId="25" w15:restartNumberingAfterBreak="0">
    <w:nsid w:val="62191A51"/>
    <w:multiLevelType w:val="multilevel"/>
    <w:tmpl w:val="314A3F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AB9096F"/>
    <w:multiLevelType w:val="multilevel"/>
    <w:tmpl w:val="250206D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AF20919"/>
    <w:multiLevelType w:val="multilevel"/>
    <w:tmpl w:val="ECAAF8FA"/>
    <w:lvl w:ilvl="0">
      <w:start w:val="1"/>
      <w:numFmt w:val="decimal"/>
      <w:lvlText w:val="12.%1."/>
      <w:lvlJc w:val="left"/>
      <w:pPr>
        <w:ind w:left="1211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6AF57C0C"/>
    <w:multiLevelType w:val="multilevel"/>
    <w:tmpl w:val="DD4AE9E2"/>
    <w:lvl w:ilvl="0">
      <w:start w:val="1"/>
      <w:numFmt w:val="decimal"/>
      <w:lvlText w:val="11.%1."/>
      <w:lvlJc w:val="left"/>
      <w:pPr>
        <w:ind w:left="5606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6C5D7DA8"/>
    <w:multiLevelType w:val="multilevel"/>
    <w:tmpl w:val="7E44764A"/>
    <w:lvl w:ilvl="0">
      <w:start w:val="9"/>
      <w:numFmt w:val="decimal"/>
      <w:lvlText w:val="12.%1."/>
      <w:lvlJc w:val="left"/>
      <w:pPr>
        <w:ind w:left="360" w:firstLine="0"/>
      </w:pPr>
      <w:rPr>
        <w:rFonts w:ascii="Arial" w:hAnsi="Arial" w:hint="default"/>
        <w:b w:val="0"/>
        <w:bCs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08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8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firstLine="0"/>
      </w:pPr>
      <w:rPr>
        <w:rFonts w:ascii="Arial" w:hAnsi="Arial" w:cs="Arial" w:hint="default"/>
        <w:b w:val="0"/>
        <w:bCs/>
        <w:sz w:val="22"/>
        <w:szCs w:val="22"/>
      </w:rPr>
    </w:lvl>
    <w:lvl w:ilvl="4">
      <w:start w:val="1"/>
      <w:numFmt w:val="lowerLetter"/>
      <w:lvlText w:val="%5."/>
      <w:lvlJc w:val="left"/>
      <w:pPr>
        <w:ind w:left="324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4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00" w:firstLine="0"/>
      </w:pPr>
      <w:rPr>
        <w:rFonts w:hint="default"/>
      </w:rPr>
    </w:lvl>
  </w:abstractNum>
  <w:abstractNum w:abstractNumId="30" w15:restartNumberingAfterBreak="0">
    <w:nsid w:val="6D2F6BA8"/>
    <w:multiLevelType w:val="multilevel"/>
    <w:tmpl w:val="C1F67D46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4150995"/>
    <w:multiLevelType w:val="multilevel"/>
    <w:tmpl w:val="84C2A550"/>
    <w:lvl w:ilvl="0">
      <w:start w:val="10"/>
      <w:numFmt w:val="decimal"/>
      <w:lvlText w:val="12.%1."/>
      <w:lvlJc w:val="left"/>
      <w:pPr>
        <w:ind w:left="1211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74D730D8"/>
    <w:multiLevelType w:val="hybridMultilevel"/>
    <w:tmpl w:val="B55E8A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BB2622"/>
    <w:multiLevelType w:val="hybridMultilevel"/>
    <w:tmpl w:val="7CEAA66E"/>
    <w:lvl w:ilvl="0" w:tplc="322C39FA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num w:numId="1" w16cid:durableId="900948527">
    <w:abstractNumId w:val="19"/>
  </w:num>
  <w:num w:numId="2" w16cid:durableId="1596596609">
    <w:abstractNumId w:val="20"/>
  </w:num>
  <w:num w:numId="3" w16cid:durableId="1708722706">
    <w:abstractNumId w:val="32"/>
  </w:num>
  <w:num w:numId="4" w16cid:durableId="992564163">
    <w:abstractNumId w:val="3"/>
  </w:num>
  <w:num w:numId="5" w16cid:durableId="1590508018">
    <w:abstractNumId w:val="25"/>
  </w:num>
  <w:num w:numId="6" w16cid:durableId="948927458">
    <w:abstractNumId w:val="4"/>
  </w:num>
  <w:num w:numId="7" w16cid:durableId="194315988">
    <w:abstractNumId w:val="15"/>
  </w:num>
  <w:num w:numId="8" w16cid:durableId="1499271931">
    <w:abstractNumId w:val="26"/>
  </w:num>
  <w:num w:numId="9" w16cid:durableId="224486752">
    <w:abstractNumId w:val="11"/>
  </w:num>
  <w:num w:numId="10" w16cid:durableId="6789652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24808225">
    <w:abstractNumId w:val="33"/>
  </w:num>
  <w:num w:numId="12" w16cid:durableId="779840540">
    <w:abstractNumId w:val="28"/>
  </w:num>
  <w:num w:numId="13" w16cid:durableId="158694262">
    <w:abstractNumId w:val="27"/>
  </w:num>
  <w:num w:numId="14" w16cid:durableId="1983147803">
    <w:abstractNumId w:val="30"/>
  </w:num>
  <w:num w:numId="15" w16cid:durableId="1661539959">
    <w:abstractNumId w:val="8"/>
  </w:num>
  <w:num w:numId="16" w16cid:durableId="802885587">
    <w:abstractNumId w:val="24"/>
  </w:num>
  <w:num w:numId="17" w16cid:durableId="1243175192">
    <w:abstractNumId w:val="29"/>
  </w:num>
  <w:num w:numId="18" w16cid:durableId="980185443">
    <w:abstractNumId w:val="23"/>
  </w:num>
  <w:num w:numId="19" w16cid:durableId="1375813041">
    <w:abstractNumId w:val="21"/>
  </w:num>
  <w:num w:numId="20" w16cid:durableId="2070109744">
    <w:abstractNumId w:val="16"/>
  </w:num>
  <w:num w:numId="21" w16cid:durableId="752363325">
    <w:abstractNumId w:val="14"/>
  </w:num>
  <w:num w:numId="22" w16cid:durableId="2092002840">
    <w:abstractNumId w:val="6"/>
  </w:num>
  <w:num w:numId="23" w16cid:durableId="1391421156">
    <w:abstractNumId w:val="10"/>
  </w:num>
  <w:num w:numId="24" w16cid:durableId="812022417">
    <w:abstractNumId w:val="13"/>
  </w:num>
  <w:num w:numId="25" w16cid:durableId="1430733889">
    <w:abstractNumId w:val="17"/>
  </w:num>
  <w:num w:numId="26" w16cid:durableId="501436946">
    <w:abstractNumId w:val="18"/>
  </w:num>
  <w:num w:numId="27" w16cid:durableId="2125927153">
    <w:abstractNumId w:val="9"/>
  </w:num>
  <w:num w:numId="28" w16cid:durableId="1146123478">
    <w:abstractNumId w:val="12"/>
  </w:num>
  <w:num w:numId="29" w16cid:durableId="1082485842">
    <w:abstractNumId w:val="7"/>
  </w:num>
  <w:num w:numId="30" w16cid:durableId="1497112097">
    <w:abstractNumId w:val="22"/>
  </w:num>
  <w:num w:numId="31" w16cid:durableId="993801629">
    <w:abstractNumId w:val="3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83F"/>
    <w:rsid w:val="00000846"/>
    <w:rsid w:val="00004ECE"/>
    <w:rsid w:val="00015ECE"/>
    <w:rsid w:val="00025137"/>
    <w:rsid w:val="00027F4B"/>
    <w:rsid w:val="00035DAB"/>
    <w:rsid w:val="00035DE3"/>
    <w:rsid w:val="00042136"/>
    <w:rsid w:val="000427F7"/>
    <w:rsid w:val="00043782"/>
    <w:rsid w:val="00044AB6"/>
    <w:rsid w:val="00050FC1"/>
    <w:rsid w:val="000515AC"/>
    <w:rsid w:val="00061BB4"/>
    <w:rsid w:val="00065CDA"/>
    <w:rsid w:val="00071C39"/>
    <w:rsid w:val="00073701"/>
    <w:rsid w:val="00082275"/>
    <w:rsid w:val="000978ED"/>
    <w:rsid w:val="000A06DB"/>
    <w:rsid w:val="000A0CAF"/>
    <w:rsid w:val="000A0FF4"/>
    <w:rsid w:val="000A1156"/>
    <w:rsid w:val="000A1B6C"/>
    <w:rsid w:val="000A3269"/>
    <w:rsid w:val="000B3A86"/>
    <w:rsid w:val="000C29AD"/>
    <w:rsid w:val="000C4CDC"/>
    <w:rsid w:val="000C5FE2"/>
    <w:rsid w:val="000C7A62"/>
    <w:rsid w:val="000D0845"/>
    <w:rsid w:val="000E0073"/>
    <w:rsid w:val="000E21AF"/>
    <w:rsid w:val="000F3432"/>
    <w:rsid w:val="000F6040"/>
    <w:rsid w:val="00101848"/>
    <w:rsid w:val="00103069"/>
    <w:rsid w:val="001036A1"/>
    <w:rsid w:val="001050F9"/>
    <w:rsid w:val="0010575C"/>
    <w:rsid w:val="0012234A"/>
    <w:rsid w:val="00125CF5"/>
    <w:rsid w:val="00132A55"/>
    <w:rsid w:val="001345A6"/>
    <w:rsid w:val="00155AAC"/>
    <w:rsid w:val="0015726D"/>
    <w:rsid w:val="001572AA"/>
    <w:rsid w:val="00162605"/>
    <w:rsid w:val="00162844"/>
    <w:rsid w:val="00163A77"/>
    <w:rsid w:val="0016567C"/>
    <w:rsid w:val="00176E13"/>
    <w:rsid w:val="0017783F"/>
    <w:rsid w:val="00181232"/>
    <w:rsid w:val="001828FD"/>
    <w:rsid w:val="0019578E"/>
    <w:rsid w:val="001A1E63"/>
    <w:rsid w:val="001B1911"/>
    <w:rsid w:val="001B438A"/>
    <w:rsid w:val="001B63EC"/>
    <w:rsid w:val="001B7D11"/>
    <w:rsid w:val="001C583A"/>
    <w:rsid w:val="001D6D59"/>
    <w:rsid w:val="001D7095"/>
    <w:rsid w:val="001D7B84"/>
    <w:rsid w:val="001E15F0"/>
    <w:rsid w:val="001E5492"/>
    <w:rsid w:val="001E66C9"/>
    <w:rsid w:val="001F4622"/>
    <w:rsid w:val="00200CA9"/>
    <w:rsid w:val="00200DDE"/>
    <w:rsid w:val="0020727F"/>
    <w:rsid w:val="00207726"/>
    <w:rsid w:val="002133CE"/>
    <w:rsid w:val="00222EBE"/>
    <w:rsid w:val="00225D07"/>
    <w:rsid w:val="00227B27"/>
    <w:rsid w:val="0023140B"/>
    <w:rsid w:val="00245896"/>
    <w:rsid w:val="00252612"/>
    <w:rsid w:val="0025284D"/>
    <w:rsid w:val="002535C8"/>
    <w:rsid w:val="00254B6C"/>
    <w:rsid w:val="00255038"/>
    <w:rsid w:val="00257B27"/>
    <w:rsid w:val="00263C41"/>
    <w:rsid w:val="002641A6"/>
    <w:rsid w:val="00267480"/>
    <w:rsid w:val="00270D3C"/>
    <w:rsid w:val="002725F5"/>
    <w:rsid w:val="002803C8"/>
    <w:rsid w:val="0028300D"/>
    <w:rsid w:val="00286B30"/>
    <w:rsid w:val="00287F39"/>
    <w:rsid w:val="00290925"/>
    <w:rsid w:val="002A293C"/>
    <w:rsid w:val="002A45E8"/>
    <w:rsid w:val="002B66B6"/>
    <w:rsid w:val="002B7524"/>
    <w:rsid w:val="002B7AFE"/>
    <w:rsid w:val="002C21AD"/>
    <w:rsid w:val="002C5FA6"/>
    <w:rsid w:val="002C68A7"/>
    <w:rsid w:val="002D7175"/>
    <w:rsid w:val="002D71B2"/>
    <w:rsid w:val="002E3DEA"/>
    <w:rsid w:val="002E5125"/>
    <w:rsid w:val="002E74B4"/>
    <w:rsid w:val="002E7F8B"/>
    <w:rsid w:val="002F1B33"/>
    <w:rsid w:val="002F719E"/>
    <w:rsid w:val="00301369"/>
    <w:rsid w:val="00310EDF"/>
    <w:rsid w:val="003117FC"/>
    <w:rsid w:val="00312F43"/>
    <w:rsid w:val="003158C2"/>
    <w:rsid w:val="00324A62"/>
    <w:rsid w:val="003326EC"/>
    <w:rsid w:val="00337C51"/>
    <w:rsid w:val="00345DB1"/>
    <w:rsid w:val="00354519"/>
    <w:rsid w:val="00357A7C"/>
    <w:rsid w:val="00361F59"/>
    <w:rsid w:val="00375DBB"/>
    <w:rsid w:val="00384D06"/>
    <w:rsid w:val="00385120"/>
    <w:rsid w:val="00395798"/>
    <w:rsid w:val="003A1AD9"/>
    <w:rsid w:val="003A2794"/>
    <w:rsid w:val="003A426D"/>
    <w:rsid w:val="003A58C5"/>
    <w:rsid w:val="003B5C34"/>
    <w:rsid w:val="003C4B65"/>
    <w:rsid w:val="003C6086"/>
    <w:rsid w:val="003C7175"/>
    <w:rsid w:val="003D16B3"/>
    <w:rsid w:val="003D2C04"/>
    <w:rsid w:val="003D3CEC"/>
    <w:rsid w:val="003D69BD"/>
    <w:rsid w:val="003E5680"/>
    <w:rsid w:val="003E5C3B"/>
    <w:rsid w:val="003E7ECF"/>
    <w:rsid w:val="00405EFA"/>
    <w:rsid w:val="00414A04"/>
    <w:rsid w:val="00417308"/>
    <w:rsid w:val="00420382"/>
    <w:rsid w:val="00420690"/>
    <w:rsid w:val="004333D5"/>
    <w:rsid w:val="00433F02"/>
    <w:rsid w:val="00441019"/>
    <w:rsid w:val="00442FD2"/>
    <w:rsid w:val="004508B0"/>
    <w:rsid w:val="00451461"/>
    <w:rsid w:val="00462D56"/>
    <w:rsid w:val="00462D83"/>
    <w:rsid w:val="00464BFC"/>
    <w:rsid w:val="0046713C"/>
    <w:rsid w:val="004749FA"/>
    <w:rsid w:val="0048041D"/>
    <w:rsid w:val="00491E29"/>
    <w:rsid w:val="004A2A56"/>
    <w:rsid w:val="004A7CF1"/>
    <w:rsid w:val="004B5653"/>
    <w:rsid w:val="004B6CB5"/>
    <w:rsid w:val="004B7C07"/>
    <w:rsid w:val="004C3C6D"/>
    <w:rsid w:val="004D0732"/>
    <w:rsid w:val="004E26A9"/>
    <w:rsid w:val="004E2A37"/>
    <w:rsid w:val="004E3EA5"/>
    <w:rsid w:val="004E6FB8"/>
    <w:rsid w:val="004F2FFE"/>
    <w:rsid w:val="005138BD"/>
    <w:rsid w:val="005254A4"/>
    <w:rsid w:val="005257F6"/>
    <w:rsid w:val="00541866"/>
    <w:rsid w:val="005429E0"/>
    <w:rsid w:val="00545548"/>
    <w:rsid w:val="00554429"/>
    <w:rsid w:val="0055644D"/>
    <w:rsid w:val="00556D28"/>
    <w:rsid w:val="005644D0"/>
    <w:rsid w:val="005676E1"/>
    <w:rsid w:val="0057312E"/>
    <w:rsid w:val="0057738B"/>
    <w:rsid w:val="005809AD"/>
    <w:rsid w:val="00580E2A"/>
    <w:rsid w:val="0059265F"/>
    <w:rsid w:val="005930B3"/>
    <w:rsid w:val="005B099C"/>
    <w:rsid w:val="005C6FD2"/>
    <w:rsid w:val="005D2FAE"/>
    <w:rsid w:val="005D34F5"/>
    <w:rsid w:val="005D420B"/>
    <w:rsid w:val="005D4DB6"/>
    <w:rsid w:val="005D57F9"/>
    <w:rsid w:val="005E3713"/>
    <w:rsid w:val="005E5BC0"/>
    <w:rsid w:val="005E5E28"/>
    <w:rsid w:val="005F674A"/>
    <w:rsid w:val="00603C81"/>
    <w:rsid w:val="0061566F"/>
    <w:rsid w:val="006165A7"/>
    <w:rsid w:val="006177D1"/>
    <w:rsid w:val="006224BB"/>
    <w:rsid w:val="00623508"/>
    <w:rsid w:val="006325B0"/>
    <w:rsid w:val="00635AD3"/>
    <w:rsid w:val="0064199B"/>
    <w:rsid w:val="00647F19"/>
    <w:rsid w:val="00652104"/>
    <w:rsid w:val="006540CF"/>
    <w:rsid w:val="00654352"/>
    <w:rsid w:val="006606A6"/>
    <w:rsid w:val="00667EF5"/>
    <w:rsid w:val="00670C8E"/>
    <w:rsid w:val="00675F07"/>
    <w:rsid w:val="00681FB5"/>
    <w:rsid w:val="006824A3"/>
    <w:rsid w:val="00683CED"/>
    <w:rsid w:val="00684F15"/>
    <w:rsid w:val="00687F5D"/>
    <w:rsid w:val="00691F7A"/>
    <w:rsid w:val="0069245F"/>
    <w:rsid w:val="00696C3F"/>
    <w:rsid w:val="006A19F2"/>
    <w:rsid w:val="006A40FF"/>
    <w:rsid w:val="006A4EC7"/>
    <w:rsid w:val="006A69CE"/>
    <w:rsid w:val="006A746F"/>
    <w:rsid w:val="006B2984"/>
    <w:rsid w:val="006B3636"/>
    <w:rsid w:val="006B3F63"/>
    <w:rsid w:val="006C1918"/>
    <w:rsid w:val="006D6529"/>
    <w:rsid w:val="006D7330"/>
    <w:rsid w:val="006E0723"/>
    <w:rsid w:val="006E3115"/>
    <w:rsid w:val="006E5435"/>
    <w:rsid w:val="006F4285"/>
    <w:rsid w:val="006F48B7"/>
    <w:rsid w:val="00700F48"/>
    <w:rsid w:val="00703503"/>
    <w:rsid w:val="00704BD0"/>
    <w:rsid w:val="00710C8A"/>
    <w:rsid w:val="007123EE"/>
    <w:rsid w:val="00713E55"/>
    <w:rsid w:val="00717562"/>
    <w:rsid w:val="00717CFB"/>
    <w:rsid w:val="007207C9"/>
    <w:rsid w:val="00722492"/>
    <w:rsid w:val="007244BC"/>
    <w:rsid w:val="00741B6C"/>
    <w:rsid w:val="007506F0"/>
    <w:rsid w:val="00751E86"/>
    <w:rsid w:val="00756198"/>
    <w:rsid w:val="00756575"/>
    <w:rsid w:val="0075780D"/>
    <w:rsid w:val="00760734"/>
    <w:rsid w:val="0078063B"/>
    <w:rsid w:val="00784038"/>
    <w:rsid w:val="00785223"/>
    <w:rsid w:val="00787E39"/>
    <w:rsid w:val="007905A8"/>
    <w:rsid w:val="00791E1D"/>
    <w:rsid w:val="007936B5"/>
    <w:rsid w:val="00797377"/>
    <w:rsid w:val="007A128B"/>
    <w:rsid w:val="007A173C"/>
    <w:rsid w:val="007A1DE0"/>
    <w:rsid w:val="007A398B"/>
    <w:rsid w:val="007A4708"/>
    <w:rsid w:val="007A50BA"/>
    <w:rsid w:val="007A66F5"/>
    <w:rsid w:val="007A6992"/>
    <w:rsid w:val="007B2611"/>
    <w:rsid w:val="007B5C95"/>
    <w:rsid w:val="007B7EC8"/>
    <w:rsid w:val="007D04F3"/>
    <w:rsid w:val="007D09A5"/>
    <w:rsid w:val="007E0EC9"/>
    <w:rsid w:val="007E485D"/>
    <w:rsid w:val="007E715C"/>
    <w:rsid w:val="007F0682"/>
    <w:rsid w:val="007F70BB"/>
    <w:rsid w:val="007F7E4D"/>
    <w:rsid w:val="00804800"/>
    <w:rsid w:val="00810B8F"/>
    <w:rsid w:val="0081429A"/>
    <w:rsid w:val="00814D18"/>
    <w:rsid w:val="008213DD"/>
    <w:rsid w:val="008307AC"/>
    <w:rsid w:val="00830D49"/>
    <w:rsid w:val="00831A2E"/>
    <w:rsid w:val="00832B70"/>
    <w:rsid w:val="0083550D"/>
    <w:rsid w:val="0083584C"/>
    <w:rsid w:val="008367C5"/>
    <w:rsid w:val="00836DB7"/>
    <w:rsid w:val="00842C19"/>
    <w:rsid w:val="00842F96"/>
    <w:rsid w:val="008456A5"/>
    <w:rsid w:val="008466CE"/>
    <w:rsid w:val="0085238A"/>
    <w:rsid w:val="008679EE"/>
    <w:rsid w:val="00870FEF"/>
    <w:rsid w:val="0087645C"/>
    <w:rsid w:val="00886EB1"/>
    <w:rsid w:val="0088779A"/>
    <w:rsid w:val="00893F38"/>
    <w:rsid w:val="0089441D"/>
    <w:rsid w:val="008952F0"/>
    <w:rsid w:val="0089539C"/>
    <w:rsid w:val="008A5FED"/>
    <w:rsid w:val="008B342F"/>
    <w:rsid w:val="008C6B94"/>
    <w:rsid w:val="008D0FA9"/>
    <w:rsid w:val="008D4ACF"/>
    <w:rsid w:val="008D4D8F"/>
    <w:rsid w:val="008E3191"/>
    <w:rsid w:val="008E7C93"/>
    <w:rsid w:val="008F0D4C"/>
    <w:rsid w:val="008F3C7F"/>
    <w:rsid w:val="00903545"/>
    <w:rsid w:val="00905EDC"/>
    <w:rsid w:val="00915CEE"/>
    <w:rsid w:val="00921E0B"/>
    <w:rsid w:val="00923AD5"/>
    <w:rsid w:val="00933DB4"/>
    <w:rsid w:val="0093453C"/>
    <w:rsid w:val="009422B2"/>
    <w:rsid w:val="00944966"/>
    <w:rsid w:val="009458F8"/>
    <w:rsid w:val="00945DC8"/>
    <w:rsid w:val="00950283"/>
    <w:rsid w:val="00954DDF"/>
    <w:rsid w:val="00964852"/>
    <w:rsid w:val="009669B6"/>
    <w:rsid w:val="00974CD6"/>
    <w:rsid w:val="0098411C"/>
    <w:rsid w:val="00987077"/>
    <w:rsid w:val="0099679C"/>
    <w:rsid w:val="009B0DA2"/>
    <w:rsid w:val="009B1E9C"/>
    <w:rsid w:val="009B29BB"/>
    <w:rsid w:val="009B2D35"/>
    <w:rsid w:val="009C47BE"/>
    <w:rsid w:val="009D14CB"/>
    <w:rsid w:val="009E4A99"/>
    <w:rsid w:val="009E5C9E"/>
    <w:rsid w:val="009E62A1"/>
    <w:rsid w:val="009F6130"/>
    <w:rsid w:val="00A03155"/>
    <w:rsid w:val="00A03513"/>
    <w:rsid w:val="00A079B0"/>
    <w:rsid w:val="00A12A68"/>
    <w:rsid w:val="00A32C6F"/>
    <w:rsid w:val="00A32C87"/>
    <w:rsid w:val="00A34C49"/>
    <w:rsid w:val="00A36F00"/>
    <w:rsid w:val="00A430BD"/>
    <w:rsid w:val="00A46CF8"/>
    <w:rsid w:val="00A52256"/>
    <w:rsid w:val="00A56156"/>
    <w:rsid w:val="00A566E5"/>
    <w:rsid w:val="00A658C0"/>
    <w:rsid w:val="00A6742A"/>
    <w:rsid w:val="00A727B3"/>
    <w:rsid w:val="00A74474"/>
    <w:rsid w:val="00A815D6"/>
    <w:rsid w:val="00A81746"/>
    <w:rsid w:val="00A84F01"/>
    <w:rsid w:val="00A9197B"/>
    <w:rsid w:val="00AA2C8E"/>
    <w:rsid w:val="00AA7D46"/>
    <w:rsid w:val="00AB2CF2"/>
    <w:rsid w:val="00AB71A1"/>
    <w:rsid w:val="00AC23E1"/>
    <w:rsid w:val="00AE172B"/>
    <w:rsid w:val="00AE2F09"/>
    <w:rsid w:val="00AF1369"/>
    <w:rsid w:val="00AF4990"/>
    <w:rsid w:val="00B16D14"/>
    <w:rsid w:val="00B23790"/>
    <w:rsid w:val="00B270E7"/>
    <w:rsid w:val="00B34474"/>
    <w:rsid w:val="00B34AF5"/>
    <w:rsid w:val="00B40C64"/>
    <w:rsid w:val="00B42008"/>
    <w:rsid w:val="00B62771"/>
    <w:rsid w:val="00B7284E"/>
    <w:rsid w:val="00B75207"/>
    <w:rsid w:val="00B800DD"/>
    <w:rsid w:val="00B85027"/>
    <w:rsid w:val="00B86EE6"/>
    <w:rsid w:val="00B9011F"/>
    <w:rsid w:val="00B92F0D"/>
    <w:rsid w:val="00B9557D"/>
    <w:rsid w:val="00BA0455"/>
    <w:rsid w:val="00BA79FE"/>
    <w:rsid w:val="00BB258F"/>
    <w:rsid w:val="00BB7535"/>
    <w:rsid w:val="00BB755A"/>
    <w:rsid w:val="00BC48BB"/>
    <w:rsid w:val="00BF0EA7"/>
    <w:rsid w:val="00BF47C2"/>
    <w:rsid w:val="00C00C6E"/>
    <w:rsid w:val="00C06468"/>
    <w:rsid w:val="00C1125B"/>
    <w:rsid w:val="00C16E70"/>
    <w:rsid w:val="00C21F0B"/>
    <w:rsid w:val="00C226B6"/>
    <w:rsid w:val="00C241A9"/>
    <w:rsid w:val="00C25D28"/>
    <w:rsid w:val="00C46327"/>
    <w:rsid w:val="00C5430F"/>
    <w:rsid w:val="00C61E4E"/>
    <w:rsid w:val="00C61FCB"/>
    <w:rsid w:val="00C7128D"/>
    <w:rsid w:val="00C85CB2"/>
    <w:rsid w:val="00C902E6"/>
    <w:rsid w:val="00C91957"/>
    <w:rsid w:val="00C92AE4"/>
    <w:rsid w:val="00C93D32"/>
    <w:rsid w:val="00C95572"/>
    <w:rsid w:val="00C96705"/>
    <w:rsid w:val="00C96D92"/>
    <w:rsid w:val="00C977CC"/>
    <w:rsid w:val="00CA119F"/>
    <w:rsid w:val="00CA3659"/>
    <w:rsid w:val="00CA4C71"/>
    <w:rsid w:val="00CB289F"/>
    <w:rsid w:val="00CB3E21"/>
    <w:rsid w:val="00CC540F"/>
    <w:rsid w:val="00CC5A19"/>
    <w:rsid w:val="00CF157C"/>
    <w:rsid w:val="00CF17AF"/>
    <w:rsid w:val="00CF27B6"/>
    <w:rsid w:val="00D00EDA"/>
    <w:rsid w:val="00D0618E"/>
    <w:rsid w:val="00D218D2"/>
    <w:rsid w:val="00D23277"/>
    <w:rsid w:val="00D30C21"/>
    <w:rsid w:val="00D327CB"/>
    <w:rsid w:val="00D36299"/>
    <w:rsid w:val="00D42EDD"/>
    <w:rsid w:val="00D44383"/>
    <w:rsid w:val="00D45780"/>
    <w:rsid w:val="00D45BC7"/>
    <w:rsid w:val="00D4717E"/>
    <w:rsid w:val="00D503F2"/>
    <w:rsid w:val="00D51EE9"/>
    <w:rsid w:val="00D53C0E"/>
    <w:rsid w:val="00D55BE1"/>
    <w:rsid w:val="00D72ABE"/>
    <w:rsid w:val="00D779B2"/>
    <w:rsid w:val="00D836E6"/>
    <w:rsid w:val="00D91AE9"/>
    <w:rsid w:val="00D921BD"/>
    <w:rsid w:val="00DA1C9D"/>
    <w:rsid w:val="00DA31BC"/>
    <w:rsid w:val="00DA4127"/>
    <w:rsid w:val="00DA677D"/>
    <w:rsid w:val="00DB05EE"/>
    <w:rsid w:val="00DC0E86"/>
    <w:rsid w:val="00DD2F15"/>
    <w:rsid w:val="00DD4121"/>
    <w:rsid w:val="00DD6AA8"/>
    <w:rsid w:val="00DE4ED3"/>
    <w:rsid w:val="00DF1FBB"/>
    <w:rsid w:val="00E02B4A"/>
    <w:rsid w:val="00E03814"/>
    <w:rsid w:val="00E11625"/>
    <w:rsid w:val="00E12B06"/>
    <w:rsid w:val="00E12EE0"/>
    <w:rsid w:val="00E2008E"/>
    <w:rsid w:val="00E233AB"/>
    <w:rsid w:val="00E2349D"/>
    <w:rsid w:val="00E2403B"/>
    <w:rsid w:val="00E375D6"/>
    <w:rsid w:val="00E441F5"/>
    <w:rsid w:val="00E53C9E"/>
    <w:rsid w:val="00E608BE"/>
    <w:rsid w:val="00E639BA"/>
    <w:rsid w:val="00E63BD3"/>
    <w:rsid w:val="00E6402C"/>
    <w:rsid w:val="00E658D2"/>
    <w:rsid w:val="00E65B2C"/>
    <w:rsid w:val="00E677E0"/>
    <w:rsid w:val="00E747CC"/>
    <w:rsid w:val="00E80A4A"/>
    <w:rsid w:val="00E81DC6"/>
    <w:rsid w:val="00E82AF6"/>
    <w:rsid w:val="00E84556"/>
    <w:rsid w:val="00E90182"/>
    <w:rsid w:val="00E93CB3"/>
    <w:rsid w:val="00E970FE"/>
    <w:rsid w:val="00EA60BE"/>
    <w:rsid w:val="00EA73C7"/>
    <w:rsid w:val="00EB27AC"/>
    <w:rsid w:val="00EB6E4B"/>
    <w:rsid w:val="00EC46F4"/>
    <w:rsid w:val="00EC5458"/>
    <w:rsid w:val="00ED2C32"/>
    <w:rsid w:val="00EE65C7"/>
    <w:rsid w:val="00EF7A55"/>
    <w:rsid w:val="00EF7FF6"/>
    <w:rsid w:val="00F011A2"/>
    <w:rsid w:val="00F01BA6"/>
    <w:rsid w:val="00F01DFF"/>
    <w:rsid w:val="00F020B3"/>
    <w:rsid w:val="00F047C8"/>
    <w:rsid w:val="00F10E00"/>
    <w:rsid w:val="00F153C8"/>
    <w:rsid w:val="00F1683E"/>
    <w:rsid w:val="00F24A99"/>
    <w:rsid w:val="00F25C6C"/>
    <w:rsid w:val="00F3098F"/>
    <w:rsid w:val="00F32134"/>
    <w:rsid w:val="00F33D40"/>
    <w:rsid w:val="00F42510"/>
    <w:rsid w:val="00F45B58"/>
    <w:rsid w:val="00F4643D"/>
    <w:rsid w:val="00F50A3B"/>
    <w:rsid w:val="00F52BB5"/>
    <w:rsid w:val="00F52CAD"/>
    <w:rsid w:val="00F53ED8"/>
    <w:rsid w:val="00F548C5"/>
    <w:rsid w:val="00F54D32"/>
    <w:rsid w:val="00F63728"/>
    <w:rsid w:val="00F71D4F"/>
    <w:rsid w:val="00F74BDF"/>
    <w:rsid w:val="00F7733B"/>
    <w:rsid w:val="00F839C1"/>
    <w:rsid w:val="00F84490"/>
    <w:rsid w:val="00F85B1E"/>
    <w:rsid w:val="00F86F51"/>
    <w:rsid w:val="00F94D71"/>
    <w:rsid w:val="00F9658E"/>
    <w:rsid w:val="00FA0488"/>
    <w:rsid w:val="00FA086D"/>
    <w:rsid w:val="00FA0ADC"/>
    <w:rsid w:val="00FA6FAD"/>
    <w:rsid w:val="00FB05F8"/>
    <w:rsid w:val="00FB2767"/>
    <w:rsid w:val="00FB32D2"/>
    <w:rsid w:val="00FB5CBF"/>
    <w:rsid w:val="00FC0454"/>
    <w:rsid w:val="00FC0527"/>
    <w:rsid w:val="00FC2688"/>
    <w:rsid w:val="00FC372E"/>
    <w:rsid w:val="00FD6F75"/>
    <w:rsid w:val="00FD7EAA"/>
    <w:rsid w:val="00FF2F4B"/>
    <w:rsid w:val="00FF67B0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0EA3547"/>
  <w15:docId w15:val="{4BA6C02B-3335-4F5E-B965-DEEC3638B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5C3B"/>
    <w:pPr>
      <w:jc w:val="left"/>
    </w:pPr>
    <w:rPr>
      <w:rFonts w:eastAsia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7783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7783F"/>
    <w:pPr>
      <w:keepNext/>
      <w:outlineLvl w:val="1"/>
    </w:pPr>
    <w:rPr>
      <w:sz w:val="32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1B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7783F"/>
    <w:rPr>
      <w:rFonts w:eastAsia="Times New Roman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7783F"/>
    <w:rPr>
      <w:rFonts w:eastAsia="Times New Roman" w:cs="Times New Roman"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1778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783F"/>
    <w:rPr>
      <w:rFonts w:eastAsia="Times New Roman" w:cs="Times New Roman"/>
      <w:lang w:eastAsia="pl-PL"/>
    </w:rPr>
  </w:style>
  <w:style w:type="character" w:styleId="Hipercze">
    <w:name w:val="Hyperlink"/>
    <w:basedOn w:val="Domylnaczcionkaakapitu"/>
    <w:rsid w:val="0017783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17783F"/>
    <w:rPr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7783F"/>
    <w:rPr>
      <w:rFonts w:eastAsia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778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7783F"/>
    <w:rPr>
      <w:rFonts w:eastAsia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99"/>
    <w:qFormat/>
    <w:rsid w:val="0017783F"/>
    <w:pPr>
      <w:jc w:val="center"/>
    </w:pPr>
    <w:rPr>
      <w:rFonts w:cs="Arial"/>
      <w:b/>
      <w:bCs/>
      <w:szCs w:val="24"/>
    </w:rPr>
  </w:style>
  <w:style w:type="character" w:customStyle="1" w:styleId="TytuZnak">
    <w:name w:val="Tytuł Znak"/>
    <w:basedOn w:val="Domylnaczcionkaakapitu"/>
    <w:link w:val="Tytu"/>
    <w:uiPriority w:val="99"/>
    <w:rsid w:val="0017783F"/>
    <w:rPr>
      <w:rFonts w:eastAsia="Times New Roman" w:cs="Arial"/>
      <w:b/>
      <w:bCs/>
      <w:szCs w:val="24"/>
      <w:lang w:eastAsia="pl-PL"/>
    </w:rPr>
  </w:style>
  <w:style w:type="paragraph" w:customStyle="1" w:styleId="pkt">
    <w:name w:val="pkt"/>
    <w:basedOn w:val="Normalny"/>
    <w:rsid w:val="0017783F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table" w:styleId="Tabela-Siatka">
    <w:name w:val="Table Grid"/>
    <w:basedOn w:val="Standardowy"/>
    <w:uiPriority w:val="99"/>
    <w:rsid w:val="0017783F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1778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783F"/>
    <w:rPr>
      <w:rFonts w:eastAsia="Times New Roman" w:cs="Times New Roman"/>
      <w:lang w:eastAsia="pl-PL"/>
    </w:rPr>
  </w:style>
  <w:style w:type="paragraph" w:customStyle="1" w:styleId="Lista31">
    <w:name w:val="Lista 31"/>
    <w:basedOn w:val="Normalny"/>
    <w:uiPriority w:val="99"/>
    <w:rsid w:val="0017783F"/>
    <w:pPr>
      <w:suppressAutoHyphens/>
      <w:ind w:left="849" w:hanging="283"/>
    </w:pPr>
    <w:rPr>
      <w:rFonts w:ascii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1778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783F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Preambuła,normalny tekst,Podsis rysunku,Akapit z listą numerowaną,Normal,BulletC,Obiekt,List Paragraph1,Wyliczanie,Akapit z listą3,Akapit z listą31,Numerowanie,Akapit z listą11,Bullets,Kolorowa lista — akcent 11,normalny,Nagłówek_JP,L1"/>
    <w:basedOn w:val="Normalny"/>
    <w:link w:val="AkapitzlistZnak"/>
    <w:qFormat/>
    <w:rsid w:val="0017783F"/>
    <w:pPr>
      <w:ind w:left="720"/>
      <w:contextualSpacing/>
    </w:pPr>
  </w:style>
  <w:style w:type="paragraph" w:customStyle="1" w:styleId="Default">
    <w:name w:val="Default"/>
    <w:qFormat/>
    <w:rsid w:val="0017783F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pkt1">
    <w:name w:val="pkt1"/>
    <w:basedOn w:val="pkt"/>
    <w:uiPriority w:val="99"/>
    <w:rsid w:val="0017783F"/>
    <w:pPr>
      <w:ind w:left="850" w:hanging="425"/>
    </w:pPr>
  </w:style>
  <w:style w:type="paragraph" w:styleId="Podtytu">
    <w:name w:val="Subtitle"/>
    <w:basedOn w:val="Normalny"/>
    <w:link w:val="PodtytuZnak"/>
    <w:qFormat/>
    <w:rsid w:val="0017783F"/>
    <w:pPr>
      <w:spacing w:before="120"/>
      <w:jc w:val="both"/>
    </w:pPr>
    <w:rPr>
      <w:rFonts w:ascii="Tahoma" w:hAnsi="Tahoma"/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rsid w:val="0017783F"/>
    <w:rPr>
      <w:rFonts w:ascii="Tahoma" w:eastAsia="Times New Roman" w:hAnsi="Tahoma" w:cs="Times New Roman"/>
      <w:sz w:val="20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7783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7783F"/>
    <w:rPr>
      <w:rFonts w:eastAsia="Times New Roman" w:cs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7783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7783F"/>
    <w:rPr>
      <w:rFonts w:eastAsia="Times New Roman" w:cs="Times New Roman"/>
      <w:lang w:eastAsia="pl-PL"/>
    </w:rPr>
  </w:style>
  <w:style w:type="paragraph" w:customStyle="1" w:styleId="Skrconyadreszwrotny">
    <w:name w:val="Skrócony adres zwrotny"/>
    <w:basedOn w:val="Normalny"/>
    <w:uiPriority w:val="99"/>
    <w:rsid w:val="0017783F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Standard">
    <w:name w:val="Standard"/>
    <w:rsid w:val="0017783F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qFormat/>
    <w:rsid w:val="0017783F"/>
    <w:pPr>
      <w:suppressAutoHyphens/>
      <w:spacing w:after="200" w:line="276" w:lineRule="auto"/>
      <w:ind w:left="720"/>
    </w:pPr>
    <w:rPr>
      <w:rFonts w:ascii="Calibri" w:eastAsia="Calibri" w:hAnsi="Calibri" w:cs="Mangal"/>
      <w:kern w:val="1"/>
      <w:lang w:eastAsia="hi-IN" w:bidi="hi-IN"/>
    </w:rPr>
  </w:style>
  <w:style w:type="character" w:styleId="Numerstrony">
    <w:name w:val="page number"/>
    <w:basedOn w:val="Domylnaczcionkaakapitu"/>
    <w:uiPriority w:val="99"/>
    <w:rsid w:val="0017783F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7F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7F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7F39"/>
    <w:rPr>
      <w:rFonts w:eastAsia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7F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7F39"/>
    <w:rPr>
      <w:rFonts w:eastAsia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Preambuła Znak,normalny tekst Znak,Podsis rysunku Znak,Akapit z listą numerowaną Znak,Normal Znak,BulletC Znak,Obiekt Znak,List Paragraph1 Znak,Wyliczanie Znak,Akapit z listą3 Znak,Akapit z listą31 Znak,Numerowanie Znak,Bullets Znak"/>
    <w:link w:val="Akapitzlist"/>
    <w:qFormat/>
    <w:rsid w:val="002C21AD"/>
    <w:rPr>
      <w:rFonts w:eastAsia="Times New Roman" w:cs="Times New Roman"/>
      <w:lang w:eastAsia="pl-PL"/>
    </w:rPr>
  </w:style>
  <w:style w:type="character" w:customStyle="1" w:styleId="markedcontent">
    <w:name w:val="markedcontent"/>
    <w:basedOn w:val="Domylnaczcionkaakapitu"/>
    <w:rsid w:val="00491E29"/>
  </w:style>
  <w:style w:type="character" w:customStyle="1" w:styleId="highlight">
    <w:name w:val="highlight"/>
    <w:basedOn w:val="Domylnaczcionkaakapitu"/>
    <w:rsid w:val="00491E2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D7095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A06DB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unhideWhenUsed/>
    <w:rsid w:val="00B34AF5"/>
    <w:rPr>
      <w:rFonts w:ascii="Calibri" w:eastAsiaTheme="minorHAnsi" w:hAnsi="Calibri" w:cstheme="minorBid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34AF5"/>
    <w:rPr>
      <w:rFonts w:ascii="Calibri" w:hAnsi="Calibri"/>
      <w:szCs w:val="21"/>
    </w:rPr>
  </w:style>
  <w:style w:type="paragraph" w:styleId="Poprawka">
    <w:name w:val="Revision"/>
    <w:hidden/>
    <w:uiPriority w:val="99"/>
    <w:semiHidden/>
    <w:rsid w:val="004A7CF1"/>
    <w:pPr>
      <w:jc w:val="left"/>
    </w:pPr>
    <w:rPr>
      <w:rFonts w:eastAsia="Times New Roman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5DA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5DAB"/>
    <w:rPr>
      <w:rFonts w:eastAsia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5DA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1B33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1B33"/>
    <w:rPr>
      <w:rFonts w:asciiTheme="majorHAnsi" w:eastAsiaTheme="majorEastAsia" w:hAnsiTheme="majorHAnsi" w:cstheme="majorBidi"/>
      <w:i/>
      <w:iCs/>
      <w:color w:val="365F91" w:themeColor="accent1" w:themeShade="B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5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swinoujscie.pl/artykuly/1084/dane-podstawowe" TargetMode="External"/><Relationship Id="rId13" Type="http://schemas.openxmlformats.org/officeDocument/2006/relationships/hyperlink" Target="http://bip.um.swinoujscie.pl/artykul/1097/20732/regulamin-wewnetrzny-w-sprawie-zasad-form-i-trybu-udzielania-zamowien-na-wykonanie-robot-budowlanych-dostaw-i-uslug" TargetMode="External"/><Relationship Id="rId18" Type="http://schemas.openxmlformats.org/officeDocument/2006/relationships/hyperlink" Target="mailto:kszczawinska@zwik.fn.pl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mailto:iod@zwik.fn.pl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kszczawinska@zwik.fn.pl" TargetMode="External"/><Relationship Id="rId17" Type="http://schemas.openxmlformats.org/officeDocument/2006/relationships/hyperlink" Target="https://platformazakupowa.pl/strona/45-instrukcje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bip.um.swinoujscie.pl/artykuly/1085/przetargi" TargetMode="External"/><Relationship Id="rId20" Type="http://schemas.openxmlformats.org/officeDocument/2006/relationships/hyperlink" Target="mailto:zwik@zwik.fn.pl" TargetMode="External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zwik_swi" TargetMode="External"/><Relationship Id="rId24" Type="http://schemas.openxmlformats.org/officeDocument/2006/relationships/footer" Target="footer1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zwik.swi.pl/przetargi.html" TargetMode="External"/><Relationship Id="rId23" Type="http://schemas.openxmlformats.org/officeDocument/2006/relationships/header" Target="header2.xml"/><Relationship Id="rId28" Type="http://schemas.openxmlformats.org/officeDocument/2006/relationships/hyperlink" Target="mailto:aczop@zwik.fn.pl" TargetMode="External"/><Relationship Id="rId10" Type="http://schemas.openxmlformats.org/officeDocument/2006/relationships/hyperlink" Target="https://platformazakupowa.pl/pn/zwik_swi" TargetMode="External"/><Relationship Id="rId19" Type="http://schemas.openxmlformats.org/officeDocument/2006/relationships/hyperlink" Target="https://platformazakupowa.pl/pn/zwik_swi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wik_swi" TargetMode="External"/><Relationship Id="rId14" Type="http://schemas.openxmlformats.org/officeDocument/2006/relationships/hyperlink" Target="https://platformazakupowa.pl/pn/zwik_swi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Relationship Id="rId30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3CFCA6-160A-4F27-8920-E2A0C8409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8836</Words>
  <Characters>53018</Characters>
  <Application>Microsoft Office Word</Application>
  <DocSecurity>0</DocSecurity>
  <Lines>441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Karolina Szczawiska</cp:lastModifiedBy>
  <cp:revision>3</cp:revision>
  <cp:lastPrinted>2026-01-22T06:38:00Z</cp:lastPrinted>
  <dcterms:created xsi:type="dcterms:W3CDTF">2026-01-23T07:09:00Z</dcterms:created>
  <dcterms:modified xsi:type="dcterms:W3CDTF">2026-01-23T07:10:00Z</dcterms:modified>
</cp:coreProperties>
</file>